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A2639E" w14:textId="77777777" w:rsidR="006A6658" w:rsidRPr="004B50F0" w:rsidRDefault="00866BEB">
      <w:pPr>
        <w:pStyle w:val="BodyText"/>
        <w:kinsoku w:val="0"/>
        <w:overflowPunct w:val="0"/>
        <w:spacing w:before="22" w:line="307" w:lineRule="exact"/>
        <w:ind w:left="123"/>
        <w:rPr>
          <w:rFonts w:ascii="Arial Black" w:hAnsi="Arial Black" w:cs="Arial Black"/>
          <w:color w:val="000000"/>
          <w:sz w:val="21"/>
          <w:szCs w:val="21"/>
        </w:rPr>
      </w:pPr>
      <w:bookmarkStart w:id="0" w:name="_GoBack"/>
      <w:bookmarkEnd w:id="0"/>
      <w:r>
        <w:rPr>
          <w:rFonts w:ascii="Arial Black" w:hAnsi="Arial Black" w:cs="Arial Black"/>
          <w:b/>
          <w:bCs/>
          <w:color w:val="231F20"/>
          <w:sz w:val="21"/>
          <w:szCs w:val="21"/>
        </w:rPr>
        <w:t>2017</w:t>
      </w:r>
      <w:r w:rsidR="006A6658" w:rsidRPr="004B50F0">
        <w:rPr>
          <w:rFonts w:ascii="Arial Black" w:hAnsi="Arial Black" w:cs="Arial Black"/>
          <w:b/>
          <w:bCs/>
          <w:color w:val="231F20"/>
          <w:sz w:val="21"/>
          <w:szCs w:val="21"/>
        </w:rPr>
        <w:t>-201</w:t>
      </w:r>
      <w:r>
        <w:rPr>
          <w:rFonts w:ascii="Arial Black" w:hAnsi="Arial Black" w:cs="Arial Black"/>
          <w:b/>
          <w:bCs/>
          <w:color w:val="231F20"/>
          <w:sz w:val="21"/>
          <w:szCs w:val="21"/>
        </w:rPr>
        <w:t>8</w:t>
      </w:r>
      <w:r w:rsidR="006A6658" w:rsidRPr="004B50F0">
        <w:rPr>
          <w:rFonts w:ascii="Arial Black" w:hAnsi="Arial Black" w:cs="Arial Black"/>
          <w:b/>
          <w:bCs/>
          <w:color w:val="231F20"/>
          <w:sz w:val="21"/>
          <w:szCs w:val="21"/>
        </w:rPr>
        <w:t xml:space="preserve"> Prototype Household Application for Fre</w:t>
      </w:r>
      <w:r w:rsidR="00D54AB3">
        <w:rPr>
          <w:rFonts w:ascii="Arial Black" w:hAnsi="Arial Black" w:cs="Arial Black"/>
          <w:b/>
          <w:bCs/>
          <w:color w:val="231F20"/>
          <w:sz w:val="21"/>
          <w:szCs w:val="21"/>
        </w:rPr>
        <w:t>e and Reduced Price School Meals</w:t>
      </w:r>
    </w:p>
    <w:p w14:paraId="17A2639F" w14:textId="77777777" w:rsidR="006A6658" w:rsidRDefault="006A6658">
      <w:pPr>
        <w:pStyle w:val="Heading2"/>
        <w:kinsoku w:val="0"/>
        <w:overflowPunct w:val="0"/>
        <w:spacing w:line="204" w:lineRule="exact"/>
        <w:ind w:left="123"/>
        <w:rPr>
          <w:color w:val="000000"/>
        </w:rPr>
      </w:pPr>
      <w:r>
        <w:rPr>
          <w:color w:val="231F20"/>
        </w:rPr>
        <w:t>Complete one application per household. Please use a pen (not a pencil).</w:t>
      </w:r>
    </w:p>
    <w:p w14:paraId="17A263A0" w14:textId="77777777" w:rsidR="006A6658" w:rsidRDefault="00476E74" w:rsidP="00476E74">
      <w:pPr>
        <w:pStyle w:val="BodyText"/>
        <w:kinsoku w:val="0"/>
        <w:overflowPunct w:val="0"/>
        <w:spacing w:before="49"/>
        <w:ind w:left="0"/>
        <w:rPr>
          <w:color w:val="000000"/>
          <w:sz w:val="20"/>
          <w:szCs w:val="20"/>
        </w:rPr>
        <w:sectPr w:rsidR="006A6658">
          <w:type w:val="continuous"/>
          <w:pgSz w:w="15840" w:h="12240" w:orient="landscape"/>
          <w:pgMar w:top="280" w:right="240" w:bottom="0" w:left="240" w:header="720" w:footer="720" w:gutter="0"/>
          <w:cols w:num="2" w:space="720" w:equalWidth="0">
            <w:col w:w="10428" w:space="1620"/>
            <w:col w:w="3312"/>
          </w:cols>
          <w:noEndnote/>
        </w:sectPr>
      </w:pPr>
      <w:r w:rsidRPr="00450B24">
        <w:rPr>
          <w:color w:val="231F20"/>
          <w:sz w:val="20"/>
          <w:szCs w:val="20"/>
          <w:highlight w:val="red"/>
        </w:rPr>
        <w:lastRenderedPageBreak/>
        <w:t>Apply online: INSERT URL HERE</w:t>
      </w:r>
    </w:p>
    <w:p w14:paraId="17A263A1" w14:textId="77777777" w:rsidR="006A6658" w:rsidRDefault="006A6658">
      <w:pPr>
        <w:pStyle w:val="BodyText"/>
        <w:kinsoku w:val="0"/>
        <w:overflowPunct w:val="0"/>
        <w:spacing w:before="2"/>
        <w:ind w:left="0"/>
        <w:rPr>
          <w:sz w:val="13"/>
          <w:szCs w:val="13"/>
        </w:rPr>
      </w:pPr>
    </w:p>
    <w:p w14:paraId="17A263A2" w14:textId="77777777" w:rsidR="006A6658" w:rsidRDefault="00450F89">
      <w:pPr>
        <w:pStyle w:val="BodyText"/>
        <w:kinsoku w:val="0"/>
        <w:overflowPunct w:val="0"/>
        <w:spacing w:before="0" w:line="200" w:lineRule="atLeast"/>
        <w:ind w:left="120"/>
        <w:rPr>
          <w:sz w:val="20"/>
          <w:szCs w:val="20"/>
        </w:rPr>
      </w:pPr>
      <w:r>
        <w:rPr>
          <w:noProof/>
          <w:sz w:val="20"/>
          <w:szCs w:val="20"/>
        </w:rPr>
        <mc:AlternateContent>
          <mc:Choice Requires="wpg">
            <w:drawing>
              <wp:inline distT="0" distB="0" distL="0" distR="0" wp14:anchorId="17A2642B" wp14:editId="17A2642C">
                <wp:extent cx="9603740" cy="262890"/>
                <wp:effectExtent l="0" t="0" r="0" b="3810"/>
                <wp:docPr id="609" name="Group 2" descr="Step 1 List ALL Household Members who are infants, children, and students up to and including grade 12 (if more spaces are required for additional names, attach another sheet of pape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03105" cy="262890"/>
                          <a:chOff x="0" y="0"/>
                          <a:chExt cx="15123" cy="414"/>
                        </a:xfrm>
                      </wpg:grpSpPr>
                      <wps:wsp>
                        <wps:cNvPr id="610" name="Freeform 3"/>
                        <wps:cNvSpPr>
                          <a:spLocks/>
                        </wps:cNvSpPr>
                        <wps:spPr bwMode="auto">
                          <a:xfrm>
                            <a:off x="981" y="0"/>
                            <a:ext cx="14142" cy="414"/>
                          </a:xfrm>
                          <a:custGeom>
                            <a:avLst/>
                            <a:gdLst>
                              <a:gd name="T0" fmla="*/ 0 w 14142"/>
                              <a:gd name="T1" fmla="*/ 414 h 414"/>
                              <a:gd name="T2" fmla="*/ 14141 w 14142"/>
                              <a:gd name="T3" fmla="*/ 414 h 414"/>
                              <a:gd name="T4" fmla="*/ 14141 w 14142"/>
                              <a:gd name="T5" fmla="*/ 0 h 414"/>
                              <a:gd name="T6" fmla="*/ 0 w 14142"/>
                              <a:gd name="T7" fmla="*/ 0 h 414"/>
                              <a:gd name="T8" fmla="*/ 0 w 14142"/>
                              <a:gd name="T9" fmla="*/ 414 h 414"/>
                            </a:gdLst>
                            <a:ahLst/>
                            <a:cxnLst>
                              <a:cxn ang="0">
                                <a:pos x="T0" y="T1"/>
                              </a:cxn>
                              <a:cxn ang="0">
                                <a:pos x="T2" y="T3"/>
                              </a:cxn>
                              <a:cxn ang="0">
                                <a:pos x="T4" y="T5"/>
                              </a:cxn>
                              <a:cxn ang="0">
                                <a:pos x="T6" y="T7"/>
                              </a:cxn>
                              <a:cxn ang="0">
                                <a:pos x="T8" y="T9"/>
                              </a:cxn>
                            </a:cxnLst>
                            <a:rect l="0" t="0" r="r" b="b"/>
                            <a:pathLst>
                              <a:path w="14142" h="414">
                                <a:moveTo>
                                  <a:pt x="0" y="414"/>
                                </a:moveTo>
                                <a:lnTo>
                                  <a:pt x="14141" y="414"/>
                                </a:lnTo>
                                <a:lnTo>
                                  <a:pt x="14141" y="0"/>
                                </a:lnTo>
                                <a:lnTo>
                                  <a:pt x="0" y="0"/>
                                </a:lnTo>
                                <a:lnTo>
                                  <a:pt x="0" y="414"/>
                                </a:lnTo>
                                <a:close/>
                              </a:path>
                            </a:pathLst>
                          </a:custGeom>
                          <a:solidFill>
                            <a:srgbClr val="33AE6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1" name="Freeform 4"/>
                        <wps:cNvSpPr>
                          <a:spLocks/>
                        </wps:cNvSpPr>
                        <wps:spPr bwMode="auto">
                          <a:xfrm>
                            <a:off x="0" y="0"/>
                            <a:ext cx="982" cy="414"/>
                          </a:xfrm>
                          <a:custGeom>
                            <a:avLst/>
                            <a:gdLst>
                              <a:gd name="T0" fmla="*/ 0 w 982"/>
                              <a:gd name="T1" fmla="*/ 414 h 414"/>
                              <a:gd name="T2" fmla="*/ 981 w 982"/>
                              <a:gd name="T3" fmla="*/ 414 h 414"/>
                              <a:gd name="T4" fmla="*/ 981 w 982"/>
                              <a:gd name="T5" fmla="*/ 0 h 414"/>
                              <a:gd name="T6" fmla="*/ 0 w 982"/>
                              <a:gd name="T7" fmla="*/ 0 h 414"/>
                              <a:gd name="T8" fmla="*/ 0 w 982"/>
                              <a:gd name="T9" fmla="*/ 414 h 414"/>
                            </a:gdLst>
                            <a:ahLst/>
                            <a:cxnLst>
                              <a:cxn ang="0">
                                <a:pos x="T0" y="T1"/>
                              </a:cxn>
                              <a:cxn ang="0">
                                <a:pos x="T2" y="T3"/>
                              </a:cxn>
                              <a:cxn ang="0">
                                <a:pos x="T4" y="T5"/>
                              </a:cxn>
                              <a:cxn ang="0">
                                <a:pos x="T6" y="T7"/>
                              </a:cxn>
                              <a:cxn ang="0">
                                <a:pos x="T8" y="T9"/>
                              </a:cxn>
                            </a:cxnLst>
                            <a:rect l="0" t="0" r="r" b="b"/>
                            <a:pathLst>
                              <a:path w="982" h="414">
                                <a:moveTo>
                                  <a:pt x="0" y="414"/>
                                </a:moveTo>
                                <a:lnTo>
                                  <a:pt x="981" y="414"/>
                                </a:lnTo>
                                <a:lnTo>
                                  <a:pt x="981" y="0"/>
                                </a:lnTo>
                                <a:lnTo>
                                  <a:pt x="0" y="0"/>
                                </a:lnTo>
                                <a:lnTo>
                                  <a:pt x="0" y="414"/>
                                </a:lnTo>
                                <a:close/>
                              </a:path>
                            </a:pathLst>
                          </a:custGeom>
                          <a:solidFill>
                            <a:srgbClr val="1F82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2" name="Text Box 5"/>
                        <wps:cNvSpPr txBox="1">
                          <a:spLocks noChangeArrowheads="1"/>
                        </wps:cNvSpPr>
                        <wps:spPr bwMode="auto">
                          <a:xfrm>
                            <a:off x="154" y="64"/>
                            <a:ext cx="655" cy="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264CF" w14:textId="77777777" w:rsidR="00DF2AC6" w:rsidRDefault="00DF2AC6">
                              <w:pPr>
                                <w:pStyle w:val="BodyText"/>
                                <w:kinsoku w:val="0"/>
                                <w:overflowPunct w:val="0"/>
                                <w:spacing w:before="0" w:line="190" w:lineRule="exact"/>
                                <w:ind w:left="0"/>
                                <w:rPr>
                                  <w:color w:val="000000"/>
                                  <w:sz w:val="19"/>
                                  <w:szCs w:val="19"/>
                                </w:rPr>
                              </w:pPr>
                              <w:r>
                                <w:rPr>
                                  <w:b/>
                                  <w:bCs/>
                                  <w:color w:val="FFFFFF"/>
                                  <w:sz w:val="19"/>
                                  <w:szCs w:val="19"/>
                                </w:rPr>
                                <w:t>STEP 1</w:t>
                              </w:r>
                            </w:p>
                          </w:txbxContent>
                        </wps:txbx>
                        <wps:bodyPr rot="0" vert="horz" wrap="square" lIns="0" tIns="0" rIns="0" bIns="0" anchor="t" anchorCtr="0" upright="1">
                          <a:noAutofit/>
                        </wps:bodyPr>
                      </wps:wsp>
                      <wps:wsp>
                        <wps:cNvPr id="613" name="Text Box 6" descr="Step 1 "/>
                        <wps:cNvSpPr txBox="1">
                          <a:spLocks noChangeArrowheads="1"/>
                        </wps:cNvSpPr>
                        <wps:spPr bwMode="auto">
                          <a:xfrm>
                            <a:off x="1148" y="128"/>
                            <a:ext cx="13320" cy="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264D0" w14:textId="77777777" w:rsidR="00DF2AC6" w:rsidRDefault="00DF2AC6">
                              <w:pPr>
                                <w:pStyle w:val="BodyText"/>
                                <w:kinsoku w:val="0"/>
                                <w:overflowPunct w:val="0"/>
                                <w:spacing w:before="0" w:line="160" w:lineRule="exact"/>
                                <w:ind w:left="0"/>
                                <w:rPr>
                                  <w:color w:val="000000"/>
                                  <w:sz w:val="16"/>
                                  <w:szCs w:val="16"/>
                                </w:rPr>
                              </w:pPr>
                              <w:r>
                                <w:rPr>
                                  <w:b/>
                                  <w:bCs/>
                                  <w:color w:val="FFFFFF"/>
                                  <w:spacing w:val="-2"/>
                                  <w:sz w:val="16"/>
                                  <w:szCs w:val="16"/>
                                </w:rPr>
                                <w:t>List</w:t>
                              </w:r>
                              <w:r>
                                <w:rPr>
                                  <w:b/>
                                  <w:bCs/>
                                  <w:color w:val="FFFFFF"/>
                                  <w:spacing w:val="-4"/>
                                  <w:sz w:val="16"/>
                                  <w:szCs w:val="16"/>
                                </w:rPr>
                                <w:t xml:space="preserve"> </w:t>
                              </w:r>
                              <w:r>
                                <w:rPr>
                                  <w:b/>
                                  <w:bCs/>
                                  <w:color w:val="FFFFFF"/>
                                  <w:spacing w:val="-2"/>
                                  <w:sz w:val="16"/>
                                  <w:szCs w:val="16"/>
                                </w:rPr>
                                <w:t>ALL</w:t>
                              </w:r>
                              <w:r>
                                <w:rPr>
                                  <w:b/>
                                  <w:bCs/>
                                  <w:color w:val="FFFFFF"/>
                                  <w:spacing w:val="-4"/>
                                  <w:sz w:val="16"/>
                                  <w:szCs w:val="16"/>
                                </w:rPr>
                                <w:t xml:space="preserve"> </w:t>
                              </w:r>
                              <w:r>
                                <w:rPr>
                                  <w:b/>
                                  <w:bCs/>
                                  <w:color w:val="FFFFFF"/>
                                  <w:spacing w:val="-2"/>
                                  <w:sz w:val="16"/>
                                  <w:szCs w:val="16"/>
                                </w:rPr>
                                <w:t>Household</w:t>
                              </w:r>
                              <w:r>
                                <w:rPr>
                                  <w:b/>
                                  <w:bCs/>
                                  <w:color w:val="FFFFFF"/>
                                  <w:spacing w:val="-4"/>
                                  <w:sz w:val="16"/>
                                  <w:szCs w:val="16"/>
                                </w:rPr>
                                <w:t xml:space="preserve"> </w:t>
                              </w:r>
                              <w:r>
                                <w:rPr>
                                  <w:b/>
                                  <w:bCs/>
                                  <w:color w:val="FFFFFF"/>
                                  <w:spacing w:val="-2"/>
                                  <w:sz w:val="16"/>
                                  <w:szCs w:val="16"/>
                                </w:rPr>
                                <w:t>Members</w:t>
                              </w:r>
                              <w:r>
                                <w:rPr>
                                  <w:b/>
                                  <w:bCs/>
                                  <w:color w:val="FFFFFF"/>
                                  <w:spacing w:val="-4"/>
                                  <w:sz w:val="16"/>
                                  <w:szCs w:val="16"/>
                                </w:rPr>
                                <w:t xml:space="preserve"> </w:t>
                              </w:r>
                              <w:r>
                                <w:rPr>
                                  <w:b/>
                                  <w:bCs/>
                                  <w:color w:val="FFFFFF"/>
                                  <w:spacing w:val="-2"/>
                                  <w:sz w:val="16"/>
                                  <w:szCs w:val="16"/>
                                </w:rPr>
                                <w:t>who</w:t>
                              </w:r>
                              <w:r>
                                <w:rPr>
                                  <w:b/>
                                  <w:bCs/>
                                  <w:color w:val="FFFFFF"/>
                                  <w:spacing w:val="-4"/>
                                  <w:sz w:val="16"/>
                                  <w:szCs w:val="16"/>
                                </w:rPr>
                                <w:t xml:space="preserve"> </w:t>
                              </w:r>
                              <w:r>
                                <w:rPr>
                                  <w:b/>
                                  <w:bCs/>
                                  <w:color w:val="FFFFFF"/>
                                  <w:spacing w:val="-2"/>
                                  <w:sz w:val="16"/>
                                  <w:szCs w:val="16"/>
                                </w:rPr>
                                <w:t>are</w:t>
                              </w:r>
                              <w:r>
                                <w:rPr>
                                  <w:b/>
                                  <w:bCs/>
                                  <w:color w:val="FFFFFF"/>
                                  <w:spacing w:val="-4"/>
                                  <w:sz w:val="16"/>
                                  <w:szCs w:val="16"/>
                                </w:rPr>
                                <w:t xml:space="preserve"> </w:t>
                              </w:r>
                              <w:r>
                                <w:rPr>
                                  <w:b/>
                                  <w:bCs/>
                                  <w:color w:val="FFFFFF"/>
                                  <w:spacing w:val="-2"/>
                                  <w:sz w:val="16"/>
                                  <w:szCs w:val="16"/>
                                </w:rPr>
                                <w:t>infants,</w:t>
                              </w:r>
                              <w:r>
                                <w:rPr>
                                  <w:b/>
                                  <w:bCs/>
                                  <w:color w:val="FFFFFF"/>
                                  <w:spacing w:val="-4"/>
                                  <w:sz w:val="16"/>
                                  <w:szCs w:val="16"/>
                                </w:rPr>
                                <w:t xml:space="preserve"> </w:t>
                              </w:r>
                              <w:r>
                                <w:rPr>
                                  <w:b/>
                                  <w:bCs/>
                                  <w:color w:val="FFFFFF"/>
                                  <w:spacing w:val="-2"/>
                                  <w:sz w:val="16"/>
                                  <w:szCs w:val="16"/>
                                </w:rPr>
                                <w:t>children,</w:t>
                              </w:r>
                              <w:r>
                                <w:rPr>
                                  <w:b/>
                                  <w:bCs/>
                                  <w:color w:val="FFFFFF"/>
                                  <w:spacing w:val="-4"/>
                                  <w:sz w:val="16"/>
                                  <w:szCs w:val="16"/>
                                </w:rPr>
                                <w:t xml:space="preserve"> </w:t>
                              </w:r>
                              <w:r>
                                <w:rPr>
                                  <w:b/>
                                  <w:bCs/>
                                  <w:color w:val="FFFFFF"/>
                                  <w:spacing w:val="-2"/>
                                  <w:sz w:val="16"/>
                                  <w:szCs w:val="16"/>
                                </w:rPr>
                                <w:t>and</w:t>
                              </w:r>
                              <w:r>
                                <w:rPr>
                                  <w:b/>
                                  <w:bCs/>
                                  <w:color w:val="FFFFFF"/>
                                  <w:spacing w:val="-4"/>
                                  <w:sz w:val="16"/>
                                  <w:szCs w:val="16"/>
                                </w:rPr>
                                <w:t xml:space="preserve"> </w:t>
                              </w:r>
                              <w:r>
                                <w:rPr>
                                  <w:b/>
                                  <w:bCs/>
                                  <w:color w:val="FFFFFF"/>
                                  <w:spacing w:val="-2"/>
                                  <w:sz w:val="16"/>
                                  <w:szCs w:val="16"/>
                                </w:rPr>
                                <w:t>students</w:t>
                              </w:r>
                              <w:r>
                                <w:rPr>
                                  <w:b/>
                                  <w:bCs/>
                                  <w:color w:val="FFFFFF"/>
                                  <w:spacing w:val="-4"/>
                                  <w:sz w:val="16"/>
                                  <w:szCs w:val="16"/>
                                </w:rPr>
                                <w:t xml:space="preserve"> </w:t>
                              </w:r>
                              <w:r>
                                <w:rPr>
                                  <w:b/>
                                  <w:bCs/>
                                  <w:color w:val="FFFFFF"/>
                                  <w:spacing w:val="-1"/>
                                  <w:sz w:val="16"/>
                                  <w:szCs w:val="16"/>
                                </w:rPr>
                                <w:t>up</w:t>
                              </w:r>
                              <w:r>
                                <w:rPr>
                                  <w:b/>
                                  <w:bCs/>
                                  <w:color w:val="FFFFFF"/>
                                  <w:spacing w:val="-4"/>
                                  <w:sz w:val="16"/>
                                  <w:szCs w:val="16"/>
                                </w:rPr>
                                <w:t xml:space="preserve"> </w:t>
                              </w:r>
                              <w:r>
                                <w:rPr>
                                  <w:b/>
                                  <w:bCs/>
                                  <w:color w:val="FFFFFF"/>
                                  <w:spacing w:val="-1"/>
                                  <w:sz w:val="16"/>
                                  <w:szCs w:val="16"/>
                                </w:rPr>
                                <w:t>to</w:t>
                              </w:r>
                              <w:r>
                                <w:rPr>
                                  <w:b/>
                                  <w:bCs/>
                                  <w:color w:val="FFFFFF"/>
                                  <w:spacing w:val="-4"/>
                                  <w:sz w:val="16"/>
                                  <w:szCs w:val="16"/>
                                </w:rPr>
                                <w:t xml:space="preserve"> </w:t>
                              </w:r>
                              <w:r>
                                <w:rPr>
                                  <w:b/>
                                  <w:bCs/>
                                  <w:color w:val="FFFFFF"/>
                                  <w:spacing w:val="-2"/>
                                  <w:sz w:val="16"/>
                                  <w:szCs w:val="16"/>
                                </w:rPr>
                                <w:t>and</w:t>
                              </w:r>
                              <w:r>
                                <w:rPr>
                                  <w:b/>
                                  <w:bCs/>
                                  <w:color w:val="FFFFFF"/>
                                  <w:spacing w:val="-4"/>
                                  <w:sz w:val="16"/>
                                  <w:szCs w:val="16"/>
                                </w:rPr>
                                <w:t xml:space="preserve"> </w:t>
                              </w:r>
                              <w:r>
                                <w:rPr>
                                  <w:b/>
                                  <w:bCs/>
                                  <w:color w:val="FFFFFF"/>
                                  <w:spacing w:val="-2"/>
                                  <w:sz w:val="16"/>
                                  <w:szCs w:val="16"/>
                                </w:rPr>
                                <w:t>including</w:t>
                              </w:r>
                              <w:r>
                                <w:rPr>
                                  <w:b/>
                                  <w:bCs/>
                                  <w:color w:val="FFFFFF"/>
                                  <w:spacing w:val="-4"/>
                                  <w:sz w:val="16"/>
                                  <w:szCs w:val="16"/>
                                </w:rPr>
                                <w:t xml:space="preserve"> </w:t>
                              </w:r>
                              <w:r>
                                <w:rPr>
                                  <w:b/>
                                  <w:bCs/>
                                  <w:color w:val="FFFFFF"/>
                                  <w:spacing w:val="-2"/>
                                  <w:sz w:val="16"/>
                                  <w:szCs w:val="16"/>
                                </w:rPr>
                                <w:t>grade</w:t>
                              </w:r>
                              <w:r>
                                <w:rPr>
                                  <w:b/>
                                  <w:bCs/>
                                  <w:color w:val="FFFFFF"/>
                                  <w:spacing w:val="-4"/>
                                  <w:sz w:val="16"/>
                                  <w:szCs w:val="16"/>
                                </w:rPr>
                                <w:t xml:space="preserve"> </w:t>
                              </w:r>
                              <w:r>
                                <w:rPr>
                                  <w:b/>
                                  <w:bCs/>
                                  <w:color w:val="FFFFFF"/>
                                  <w:spacing w:val="-1"/>
                                  <w:sz w:val="16"/>
                                  <w:szCs w:val="16"/>
                                </w:rPr>
                                <w:t>12</w:t>
                              </w:r>
                              <w:r>
                                <w:rPr>
                                  <w:b/>
                                  <w:bCs/>
                                  <w:color w:val="FFFFFF"/>
                                  <w:spacing w:val="-4"/>
                                  <w:sz w:val="16"/>
                                  <w:szCs w:val="16"/>
                                </w:rPr>
                                <w:t xml:space="preserve"> </w:t>
                              </w:r>
                              <w:r>
                                <w:rPr>
                                  <w:b/>
                                  <w:bCs/>
                                  <w:color w:val="FFFFFF"/>
                                  <w:spacing w:val="-2"/>
                                  <w:sz w:val="16"/>
                                  <w:szCs w:val="16"/>
                                </w:rPr>
                                <w:t>(if</w:t>
                              </w:r>
                              <w:r>
                                <w:rPr>
                                  <w:b/>
                                  <w:bCs/>
                                  <w:color w:val="FFFFFF"/>
                                  <w:spacing w:val="-4"/>
                                  <w:sz w:val="16"/>
                                  <w:szCs w:val="16"/>
                                </w:rPr>
                                <w:t xml:space="preserve"> </w:t>
                              </w:r>
                              <w:r>
                                <w:rPr>
                                  <w:b/>
                                  <w:bCs/>
                                  <w:color w:val="FFFFFF"/>
                                  <w:spacing w:val="-2"/>
                                  <w:sz w:val="16"/>
                                  <w:szCs w:val="16"/>
                                </w:rPr>
                                <w:t>more</w:t>
                              </w:r>
                              <w:r>
                                <w:rPr>
                                  <w:b/>
                                  <w:bCs/>
                                  <w:color w:val="FFFFFF"/>
                                  <w:spacing w:val="-4"/>
                                  <w:sz w:val="16"/>
                                  <w:szCs w:val="16"/>
                                </w:rPr>
                                <w:t xml:space="preserve"> </w:t>
                              </w:r>
                              <w:r>
                                <w:rPr>
                                  <w:b/>
                                  <w:bCs/>
                                  <w:color w:val="FFFFFF"/>
                                  <w:spacing w:val="-2"/>
                                  <w:sz w:val="16"/>
                                  <w:szCs w:val="16"/>
                                </w:rPr>
                                <w:t>spaces</w:t>
                              </w:r>
                              <w:r>
                                <w:rPr>
                                  <w:b/>
                                  <w:bCs/>
                                  <w:color w:val="FFFFFF"/>
                                  <w:spacing w:val="-4"/>
                                  <w:sz w:val="16"/>
                                  <w:szCs w:val="16"/>
                                </w:rPr>
                                <w:t xml:space="preserve"> </w:t>
                              </w:r>
                              <w:r>
                                <w:rPr>
                                  <w:b/>
                                  <w:bCs/>
                                  <w:color w:val="FFFFFF"/>
                                  <w:spacing w:val="-2"/>
                                  <w:sz w:val="16"/>
                                  <w:szCs w:val="16"/>
                                </w:rPr>
                                <w:t>are</w:t>
                              </w:r>
                              <w:r>
                                <w:rPr>
                                  <w:b/>
                                  <w:bCs/>
                                  <w:color w:val="FFFFFF"/>
                                  <w:spacing w:val="-4"/>
                                  <w:sz w:val="16"/>
                                  <w:szCs w:val="16"/>
                                </w:rPr>
                                <w:t xml:space="preserve"> </w:t>
                              </w:r>
                              <w:r>
                                <w:rPr>
                                  <w:b/>
                                  <w:bCs/>
                                  <w:color w:val="FFFFFF"/>
                                  <w:spacing w:val="-2"/>
                                  <w:sz w:val="16"/>
                                  <w:szCs w:val="16"/>
                                </w:rPr>
                                <w:t>required</w:t>
                              </w:r>
                              <w:r>
                                <w:rPr>
                                  <w:b/>
                                  <w:bCs/>
                                  <w:color w:val="FFFFFF"/>
                                  <w:spacing w:val="-4"/>
                                  <w:sz w:val="16"/>
                                  <w:szCs w:val="16"/>
                                </w:rPr>
                                <w:t xml:space="preserve"> </w:t>
                              </w:r>
                              <w:r>
                                <w:rPr>
                                  <w:b/>
                                  <w:bCs/>
                                  <w:color w:val="FFFFFF"/>
                                  <w:spacing w:val="-2"/>
                                  <w:sz w:val="16"/>
                                  <w:szCs w:val="16"/>
                                </w:rPr>
                                <w:t>for</w:t>
                              </w:r>
                              <w:r>
                                <w:rPr>
                                  <w:b/>
                                  <w:bCs/>
                                  <w:color w:val="FFFFFF"/>
                                  <w:spacing w:val="-4"/>
                                  <w:sz w:val="16"/>
                                  <w:szCs w:val="16"/>
                                </w:rPr>
                                <w:t xml:space="preserve"> </w:t>
                              </w:r>
                              <w:r>
                                <w:rPr>
                                  <w:b/>
                                  <w:bCs/>
                                  <w:color w:val="FFFFFF"/>
                                  <w:spacing w:val="-2"/>
                                  <w:sz w:val="16"/>
                                  <w:szCs w:val="16"/>
                                </w:rPr>
                                <w:t>additional</w:t>
                              </w:r>
                              <w:r>
                                <w:rPr>
                                  <w:b/>
                                  <w:bCs/>
                                  <w:color w:val="FFFFFF"/>
                                  <w:spacing w:val="-4"/>
                                  <w:sz w:val="16"/>
                                  <w:szCs w:val="16"/>
                                </w:rPr>
                                <w:t xml:space="preserve"> </w:t>
                              </w:r>
                              <w:r>
                                <w:rPr>
                                  <w:b/>
                                  <w:bCs/>
                                  <w:color w:val="FFFFFF"/>
                                  <w:spacing w:val="-2"/>
                                  <w:sz w:val="16"/>
                                  <w:szCs w:val="16"/>
                                </w:rPr>
                                <w:t>names,</w:t>
                              </w:r>
                              <w:r>
                                <w:rPr>
                                  <w:b/>
                                  <w:bCs/>
                                  <w:color w:val="FFFFFF"/>
                                  <w:spacing w:val="-4"/>
                                  <w:sz w:val="16"/>
                                  <w:szCs w:val="16"/>
                                </w:rPr>
                                <w:t xml:space="preserve"> </w:t>
                              </w:r>
                              <w:r>
                                <w:rPr>
                                  <w:b/>
                                  <w:bCs/>
                                  <w:color w:val="FFFFFF"/>
                                  <w:spacing w:val="-2"/>
                                  <w:sz w:val="16"/>
                                  <w:szCs w:val="16"/>
                                </w:rPr>
                                <w:t>attach</w:t>
                              </w:r>
                              <w:r>
                                <w:rPr>
                                  <w:b/>
                                  <w:bCs/>
                                  <w:color w:val="FFFFFF"/>
                                  <w:spacing w:val="-4"/>
                                  <w:sz w:val="16"/>
                                  <w:szCs w:val="16"/>
                                </w:rPr>
                                <w:t xml:space="preserve"> </w:t>
                              </w:r>
                              <w:r>
                                <w:rPr>
                                  <w:b/>
                                  <w:bCs/>
                                  <w:color w:val="FFFFFF"/>
                                  <w:spacing w:val="-2"/>
                                  <w:sz w:val="16"/>
                                  <w:szCs w:val="16"/>
                                </w:rPr>
                                <w:t>another</w:t>
                              </w:r>
                              <w:r>
                                <w:rPr>
                                  <w:b/>
                                  <w:bCs/>
                                  <w:color w:val="FFFFFF"/>
                                  <w:spacing w:val="-4"/>
                                  <w:sz w:val="16"/>
                                  <w:szCs w:val="16"/>
                                </w:rPr>
                                <w:t xml:space="preserve"> </w:t>
                              </w:r>
                              <w:r>
                                <w:rPr>
                                  <w:b/>
                                  <w:bCs/>
                                  <w:color w:val="FFFFFF"/>
                                  <w:spacing w:val="-2"/>
                                  <w:sz w:val="16"/>
                                  <w:szCs w:val="16"/>
                                </w:rPr>
                                <w:t>sheet</w:t>
                              </w:r>
                              <w:r>
                                <w:rPr>
                                  <w:b/>
                                  <w:bCs/>
                                  <w:color w:val="FFFFFF"/>
                                  <w:spacing w:val="-4"/>
                                  <w:sz w:val="16"/>
                                  <w:szCs w:val="16"/>
                                </w:rPr>
                                <w:t xml:space="preserve"> </w:t>
                              </w:r>
                              <w:r>
                                <w:rPr>
                                  <w:b/>
                                  <w:bCs/>
                                  <w:color w:val="FFFFFF"/>
                                  <w:spacing w:val="-1"/>
                                  <w:sz w:val="16"/>
                                  <w:szCs w:val="16"/>
                                </w:rPr>
                                <w:t>of</w:t>
                              </w:r>
                              <w:r>
                                <w:rPr>
                                  <w:b/>
                                  <w:bCs/>
                                  <w:color w:val="FFFFFF"/>
                                  <w:spacing w:val="-4"/>
                                  <w:sz w:val="16"/>
                                  <w:szCs w:val="16"/>
                                </w:rPr>
                                <w:t xml:space="preserve"> </w:t>
                              </w:r>
                              <w:r>
                                <w:rPr>
                                  <w:b/>
                                  <w:bCs/>
                                  <w:color w:val="FFFFFF"/>
                                  <w:spacing w:val="-2"/>
                                  <w:sz w:val="16"/>
                                  <w:szCs w:val="16"/>
                                </w:rPr>
                                <w:t>paper)</w:t>
                              </w:r>
                            </w:p>
                          </w:txbxContent>
                        </wps:txbx>
                        <wps:bodyPr rot="0" vert="horz" wrap="square" lIns="0" tIns="0" rIns="0" bIns="0" anchor="t" anchorCtr="0" upright="1">
                          <a:noAutofit/>
                        </wps:bodyPr>
                      </wps:wsp>
                    </wpg:wgp>
                  </a:graphicData>
                </a:graphic>
              </wp:inline>
            </w:drawing>
          </mc:Choice>
          <mc:Fallback>
            <w:pict>
              <v:group id="Group 2" o:spid="_x0000_s1026" alt="Step 1 List ALL Household Members who are infants, children, and students up to and including grade 12 (if more spaces are required for additional names, attach another sheet of paper)" style="width:756.2pt;height:20.7pt;mso-position-horizontal-relative:char;mso-position-vertical-relative:line" coordsize="15123,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">
                <v:shape id="Freeform 3" o:spid="_x0000_s1027" style="position:absolute;left:981;width:14142;height:414;visibility:visible;mso-wrap-style:square;v-text-anchor:top" coordsize="14142,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jxLcEA&#10;AADcAAAADwAAAGRycy9kb3ducmV2LnhtbERPTWvCQBC9F/oflin0InWTgiKpq6gglJ40Ss/T7DQb&#10;mpmN2VXjv3cPQo+P9z1fDtyqC/Wh8WIgH2egSCpvG6kNHA/btxmoEFEstl7IwI0CLBfPT3MsrL/K&#10;ni5lrFUKkVCgARdjV2gdKkeMYew7ksT9+p4xJtjX2vZ4TeHc6vcsm2rGRlKDw442jqq/8swGmPV6&#10;xG70fSonw9dPE1ebvN0Z8/oyrD5ARRriv/jh/rQGpnman86kI6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o8S3BAAAA3AAAAA8AAAAAAAAAAAAAAAAAmAIAAGRycy9kb3du&#10;cmV2LnhtbFBLBQYAAAAABAAEAPUAAACGAwAAAAA=&#10;" path="m,414r14141,l14141,,,,,414xe" fillcolor="#33ae6f" stroked="f">
                  <v:path arrowok="t" o:connecttype="custom" o:connectlocs="0,414;14141,414;14141,0;0,0;0,414" o:connectangles="0,0,0,0,0"/>
                </v:shape>
                <v:shape id="Freeform 4" o:spid="_x0000_s1028" style="position:absolute;width:982;height:414;visibility:visible;mso-wrap-style:square;v-text-anchor:top" coordsize="982,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USuMUA&#10;AADcAAAADwAAAGRycy9kb3ducmV2LnhtbESPQWvCQBSE7wX/w/IEb3UTQSupq6ggFuzFGNoen9ln&#10;Es2+Ddmtxn/fFYQeh5n5hpktOlOLK7WusqwgHkYgiHOrKy4UZIfN6xSE88gaa8uk4E4OFvPeywwT&#10;bW+8p2vqCxEg7BJUUHrfJFK6vCSDbmgb4uCdbGvQB9kWUrd4C3BTy1EUTaTBisNCiQ2tS8ov6a9R&#10;UH9u5ff9lI+Pq91btst+0vX5K1Vq0O+W7yA8df4//Gx/aAWTOIbHmXA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9RK4xQAAANwAAAAPAAAAAAAAAAAAAAAAAJgCAABkcnMv&#10;ZG93bnJldi54bWxQSwUGAAAAAAQABAD1AAAAigMAAAAA&#10;" path="m,414r981,l981,,,,,414xe" fillcolor="#1f823f" stroked="f">
                  <v:path arrowok="t" o:connecttype="custom" o:connectlocs="0,414;981,414;981,0;0,0;0,414" o:connectangles="0,0,0,0,0"/>
                </v:shape>
                <v:shapetype id="_x0000_t202" coordsize="21600,21600" o:spt="202" path="m,l,21600r21600,l21600,xe">
                  <v:stroke joinstyle="miter"/>
                  <v:path gradientshapeok="t" o:connecttype="rect"/>
                </v:shapetype>
                <v:shape id="Text Box 5" o:spid="_x0000_s1029" type="#_x0000_t202" style="position:absolute;left:154;top:64;width:655;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Mxu8QA&#10;AADcAAAADwAAAGRycy9kb3ducmV2LnhtbESPQWvCQBSE7wX/w/IEb3Wjh9BGVxFREARpjAePz+wz&#10;Wcy+jdlV03/fLRR6HGbmG2a+7G0jntR541jBZJyAIC6dNlwpOBXb9w8QPiBrbByTgm/ysFwM3uaY&#10;affinJ7HUIkIYZ+hgjqENpPSlzVZ9GPXEkfv6jqLIcqukrrDV4TbRk6TJJUWDceFGlta11Tejg+r&#10;YHXmfGPuh8tXfs1NUXwmvE9vSo2G/WoGIlAf/sN/7Z1WkE6m8HsmHg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zMbvEAAAA3AAAAA8AAAAAAAAAAAAAAAAAmAIAAGRycy9k&#10;b3ducmV2LnhtbFBLBQYAAAAABAAEAPUAAACJAwAAAAA=&#10;" filled="f" stroked="f">
                  <v:textbox inset="0,0,0,0">
                    <w:txbxContent>
                      <w:p w:rsidR="00DF2AC6" w:rsidRDefault="00DF2AC6">
                        <w:pPr>
                          <w:pStyle w:val="BodyText"/>
                          <w:kinsoku w:val="0"/>
                          <w:overflowPunct w:val="0"/>
                          <w:spacing w:before="0" w:line="190" w:lineRule="exact"/>
                          <w:ind w:left="0"/>
                          <w:rPr>
                            <w:color w:val="000000"/>
                            <w:sz w:val="19"/>
                            <w:szCs w:val="19"/>
                          </w:rPr>
                        </w:pPr>
                        <w:r>
                          <w:rPr>
                            <w:b/>
                            <w:bCs/>
                            <w:color w:val="FFFFFF"/>
                            <w:sz w:val="19"/>
                            <w:szCs w:val="19"/>
                          </w:rPr>
                          <w:t>STEP 1</w:t>
                        </w:r>
                      </w:p>
                    </w:txbxContent>
                  </v:textbox>
                </v:shape>
                <v:shape id="Text Box 6" o:spid="_x0000_s1030" type="#_x0000_t202" alt="Step 1 " style="position:absolute;left:1148;top:128;width:13320;height: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UIMUA&#10;AADcAAAADwAAAGRycy9kb3ducmV2LnhtbESPQWvCQBSE74L/YXlCb7qxhVCjq4hYKBSKMR48PrPP&#10;ZDH7Nma3mv77rlDwOMzMN8xi1dtG3KjzxrGC6SQBQVw6bbhScCg+xu8gfEDW2DgmBb/kYbUcDhaY&#10;aXfnnG77UIkIYZ+hgjqENpPSlzVZ9BPXEkfv7DqLIcqukrrDe4TbRr4mSSotGo4LNba0qam87H+s&#10;gvWR8625fp92+Tk3RTFL+Cu9KPUy6tdzEIH68Az/tz+1gnT6Bo8z8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5QgxQAAANwAAAAPAAAAAAAAAAAAAAAAAJgCAABkcnMv&#10;ZG93bnJldi54bWxQSwUGAAAAAAQABAD1AAAAigMAAAAA&#10;" filled="f" stroked="f">
                  <v:textbox inset="0,0,0,0">
                    <w:txbxContent>
                      <w:p w:rsidR="00DF2AC6" w:rsidRDefault="00DF2AC6">
                        <w:pPr>
                          <w:pStyle w:val="BodyText"/>
                          <w:kinsoku w:val="0"/>
                          <w:overflowPunct w:val="0"/>
                          <w:spacing w:before="0" w:line="160" w:lineRule="exact"/>
                          <w:ind w:left="0"/>
                          <w:rPr>
                            <w:color w:val="000000"/>
                            <w:sz w:val="16"/>
                            <w:szCs w:val="16"/>
                          </w:rPr>
                        </w:pPr>
                        <w:r>
                          <w:rPr>
                            <w:b/>
                            <w:bCs/>
                            <w:color w:val="FFFFFF"/>
                            <w:spacing w:val="-2"/>
                            <w:sz w:val="16"/>
                            <w:szCs w:val="16"/>
                          </w:rPr>
                          <w:t>List</w:t>
                        </w:r>
                        <w:r>
                          <w:rPr>
                            <w:b/>
                            <w:bCs/>
                            <w:color w:val="FFFFFF"/>
                            <w:spacing w:val="-4"/>
                            <w:sz w:val="16"/>
                            <w:szCs w:val="16"/>
                          </w:rPr>
                          <w:t xml:space="preserve"> </w:t>
                        </w:r>
                        <w:r>
                          <w:rPr>
                            <w:b/>
                            <w:bCs/>
                            <w:color w:val="FFFFFF"/>
                            <w:spacing w:val="-2"/>
                            <w:sz w:val="16"/>
                            <w:szCs w:val="16"/>
                          </w:rPr>
                          <w:t>ALL</w:t>
                        </w:r>
                        <w:r>
                          <w:rPr>
                            <w:b/>
                            <w:bCs/>
                            <w:color w:val="FFFFFF"/>
                            <w:spacing w:val="-4"/>
                            <w:sz w:val="16"/>
                            <w:szCs w:val="16"/>
                          </w:rPr>
                          <w:t xml:space="preserve"> </w:t>
                        </w:r>
                        <w:r>
                          <w:rPr>
                            <w:b/>
                            <w:bCs/>
                            <w:color w:val="FFFFFF"/>
                            <w:spacing w:val="-2"/>
                            <w:sz w:val="16"/>
                            <w:szCs w:val="16"/>
                          </w:rPr>
                          <w:t>Household</w:t>
                        </w:r>
                        <w:r>
                          <w:rPr>
                            <w:b/>
                            <w:bCs/>
                            <w:color w:val="FFFFFF"/>
                            <w:spacing w:val="-4"/>
                            <w:sz w:val="16"/>
                            <w:szCs w:val="16"/>
                          </w:rPr>
                          <w:t xml:space="preserve"> </w:t>
                        </w:r>
                        <w:r>
                          <w:rPr>
                            <w:b/>
                            <w:bCs/>
                            <w:color w:val="FFFFFF"/>
                            <w:spacing w:val="-2"/>
                            <w:sz w:val="16"/>
                            <w:szCs w:val="16"/>
                          </w:rPr>
                          <w:t>Members</w:t>
                        </w:r>
                        <w:r>
                          <w:rPr>
                            <w:b/>
                            <w:bCs/>
                            <w:color w:val="FFFFFF"/>
                            <w:spacing w:val="-4"/>
                            <w:sz w:val="16"/>
                            <w:szCs w:val="16"/>
                          </w:rPr>
                          <w:t xml:space="preserve"> </w:t>
                        </w:r>
                        <w:r>
                          <w:rPr>
                            <w:b/>
                            <w:bCs/>
                            <w:color w:val="FFFFFF"/>
                            <w:spacing w:val="-2"/>
                            <w:sz w:val="16"/>
                            <w:szCs w:val="16"/>
                          </w:rPr>
                          <w:t>who</w:t>
                        </w:r>
                        <w:r>
                          <w:rPr>
                            <w:b/>
                            <w:bCs/>
                            <w:color w:val="FFFFFF"/>
                            <w:spacing w:val="-4"/>
                            <w:sz w:val="16"/>
                            <w:szCs w:val="16"/>
                          </w:rPr>
                          <w:t xml:space="preserve"> </w:t>
                        </w:r>
                        <w:r>
                          <w:rPr>
                            <w:b/>
                            <w:bCs/>
                            <w:color w:val="FFFFFF"/>
                            <w:spacing w:val="-2"/>
                            <w:sz w:val="16"/>
                            <w:szCs w:val="16"/>
                          </w:rPr>
                          <w:t>are</w:t>
                        </w:r>
                        <w:r>
                          <w:rPr>
                            <w:b/>
                            <w:bCs/>
                            <w:color w:val="FFFFFF"/>
                            <w:spacing w:val="-4"/>
                            <w:sz w:val="16"/>
                            <w:szCs w:val="16"/>
                          </w:rPr>
                          <w:t xml:space="preserve"> </w:t>
                        </w:r>
                        <w:r>
                          <w:rPr>
                            <w:b/>
                            <w:bCs/>
                            <w:color w:val="FFFFFF"/>
                            <w:spacing w:val="-2"/>
                            <w:sz w:val="16"/>
                            <w:szCs w:val="16"/>
                          </w:rPr>
                          <w:t>infants,</w:t>
                        </w:r>
                        <w:r>
                          <w:rPr>
                            <w:b/>
                            <w:bCs/>
                            <w:color w:val="FFFFFF"/>
                            <w:spacing w:val="-4"/>
                            <w:sz w:val="16"/>
                            <w:szCs w:val="16"/>
                          </w:rPr>
                          <w:t xml:space="preserve"> </w:t>
                        </w:r>
                        <w:r>
                          <w:rPr>
                            <w:b/>
                            <w:bCs/>
                            <w:color w:val="FFFFFF"/>
                            <w:spacing w:val="-2"/>
                            <w:sz w:val="16"/>
                            <w:szCs w:val="16"/>
                          </w:rPr>
                          <w:t>children,</w:t>
                        </w:r>
                        <w:r>
                          <w:rPr>
                            <w:b/>
                            <w:bCs/>
                            <w:color w:val="FFFFFF"/>
                            <w:spacing w:val="-4"/>
                            <w:sz w:val="16"/>
                            <w:szCs w:val="16"/>
                          </w:rPr>
                          <w:t xml:space="preserve"> </w:t>
                        </w:r>
                        <w:r>
                          <w:rPr>
                            <w:b/>
                            <w:bCs/>
                            <w:color w:val="FFFFFF"/>
                            <w:spacing w:val="-2"/>
                            <w:sz w:val="16"/>
                            <w:szCs w:val="16"/>
                          </w:rPr>
                          <w:t>and</w:t>
                        </w:r>
                        <w:r>
                          <w:rPr>
                            <w:b/>
                            <w:bCs/>
                            <w:color w:val="FFFFFF"/>
                            <w:spacing w:val="-4"/>
                            <w:sz w:val="16"/>
                            <w:szCs w:val="16"/>
                          </w:rPr>
                          <w:t xml:space="preserve"> </w:t>
                        </w:r>
                        <w:r>
                          <w:rPr>
                            <w:b/>
                            <w:bCs/>
                            <w:color w:val="FFFFFF"/>
                            <w:spacing w:val="-2"/>
                            <w:sz w:val="16"/>
                            <w:szCs w:val="16"/>
                          </w:rPr>
                          <w:t>students</w:t>
                        </w:r>
                        <w:r>
                          <w:rPr>
                            <w:b/>
                            <w:bCs/>
                            <w:color w:val="FFFFFF"/>
                            <w:spacing w:val="-4"/>
                            <w:sz w:val="16"/>
                            <w:szCs w:val="16"/>
                          </w:rPr>
                          <w:t xml:space="preserve"> </w:t>
                        </w:r>
                        <w:r>
                          <w:rPr>
                            <w:b/>
                            <w:bCs/>
                            <w:color w:val="FFFFFF"/>
                            <w:spacing w:val="-1"/>
                            <w:sz w:val="16"/>
                            <w:szCs w:val="16"/>
                          </w:rPr>
                          <w:t>up</w:t>
                        </w:r>
                        <w:r>
                          <w:rPr>
                            <w:b/>
                            <w:bCs/>
                            <w:color w:val="FFFFFF"/>
                            <w:spacing w:val="-4"/>
                            <w:sz w:val="16"/>
                            <w:szCs w:val="16"/>
                          </w:rPr>
                          <w:t xml:space="preserve"> </w:t>
                        </w:r>
                        <w:r>
                          <w:rPr>
                            <w:b/>
                            <w:bCs/>
                            <w:color w:val="FFFFFF"/>
                            <w:spacing w:val="-1"/>
                            <w:sz w:val="16"/>
                            <w:szCs w:val="16"/>
                          </w:rPr>
                          <w:t>to</w:t>
                        </w:r>
                        <w:r>
                          <w:rPr>
                            <w:b/>
                            <w:bCs/>
                            <w:color w:val="FFFFFF"/>
                            <w:spacing w:val="-4"/>
                            <w:sz w:val="16"/>
                            <w:szCs w:val="16"/>
                          </w:rPr>
                          <w:t xml:space="preserve"> </w:t>
                        </w:r>
                        <w:r>
                          <w:rPr>
                            <w:b/>
                            <w:bCs/>
                            <w:color w:val="FFFFFF"/>
                            <w:spacing w:val="-2"/>
                            <w:sz w:val="16"/>
                            <w:szCs w:val="16"/>
                          </w:rPr>
                          <w:t>and</w:t>
                        </w:r>
                        <w:r>
                          <w:rPr>
                            <w:b/>
                            <w:bCs/>
                            <w:color w:val="FFFFFF"/>
                            <w:spacing w:val="-4"/>
                            <w:sz w:val="16"/>
                            <w:szCs w:val="16"/>
                          </w:rPr>
                          <w:t xml:space="preserve"> </w:t>
                        </w:r>
                        <w:r>
                          <w:rPr>
                            <w:b/>
                            <w:bCs/>
                            <w:color w:val="FFFFFF"/>
                            <w:spacing w:val="-2"/>
                            <w:sz w:val="16"/>
                            <w:szCs w:val="16"/>
                          </w:rPr>
                          <w:t>including</w:t>
                        </w:r>
                        <w:r>
                          <w:rPr>
                            <w:b/>
                            <w:bCs/>
                            <w:color w:val="FFFFFF"/>
                            <w:spacing w:val="-4"/>
                            <w:sz w:val="16"/>
                            <w:szCs w:val="16"/>
                          </w:rPr>
                          <w:t xml:space="preserve"> </w:t>
                        </w:r>
                        <w:r>
                          <w:rPr>
                            <w:b/>
                            <w:bCs/>
                            <w:color w:val="FFFFFF"/>
                            <w:spacing w:val="-2"/>
                            <w:sz w:val="16"/>
                            <w:szCs w:val="16"/>
                          </w:rPr>
                          <w:t>grade</w:t>
                        </w:r>
                        <w:r>
                          <w:rPr>
                            <w:b/>
                            <w:bCs/>
                            <w:color w:val="FFFFFF"/>
                            <w:spacing w:val="-4"/>
                            <w:sz w:val="16"/>
                            <w:szCs w:val="16"/>
                          </w:rPr>
                          <w:t xml:space="preserve"> </w:t>
                        </w:r>
                        <w:r>
                          <w:rPr>
                            <w:b/>
                            <w:bCs/>
                            <w:color w:val="FFFFFF"/>
                            <w:spacing w:val="-1"/>
                            <w:sz w:val="16"/>
                            <w:szCs w:val="16"/>
                          </w:rPr>
                          <w:t>12</w:t>
                        </w:r>
                        <w:r>
                          <w:rPr>
                            <w:b/>
                            <w:bCs/>
                            <w:color w:val="FFFFFF"/>
                            <w:spacing w:val="-4"/>
                            <w:sz w:val="16"/>
                            <w:szCs w:val="16"/>
                          </w:rPr>
                          <w:t xml:space="preserve"> </w:t>
                        </w:r>
                        <w:r>
                          <w:rPr>
                            <w:b/>
                            <w:bCs/>
                            <w:color w:val="FFFFFF"/>
                            <w:spacing w:val="-2"/>
                            <w:sz w:val="16"/>
                            <w:szCs w:val="16"/>
                          </w:rPr>
                          <w:t>(if</w:t>
                        </w:r>
                        <w:r>
                          <w:rPr>
                            <w:b/>
                            <w:bCs/>
                            <w:color w:val="FFFFFF"/>
                            <w:spacing w:val="-4"/>
                            <w:sz w:val="16"/>
                            <w:szCs w:val="16"/>
                          </w:rPr>
                          <w:t xml:space="preserve"> </w:t>
                        </w:r>
                        <w:r>
                          <w:rPr>
                            <w:b/>
                            <w:bCs/>
                            <w:color w:val="FFFFFF"/>
                            <w:spacing w:val="-2"/>
                            <w:sz w:val="16"/>
                            <w:szCs w:val="16"/>
                          </w:rPr>
                          <w:t>more</w:t>
                        </w:r>
                        <w:r>
                          <w:rPr>
                            <w:b/>
                            <w:bCs/>
                            <w:color w:val="FFFFFF"/>
                            <w:spacing w:val="-4"/>
                            <w:sz w:val="16"/>
                            <w:szCs w:val="16"/>
                          </w:rPr>
                          <w:t xml:space="preserve"> </w:t>
                        </w:r>
                        <w:r>
                          <w:rPr>
                            <w:b/>
                            <w:bCs/>
                            <w:color w:val="FFFFFF"/>
                            <w:spacing w:val="-2"/>
                            <w:sz w:val="16"/>
                            <w:szCs w:val="16"/>
                          </w:rPr>
                          <w:t>spaces</w:t>
                        </w:r>
                        <w:r>
                          <w:rPr>
                            <w:b/>
                            <w:bCs/>
                            <w:color w:val="FFFFFF"/>
                            <w:spacing w:val="-4"/>
                            <w:sz w:val="16"/>
                            <w:szCs w:val="16"/>
                          </w:rPr>
                          <w:t xml:space="preserve"> </w:t>
                        </w:r>
                        <w:r>
                          <w:rPr>
                            <w:b/>
                            <w:bCs/>
                            <w:color w:val="FFFFFF"/>
                            <w:spacing w:val="-2"/>
                            <w:sz w:val="16"/>
                            <w:szCs w:val="16"/>
                          </w:rPr>
                          <w:t>are</w:t>
                        </w:r>
                        <w:r>
                          <w:rPr>
                            <w:b/>
                            <w:bCs/>
                            <w:color w:val="FFFFFF"/>
                            <w:spacing w:val="-4"/>
                            <w:sz w:val="16"/>
                            <w:szCs w:val="16"/>
                          </w:rPr>
                          <w:t xml:space="preserve"> </w:t>
                        </w:r>
                        <w:r>
                          <w:rPr>
                            <w:b/>
                            <w:bCs/>
                            <w:color w:val="FFFFFF"/>
                            <w:spacing w:val="-2"/>
                            <w:sz w:val="16"/>
                            <w:szCs w:val="16"/>
                          </w:rPr>
                          <w:t>required</w:t>
                        </w:r>
                        <w:r>
                          <w:rPr>
                            <w:b/>
                            <w:bCs/>
                            <w:color w:val="FFFFFF"/>
                            <w:spacing w:val="-4"/>
                            <w:sz w:val="16"/>
                            <w:szCs w:val="16"/>
                          </w:rPr>
                          <w:t xml:space="preserve"> </w:t>
                        </w:r>
                        <w:r>
                          <w:rPr>
                            <w:b/>
                            <w:bCs/>
                            <w:color w:val="FFFFFF"/>
                            <w:spacing w:val="-2"/>
                            <w:sz w:val="16"/>
                            <w:szCs w:val="16"/>
                          </w:rPr>
                          <w:t>for</w:t>
                        </w:r>
                        <w:r>
                          <w:rPr>
                            <w:b/>
                            <w:bCs/>
                            <w:color w:val="FFFFFF"/>
                            <w:spacing w:val="-4"/>
                            <w:sz w:val="16"/>
                            <w:szCs w:val="16"/>
                          </w:rPr>
                          <w:t xml:space="preserve"> </w:t>
                        </w:r>
                        <w:r>
                          <w:rPr>
                            <w:b/>
                            <w:bCs/>
                            <w:color w:val="FFFFFF"/>
                            <w:spacing w:val="-2"/>
                            <w:sz w:val="16"/>
                            <w:szCs w:val="16"/>
                          </w:rPr>
                          <w:t>additional</w:t>
                        </w:r>
                        <w:r>
                          <w:rPr>
                            <w:b/>
                            <w:bCs/>
                            <w:color w:val="FFFFFF"/>
                            <w:spacing w:val="-4"/>
                            <w:sz w:val="16"/>
                            <w:szCs w:val="16"/>
                          </w:rPr>
                          <w:t xml:space="preserve"> </w:t>
                        </w:r>
                        <w:r>
                          <w:rPr>
                            <w:b/>
                            <w:bCs/>
                            <w:color w:val="FFFFFF"/>
                            <w:spacing w:val="-2"/>
                            <w:sz w:val="16"/>
                            <w:szCs w:val="16"/>
                          </w:rPr>
                          <w:t>names,</w:t>
                        </w:r>
                        <w:r>
                          <w:rPr>
                            <w:b/>
                            <w:bCs/>
                            <w:color w:val="FFFFFF"/>
                            <w:spacing w:val="-4"/>
                            <w:sz w:val="16"/>
                            <w:szCs w:val="16"/>
                          </w:rPr>
                          <w:t xml:space="preserve"> </w:t>
                        </w:r>
                        <w:r>
                          <w:rPr>
                            <w:b/>
                            <w:bCs/>
                            <w:color w:val="FFFFFF"/>
                            <w:spacing w:val="-2"/>
                            <w:sz w:val="16"/>
                            <w:szCs w:val="16"/>
                          </w:rPr>
                          <w:t>attach</w:t>
                        </w:r>
                        <w:r>
                          <w:rPr>
                            <w:b/>
                            <w:bCs/>
                            <w:color w:val="FFFFFF"/>
                            <w:spacing w:val="-4"/>
                            <w:sz w:val="16"/>
                            <w:szCs w:val="16"/>
                          </w:rPr>
                          <w:t xml:space="preserve"> </w:t>
                        </w:r>
                        <w:r>
                          <w:rPr>
                            <w:b/>
                            <w:bCs/>
                            <w:color w:val="FFFFFF"/>
                            <w:spacing w:val="-2"/>
                            <w:sz w:val="16"/>
                            <w:szCs w:val="16"/>
                          </w:rPr>
                          <w:t>another</w:t>
                        </w:r>
                        <w:r>
                          <w:rPr>
                            <w:b/>
                            <w:bCs/>
                            <w:color w:val="FFFFFF"/>
                            <w:spacing w:val="-4"/>
                            <w:sz w:val="16"/>
                            <w:szCs w:val="16"/>
                          </w:rPr>
                          <w:t xml:space="preserve"> </w:t>
                        </w:r>
                        <w:r>
                          <w:rPr>
                            <w:b/>
                            <w:bCs/>
                            <w:color w:val="FFFFFF"/>
                            <w:spacing w:val="-2"/>
                            <w:sz w:val="16"/>
                            <w:szCs w:val="16"/>
                          </w:rPr>
                          <w:t>sheet</w:t>
                        </w:r>
                        <w:r>
                          <w:rPr>
                            <w:b/>
                            <w:bCs/>
                            <w:color w:val="FFFFFF"/>
                            <w:spacing w:val="-4"/>
                            <w:sz w:val="16"/>
                            <w:szCs w:val="16"/>
                          </w:rPr>
                          <w:t xml:space="preserve"> </w:t>
                        </w:r>
                        <w:r>
                          <w:rPr>
                            <w:b/>
                            <w:bCs/>
                            <w:color w:val="FFFFFF"/>
                            <w:spacing w:val="-1"/>
                            <w:sz w:val="16"/>
                            <w:szCs w:val="16"/>
                          </w:rPr>
                          <w:t>of</w:t>
                        </w:r>
                        <w:r>
                          <w:rPr>
                            <w:b/>
                            <w:bCs/>
                            <w:color w:val="FFFFFF"/>
                            <w:spacing w:val="-4"/>
                            <w:sz w:val="16"/>
                            <w:szCs w:val="16"/>
                          </w:rPr>
                          <w:t xml:space="preserve"> </w:t>
                        </w:r>
                        <w:r>
                          <w:rPr>
                            <w:b/>
                            <w:bCs/>
                            <w:color w:val="FFFFFF"/>
                            <w:spacing w:val="-2"/>
                            <w:sz w:val="16"/>
                            <w:szCs w:val="16"/>
                          </w:rPr>
                          <w:t>paper)</w:t>
                        </w:r>
                      </w:p>
                    </w:txbxContent>
                  </v:textbox>
                </v:shape>
                <w10:anchorlock/>
              </v:group>
            </w:pict>
          </mc:Fallback>
        </mc:AlternateContent>
      </w:r>
    </w:p>
    <w:p w14:paraId="17A263A3" w14:textId="77777777" w:rsidR="006A6658" w:rsidRDefault="006A6658">
      <w:pPr>
        <w:pStyle w:val="BodyText"/>
        <w:kinsoku w:val="0"/>
        <w:overflowPunct w:val="0"/>
        <w:spacing w:before="0" w:line="200" w:lineRule="atLeast"/>
        <w:ind w:left="120"/>
        <w:rPr>
          <w:sz w:val="20"/>
          <w:szCs w:val="20"/>
        </w:rPr>
        <w:sectPr w:rsidR="006A6658">
          <w:type w:val="continuous"/>
          <w:pgSz w:w="15840" w:h="12240" w:orient="landscape"/>
          <w:pgMar w:top="280" w:right="240" w:bottom="0" w:left="240" w:header="720" w:footer="720" w:gutter="0"/>
          <w:cols w:space="720" w:equalWidth="0">
            <w:col w:w="15360"/>
          </w:cols>
          <w:noEndnote/>
        </w:sectPr>
      </w:pPr>
    </w:p>
    <w:p w14:paraId="17A263A4" w14:textId="77777777" w:rsidR="006A6658" w:rsidRDefault="006A6658">
      <w:pPr>
        <w:pStyle w:val="BodyText"/>
        <w:kinsoku w:val="0"/>
        <w:overflowPunct w:val="0"/>
        <w:spacing w:before="11"/>
        <w:ind w:left="0"/>
        <w:rPr>
          <w:sz w:val="15"/>
          <w:szCs w:val="15"/>
        </w:rPr>
      </w:pPr>
    </w:p>
    <w:p w14:paraId="17A263A5" w14:textId="77777777" w:rsidR="006A6658" w:rsidRDefault="00450F89">
      <w:pPr>
        <w:pStyle w:val="Heading3"/>
        <w:tabs>
          <w:tab w:val="left" w:pos="5977"/>
          <w:tab w:val="left" w:pos="6377"/>
        </w:tabs>
        <w:kinsoku w:val="0"/>
        <w:overflowPunct w:val="0"/>
        <w:ind w:left="2108"/>
        <w:rPr>
          <w:b w:val="0"/>
          <w:bCs w:val="0"/>
          <w:color w:val="000000"/>
        </w:rPr>
      </w:pPr>
      <w:r>
        <w:rPr>
          <w:noProof/>
        </w:rPr>
        <mc:AlternateContent>
          <mc:Choice Requires="wpg">
            <w:drawing>
              <wp:anchor distT="0" distB="0" distL="114300" distR="114300" simplePos="0" relativeHeight="251616256" behindDoc="1" locked="0" layoutInCell="0" allowOverlap="1" wp14:anchorId="17A2642D" wp14:editId="17A2642E">
                <wp:simplePos x="0" y="0"/>
                <wp:positionH relativeFrom="page">
                  <wp:posOffset>226695</wp:posOffset>
                </wp:positionH>
                <wp:positionV relativeFrom="paragraph">
                  <wp:posOffset>10160</wp:posOffset>
                </wp:positionV>
                <wp:extent cx="1201420" cy="1390015"/>
                <wp:effectExtent l="0" t="0" r="0" b="0"/>
                <wp:wrapNone/>
                <wp:docPr id="606" name="Group 7" descr="Definition of Household Member: “Anyone who is living with you and shares income and expenses, even if not related.” &#10;&#10;Children in Foster care and children who meet the definition of Homeless, Migrant or Runaway are eligible for free meals. Read How to Apply for Free and Reduced Price School Meals for more informati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1420" cy="1390015"/>
                          <a:chOff x="357" y="16"/>
                          <a:chExt cx="1892" cy="2189"/>
                        </a:xfrm>
                      </wpg:grpSpPr>
                      <wps:wsp>
                        <wps:cNvPr id="607" name="Freeform 8"/>
                        <wps:cNvSpPr>
                          <a:spLocks/>
                        </wps:cNvSpPr>
                        <wps:spPr bwMode="auto">
                          <a:xfrm>
                            <a:off x="359" y="18"/>
                            <a:ext cx="1887" cy="2184"/>
                          </a:xfrm>
                          <a:custGeom>
                            <a:avLst/>
                            <a:gdLst>
                              <a:gd name="T0" fmla="*/ 1707 w 1887"/>
                              <a:gd name="T1" fmla="*/ 2183 h 2184"/>
                              <a:gd name="T2" fmla="*/ 0 w 1887"/>
                              <a:gd name="T3" fmla="*/ 2183 h 2184"/>
                              <a:gd name="T4" fmla="*/ 0 w 1887"/>
                              <a:gd name="T5" fmla="*/ 0 h 2184"/>
                              <a:gd name="T6" fmla="*/ 1707 w 1887"/>
                              <a:gd name="T7" fmla="*/ 0 h 2184"/>
                              <a:gd name="T8" fmla="*/ 1886 w 1887"/>
                              <a:gd name="T9" fmla="*/ 1092 h 2184"/>
                              <a:gd name="T10" fmla="*/ 1707 w 1887"/>
                              <a:gd name="T11" fmla="*/ 2183 h 2184"/>
                            </a:gdLst>
                            <a:ahLst/>
                            <a:cxnLst>
                              <a:cxn ang="0">
                                <a:pos x="T0" y="T1"/>
                              </a:cxn>
                              <a:cxn ang="0">
                                <a:pos x="T2" y="T3"/>
                              </a:cxn>
                              <a:cxn ang="0">
                                <a:pos x="T4" y="T5"/>
                              </a:cxn>
                              <a:cxn ang="0">
                                <a:pos x="T6" y="T7"/>
                              </a:cxn>
                              <a:cxn ang="0">
                                <a:pos x="T8" y="T9"/>
                              </a:cxn>
                              <a:cxn ang="0">
                                <a:pos x="T10" y="T11"/>
                              </a:cxn>
                            </a:cxnLst>
                            <a:rect l="0" t="0" r="r" b="b"/>
                            <a:pathLst>
                              <a:path w="1887" h="2184">
                                <a:moveTo>
                                  <a:pt x="1707" y="2183"/>
                                </a:moveTo>
                                <a:lnTo>
                                  <a:pt x="0" y="2183"/>
                                </a:lnTo>
                                <a:lnTo>
                                  <a:pt x="0" y="0"/>
                                </a:lnTo>
                                <a:lnTo>
                                  <a:pt x="1707" y="0"/>
                                </a:lnTo>
                                <a:lnTo>
                                  <a:pt x="1886" y="1092"/>
                                </a:lnTo>
                                <a:lnTo>
                                  <a:pt x="1707" y="2183"/>
                                </a:lnTo>
                                <a:close/>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8" name="Text Box 9"/>
                        <wps:cNvSpPr txBox="1">
                          <a:spLocks noChangeArrowheads="1"/>
                        </wps:cNvSpPr>
                        <wps:spPr bwMode="auto">
                          <a:xfrm>
                            <a:off x="357" y="16"/>
                            <a:ext cx="1892" cy="21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264D1" w14:textId="77777777" w:rsidR="00DF2AC6" w:rsidRDefault="00DF2AC6">
                              <w:pPr>
                                <w:pStyle w:val="BodyText"/>
                                <w:kinsoku w:val="0"/>
                                <w:overflowPunct w:val="0"/>
                                <w:spacing w:before="79"/>
                                <w:ind w:left="95" w:right="175"/>
                                <w:rPr>
                                  <w:sz w:val="13"/>
                                  <w:szCs w:val="13"/>
                                </w:rPr>
                              </w:pPr>
                              <w:r>
                                <w:rPr>
                                  <w:sz w:val="13"/>
                                  <w:szCs w:val="13"/>
                                </w:rPr>
                                <w:t xml:space="preserve">Definition of </w:t>
                              </w:r>
                              <w:r>
                                <w:rPr>
                                  <w:b/>
                                  <w:bCs/>
                                  <w:sz w:val="13"/>
                                  <w:szCs w:val="13"/>
                                </w:rPr>
                                <w:t>Household Member</w:t>
                              </w:r>
                              <w:r>
                                <w:rPr>
                                  <w:sz w:val="13"/>
                                  <w:szCs w:val="13"/>
                                </w:rPr>
                                <w:t>: “Anyone who is living with you and shares income and expenses, even if not related.”</w:t>
                              </w:r>
                            </w:p>
                            <w:p w14:paraId="17A264D2" w14:textId="77777777" w:rsidR="00DF2AC6" w:rsidRDefault="00DF2AC6">
                              <w:pPr>
                                <w:pStyle w:val="BodyText"/>
                                <w:kinsoku w:val="0"/>
                                <w:overflowPunct w:val="0"/>
                                <w:spacing w:before="8"/>
                                <w:ind w:left="0"/>
                                <w:rPr>
                                  <w:sz w:val="12"/>
                                  <w:szCs w:val="12"/>
                                </w:rPr>
                              </w:pPr>
                            </w:p>
                            <w:p w14:paraId="17A264D3" w14:textId="77777777" w:rsidR="00DF2AC6" w:rsidRDefault="00DF2AC6">
                              <w:pPr>
                                <w:pStyle w:val="BodyText"/>
                                <w:kinsoku w:val="0"/>
                                <w:overflowPunct w:val="0"/>
                                <w:spacing w:before="0"/>
                                <w:ind w:left="95" w:right="175"/>
                                <w:rPr>
                                  <w:sz w:val="13"/>
                                  <w:szCs w:val="13"/>
                                </w:rPr>
                              </w:pPr>
                              <w:r>
                                <w:rPr>
                                  <w:sz w:val="13"/>
                                  <w:szCs w:val="13"/>
                                </w:rPr>
                                <w:t xml:space="preserve">Children in </w:t>
                              </w:r>
                              <w:r>
                                <w:rPr>
                                  <w:b/>
                                  <w:bCs/>
                                  <w:sz w:val="13"/>
                                  <w:szCs w:val="13"/>
                                </w:rPr>
                                <w:t xml:space="preserve">Foster care </w:t>
                              </w:r>
                              <w:r>
                                <w:rPr>
                                  <w:sz w:val="13"/>
                                  <w:szCs w:val="13"/>
                                </w:rPr>
                                <w:t xml:space="preserve">and children who meet the definition of </w:t>
                              </w:r>
                              <w:r>
                                <w:rPr>
                                  <w:b/>
                                  <w:bCs/>
                                  <w:sz w:val="13"/>
                                  <w:szCs w:val="13"/>
                                </w:rPr>
                                <w:t>Homeless</w:t>
                              </w:r>
                              <w:r>
                                <w:rPr>
                                  <w:sz w:val="13"/>
                                  <w:szCs w:val="13"/>
                                </w:rPr>
                                <w:t xml:space="preserve">, </w:t>
                              </w:r>
                              <w:r>
                                <w:rPr>
                                  <w:b/>
                                  <w:bCs/>
                                  <w:sz w:val="13"/>
                                  <w:szCs w:val="13"/>
                                </w:rPr>
                                <w:t xml:space="preserve">Migrant </w:t>
                              </w:r>
                              <w:r>
                                <w:rPr>
                                  <w:sz w:val="13"/>
                                  <w:szCs w:val="13"/>
                                </w:rPr>
                                <w:t xml:space="preserve">or </w:t>
                              </w:r>
                              <w:r>
                                <w:rPr>
                                  <w:b/>
                                  <w:bCs/>
                                  <w:sz w:val="13"/>
                                  <w:szCs w:val="13"/>
                                </w:rPr>
                                <w:t xml:space="preserve">Runaway </w:t>
                              </w:r>
                              <w:r>
                                <w:rPr>
                                  <w:sz w:val="13"/>
                                  <w:szCs w:val="13"/>
                                </w:rPr>
                                <w:t xml:space="preserve">are eligible for free meals. Read </w:t>
                              </w:r>
                              <w:r>
                                <w:rPr>
                                  <w:b/>
                                  <w:bCs/>
                                  <w:sz w:val="13"/>
                                  <w:szCs w:val="13"/>
                                </w:rPr>
                                <w:t xml:space="preserve">How to Apply for Free and Reduced Price School Meals </w:t>
                              </w:r>
                              <w:r>
                                <w:rPr>
                                  <w:sz w:val="13"/>
                                  <w:szCs w:val="13"/>
                                </w:rPr>
                                <w:t>for more information.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31" alt="Definition of Household Member: “Anyone who is living with you and shares income and expenses, even if not related.” &#10;&#10;Children in Foster care and children who meet the definition of Homeless, Migrant or Runaway are eligible for free meals. Read How to Apply for Free and Reduced Price School Meals for more information." style="position:absolute;left:0;text-align:left;margin-left:17.85pt;margin-top:.8pt;width:94.6pt;height:109.45pt;z-index:-251700224;mso-position-horizontal-relative:page;mso-position-vertical-relative:text" coordorigin="357,16" coordsize="1892,21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" o:allowincell="f">
                <v:shape id="Freeform 8" o:spid="_x0000_s1032" style="position:absolute;left:359;top:18;width:1887;height:2184;visibility:visible;mso-wrap-style:square;v-text-anchor:top" coordsize="1887,21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JWjMQA&#10;AADcAAAADwAAAGRycy9kb3ducmV2LnhtbESPQWsCMRSE74L/IbxCb5qtB5WtUdSyVI/dFvT4unlN&#10;lm5etpuoa399UxA8DjPzDbNY9a4RZ+pC7VnB0zgDQVx5XbNR8PFejOYgQkTW2HgmBVcKsFoOBwvM&#10;tb/wG53LaESCcMhRgY2xzaUMlSWHYexb4uR9+c5hTLIzUnd4SXDXyEmWTaXDmtOCxZa2lqrv8uQU&#10;FJ+mDObHvpjXvT5siI7F79wr9fjQr59BROrjPXxr77SCaTaD/zPpCM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2SVozEAAAA3AAAAA8AAAAAAAAAAAAAAAAAmAIAAGRycy9k&#10;b3ducmV2LnhtbFBLBQYAAAAABAAEAPUAAACJAwAAAAA=&#10;" path="m1707,2183l,2183,,,1707,r179,1092l1707,2183xe" filled="f" strokecolor="#231f20" strokeweight=".25pt">
                  <v:path arrowok="t" o:connecttype="custom" o:connectlocs="1707,2183;0,2183;0,0;1707,0;1886,1092;1707,2183" o:connectangles="0,0,0,0,0,0"/>
                </v:shape>
                <v:shape id="Text Box 9" o:spid="_x0000_s1033" type="#_x0000_t202" style="position:absolute;left:357;top:16;width:1892;height:2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KQjMIA&#10;AADcAAAADwAAAGRycy9kb3ducmV2LnhtbERPz2vCMBS+D/Y/hDfwNhN3KFtnKiIOBEFWu8OOb81r&#10;G2xeahO1/vfLYbDjx/d7uZpcL640ButZw2KuQBDX3lhuNXxVH8+vIEJENth7Jg13CrAqHh+WmBt/&#10;45Kux9iKFMIhRw1djEMuZag7chjmfiBOXONHhzHBsZVmxFsKd718USqTDi2nhg4H2nRUn44Xp2H9&#10;zeXWng8/n2VT2qp6U7zPTlrPnqb1O4hIU/wX/7l3RkOm0tp0Jh0BWf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ApCMwgAAANwAAAAPAAAAAAAAAAAAAAAAAJgCAABkcnMvZG93&#10;bnJldi54bWxQSwUGAAAAAAQABAD1AAAAhwMAAAAA&#10;" filled="f" stroked="f">
                  <v:textbox inset="0,0,0,0">
                    <w:txbxContent>
                      <w:p w:rsidR="00DF2AC6" w:rsidRDefault="00DF2AC6">
                        <w:pPr>
                          <w:pStyle w:val="BodyText"/>
                          <w:kinsoku w:val="0"/>
                          <w:overflowPunct w:val="0"/>
                          <w:spacing w:before="79"/>
                          <w:ind w:left="95" w:right="175"/>
                          <w:rPr>
                            <w:sz w:val="13"/>
                            <w:szCs w:val="13"/>
                          </w:rPr>
                        </w:pPr>
                        <w:r>
                          <w:rPr>
                            <w:sz w:val="13"/>
                            <w:szCs w:val="13"/>
                          </w:rPr>
                          <w:t xml:space="preserve">Definition of </w:t>
                        </w:r>
                        <w:r>
                          <w:rPr>
                            <w:b/>
                            <w:bCs/>
                            <w:sz w:val="13"/>
                            <w:szCs w:val="13"/>
                          </w:rPr>
                          <w:t>Household Member</w:t>
                        </w:r>
                        <w:r>
                          <w:rPr>
                            <w:sz w:val="13"/>
                            <w:szCs w:val="13"/>
                          </w:rPr>
                          <w:t>: “Anyone who is living with you and shares income and expenses, even if not related.”</w:t>
                        </w:r>
                      </w:p>
                      <w:p w:rsidR="00DF2AC6" w:rsidRDefault="00DF2AC6">
                        <w:pPr>
                          <w:pStyle w:val="BodyText"/>
                          <w:kinsoku w:val="0"/>
                          <w:overflowPunct w:val="0"/>
                          <w:spacing w:before="8"/>
                          <w:ind w:left="0"/>
                          <w:rPr>
                            <w:sz w:val="12"/>
                            <w:szCs w:val="12"/>
                          </w:rPr>
                        </w:pPr>
                      </w:p>
                      <w:p w:rsidR="00DF2AC6" w:rsidRDefault="00DF2AC6">
                        <w:pPr>
                          <w:pStyle w:val="BodyText"/>
                          <w:kinsoku w:val="0"/>
                          <w:overflowPunct w:val="0"/>
                          <w:spacing w:before="0"/>
                          <w:ind w:left="95" w:right="175"/>
                          <w:rPr>
                            <w:sz w:val="13"/>
                            <w:szCs w:val="13"/>
                          </w:rPr>
                        </w:pPr>
                        <w:r>
                          <w:rPr>
                            <w:sz w:val="13"/>
                            <w:szCs w:val="13"/>
                          </w:rPr>
                          <w:t xml:space="preserve">Children in </w:t>
                        </w:r>
                        <w:r>
                          <w:rPr>
                            <w:b/>
                            <w:bCs/>
                            <w:sz w:val="13"/>
                            <w:szCs w:val="13"/>
                          </w:rPr>
                          <w:t xml:space="preserve">Foster care </w:t>
                        </w:r>
                        <w:r>
                          <w:rPr>
                            <w:sz w:val="13"/>
                            <w:szCs w:val="13"/>
                          </w:rPr>
                          <w:t xml:space="preserve">and children who meet the definition of </w:t>
                        </w:r>
                        <w:r>
                          <w:rPr>
                            <w:b/>
                            <w:bCs/>
                            <w:sz w:val="13"/>
                            <w:szCs w:val="13"/>
                          </w:rPr>
                          <w:t>Homeless</w:t>
                        </w:r>
                        <w:r>
                          <w:rPr>
                            <w:sz w:val="13"/>
                            <w:szCs w:val="13"/>
                          </w:rPr>
                          <w:t xml:space="preserve">, </w:t>
                        </w:r>
                        <w:r>
                          <w:rPr>
                            <w:b/>
                            <w:bCs/>
                            <w:sz w:val="13"/>
                            <w:szCs w:val="13"/>
                          </w:rPr>
                          <w:t xml:space="preserve">Migrant </w:t>
                        </w:r>
                        <w:r>
                          <w:rPr>
                            <w:sz w:val="13"/>
                            <w:szCs w:val="13"/>
                          </w:rPr>
                          <w:t xml:space="preserve">or </w:t>
                        </w:r>
                        <w:r>
                          <w:rPr>
                            <w:b/>
                            <w:bCs/>
                            <w:sz w:val="13"/>
                            <w:szCs w:val="13"/>
                          </w:rPr>
                          <w:t xml:space="preserve">Runaway </w:t>
                        </w:r>
                        <w:r>
                          <w:rPr>
                            <w:sz w:val="13"/>
                            <w:szCs w:val="13"/>
                          </w:rPr>
                          <w:t xml:space="preserve">are eligible for free meals. Read </w:t>
                        </w:r>
                        <w:r>
                          <w:rPr>
                            <w:b/>
                            <w:bCs/>
                            <w:sz w:val="13"/>
                            <w:szCs w:val="13"/>
                          </w:rPr>
                          <w:t xml:space="preserve">How to Apply for Free and Reduced Price School Meals </w:t>
                        </w:r>
                        <w:r>
                          <w:rPr>
                            <w:sz w:val="13"/>
                            <w:szCs w:val="13"/>
                          </w:rPr>
                          <w:t>for more information.</w:t>
                        </w:r>
                      </w:p>
                    </w:txbxContent>
                  </v:textbox>
                </v:shape>
                <w10:wrap anchorx="page"/>
              </v:group>
            </w:pict>
          </mc:Fallback>
        </mc:AlternateContent>
      </w:r>
      <w:r w:rsidR="006A6658">
        <w:rPr>
          <w:color w:val="231F20"/>
        </w:rPr>
        <w:t>Child’s First Name</w:t>
      </w:r>
      <w:r w:rsidR="006A6658">
        <w:rPr>
          <w:color w:val="231F20"/>
        </w:rPr>
        <w:tab/>
        <w:t>MI</w:t>
      </w:r>
      <w:r w:rsidR="006A6658">
        <w:rPr>
          <w:color w:val="231F20"/>
        </w:rPr>
        <w:tab/>
        <w:t>Child’s Last Name</w:t>
      </w:r>
    </w:p>
    <w:p w14:paraId="17A263A6" w14:textId="77777777" w:rsidR="006A6658" w:rsidRDefault="006A6658">
      <w:pPr>
        <w:pStyle w:val="BodyText"/>
        <w:kinsoku w:val="0"/>
        <w:overflowPunct w:val="0"/>
        <w:spacing w:before="1"/>
        <w:ind w:left="0"/>
        <w:rPr>
          <w:b/>
          <w:bCs/>
          <w:sz w:val="16"/>
          <w:szCs w:val="16"/>
        </w:rPr>
      </w:pPr>
      <w:r>
        <w:rPr>
          <w:rFonts w:ascii="Times New Roman" w:hAnsi="Times New Roman" w:cs="Times New Roman"/>
          <w:sz w:val="24"/>
          <w:szCs w:val="24"/>
        </w:rPr>
        <w:br w:type="column"/>
      </w:r>
    </w:p>
    <w:p w14:paraId="17A263A7" w14:textId="77777777" w:rsidR="006A6658" w:rsidRDefault="006A6658">
      <w:pPr>
        <w:pStyle w:val="BodyText"/>
        <w:kinsoku w:val="0"/>
        <w:overflowPunct w:val="0"/>
        <w:spacing w:before="0"/>
        <w:ind w:left="0"/>
        <w:jc w:val="right"/>
        <w:rPr>
          <w:color w:val="000000"/>
          <w:sz w:val="16"/>
          <w:szCs w:val="16"/>
        </w:rPr>
      </w:pPr>
      <w:r>
        <w:rPr>
          <w:b/>
          <w:bCs/>
          <w:color w:val="231F20"/>
          <w:sz w:val="16"/>
          <w:szCs w:val="16"/>
        </w:rPr>
        <w:t>Grade</w:t>
      </w:r>
    </w:p>
    <w:p w14:paraId="17A263A8" w14:textId="77777777" w:rsidR="006A6658" w:rsidRDefault="006A6658">
      <w:pPr>
        <w:pStyle w:val="BodyText"/>
        <w:kinsoku w:val="0"/>
        <w:overflowPunct w:val="0"/>
        <w:spacing w:before="2"/>
        <w:ind w:left="0"/>
        <w:rPr>
          <w:b/>
          <w:bCs/>
          <w:sz w:val="11"/>
          <w:szCs w:val="11"/>
        </w:rPr>
      </w:pPr>
      <w:r>
        <w:rPr>
          <w:rFonts w:ascii="Times New Roman" w:hAnsi="Times New Roman" w:cs="Times New Roman"/>
          <w:sz w:val="24"/>
          <w:szCs w:val="24"/>
        </w:rPr>
        <w:br w:type="column"/>
      </w:r>
    </w:p>
    <w:p w14:paraId="17A263A9" w14:textId="77777777" w:rsidR="006A6658" w:rsidRDefault="00450F89">
      <w:pPr>
        <w:pStyle w:val="BodyText"/>
        <w:tabs>
          <w:tab w:val="left" w:pos="892"/>
        </w:tabs>
        <w:kinsoku w:val="0"/>
        <w:overflowPunct w:val="0"/>
        <w:spacing w:before="0" w:line="274" w:lineRule="auto"/>
        <w:ind w:left="446" w:firstLine="70"/>
        <w:rPr>
          <w:color w:val="000000"/>
          <w:sz w:val="12"/>
          <w:szCs w:val="12"/>
        </w:rPr>
      </w:pPr>
      <w:r>
        <w:rPr>
          <w:noProof/>
        </w:rPr>
        <mc:AlternateContent>
          <mc:Choice Requires="wps">
            <w:drawing>
              <wp:anchor distT="0" distB="0" distL="114300" distR="114300" simplePos="0" relativeHeight="251617280" behindDoc="0" locked="0" layoutInCell="0" allowOverlap="1" wp14:anchorId="17A2642F" wp14:editId="17A26430">
                <wp:simplePos x="0" y="0"/>
                <wp:positionH relativeFrom="page">
                  <wp:posOffset>9010015</wp:posOffset>
                </wp:positionH>
                <wp:positionV relativeFrom="paragraph">
                  <wp:posOffset>441325</wp:posOffset>
                </wp:positionV>
                <wp:extent cx="101600" cy="690880"/>
                <wp:effectExtent l="0" t="0" r="0" b="0"/>
                <wp:wrapNone/>
                <wp:docPr id="60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 cy="69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264D4" w14:textId="77777777" w:rsidR="00DF2AC6" w:rsidRDefault="00DF2AC6">
                            <w:pPr>
                              <w:pStyle w:val="BodyText"/>
                              <w:kinsoku w:val="0"/>
                              <w:overflowPunct w:val="0"/>
                              <w:spacing w:before="4"/>
                              <w:ind w:left="20"/>
                              <w:rPr>
                                <w:color w:val="000000"/>
                                <w:sz w:val="12"/>
                                <w:szCs w:val="12"/>
                              </w:rPr>
                            </w:pPr>
                            <w:r>
                              <w:rPr>
                                <w:color w:val="231F20"/>
                                <w:sz w:val="12"/>
                                <w:szCs w:val="12"/>
                              </w:rPr>
                              <w:t>Check all that apply</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left:0;text-align:left;margin-left:709.45pt;margin-top:34.75pt;width:8pt;height:54.4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" o:allowincell="f" filled="f" stroked="f">
                <v:textbox style="layout-flow:vertical;mso-layout-flow-alt:bottom-to-top" inset="0,0,0,0">
                  <w:txbxContent>
                    <w:p w:rsidR="00DF2AC6" w:rsidRDefault="00DF2AC6">
                      <w:pPr>
                        <w:pStyle w:val="BodyText"/>
                        <w:kinsoku w:val="0"/>
                        <w:overflowPunct w:val="0"/>
                        <w:spacing w:before="4"/>
                        <w:ind w:left="20"/>
                        <w:rPr>
                          <w:color w:val="000000"/>
                          <w:sz w:val="12"/>
                          <w:szCs w:val="12"/>
                        </w:rPr>
                      </w:pPr>
                      <w:r>
                        <w:rPr>
                          <w:color w:val="231F20"/>
                          <w:sz w:val="12"/>
                          <w:szCs w:val="12"/>
                        </w:rPr>
                        <w:t>Check all that apply</w:t>
                      </w:r>
                    </w:p>
                  </w:txbxContent>
                </v:textbox>
                <w10:wrap anchorx="page"/>
              </v:shape>
            </w:pict>
          </mc:Fallback>
        </mc:AlternateContent>
      </w:r>
      <w:proofErr w:type="gramStart"/>
      <w:r w:rsidR="006A6658">
        <w:rPr>
          <w:color w:val="231F20"/>
          <w:sz w:val="12"/>
          <w:szCs w:val="12"/>
        </w:rPr>
        <w:t>Student?</w:t>
      </w:r>
      <w:proofErr w:type="gramEnd"/>
      <w:r w:rsidR="006A6658">
        <w:rPr>
          <w:color w:val="231F20"/>
          <w:sz w:val="12"/>
          <w:szCs w:val="12"/>
        </w:rPr>
        <w:t xml:space="preserve"> </w:t>
      </w:r>
      <w:r w:rsidR="006A6658">
        <w:rPr>
          <w:color w:val="231F20"/>
          <w:spacing w:val="-5"/>
          <w:sz w:val="12"/>
          <w:szCs w:val="12"/>
        </w:rPr>
        <w:t>Yes</w:t>
      </w:r>
      <w:r w:rsidR="006A6658">
        <w:rPr>
          <w:color w:val="231F20"/>
          <w:spacing w:val="-5"/>
          <w:sz w:val="12"/>
          <w:szCs w:val="12"/>
        </w:rPr>
        <w:tab/>
      </w:r>
      <w:r w:rsidR="006A6658">
        <w:rPr>
          <w:color w:val="231F20"/>
          <w:sz w:val="12"/>
          <w:szCs w:val="12"/>
        </w:rPr>
        <w:t>No</w:t>
      </w:r>
    </w:p>
    <w:p w14:paraId="17A263AA" w14:textId="77777777" w:rsidR="006A6658" w:rsidRDefault="006A6658">
      <w:pPr>
        <w:pStyle w:val="BodyText"/>
        <w:kinsoku w:val="0"/>
        <w:overflowPunct w:val="0"/>
        <w:spacing w:before="0"/>
        <w:ind w:left="0"/>
        <w:rPr>
          <w:sz w:val="10"/>
          <w:szCs w:val="10"/>
        </w:rPr>
      </w:pPr>
      <w:r>
        <w:rPr>
          <w:rFonts w:ascii="Times New Roman" w:hAnsi="Times New Roman" w:cs="Times New Roman"/>
          <w:sz w:val="24"/>
          <w:szCs w:val="24"/>
        </w:rPr>
        <w:br w:type="column"/>
      </w:r>
    </w:p>
    <w:p w14:paraId="17A263AB" w14:textId="77777777" w:rsidR="006A6658" w:rsidRDefault="006A6658">
      <w:pPr>
        <w:pStyle w:val="BodyText"/>
        <w:kinsoku w:val="0"/>
        <w:overflowPunct w:val="0"/>
        <w:spacing w:before="68" w:line="120" w:lineRule="exact"/>
        <w:ind w:left="552" w:hanging="34"/>
        <w:rPr>
          <w:color w:val="000000"/>
          <w:sz w:val="11"/>
          <w:szCs w:val="11"/>
        </w:rPr>
      </w:pPr>
      <w:r>
        <w:rPr>
          <w:color w:val="231F20"/>
          <w:sz w:val="11"/>
          <w:szCs w:val="11"/>
        </w:rPr>
        <w:t>Foster</w:t>
      </w:r>
      <w:r>
        <w:rPr>
          <w:color w:val="231F20"/>
          <w:w w:val="103"/>
          <w:sz w:val="11"/>
          <w:szCs w:val="11"/>
        </w:rPr>
        <w:t xml:space="preserve"> </w:t>
      </w:r>
      <w:r>
        <w:rPr>
          <w:color w:val="231F20"/>
          <w:w w:val="105"/>
          <w:sz w:val="11"/>
          <w:szCs w:val="11"/>
        </w:rPr>
        <w:t>Child</w:t>
      </w:r>
    </w:p>
    <w:p w14:paraId="17A263AC" w14:textId="77777777" w:rsidR="006A6658" w:rsidRDefault="006A6658">
      <w:pPr>
        <w:pStyle w:val="BodyText"/>
        <w:kinsoku w:val="0"/>
        <w:overflowPunct w:val="0"/>
        <w:spacing w:before="59" w:line="120" w:lineRule="exact"/>
        <w:ind w:left="80" w:right="112" w:hanging="32"/>
        <w:rPr>
          <w:color w:val="000000"/>
          <w:sz w:val="11"/>
          <w:szCs w:val="11"/>
        </w:rPr>
      </w:pPr>
      <w:r>
        <w:rPr>
          <w:rFonts w:ascii="Times New Roman" w:hAnsi="Times New Roman" w:cs="Times New Roman"/>
          <w:sz w:val="24"/>
          <w:szCs w:val="24"/>
        </w:rPr>
        <w:br w:type="column"/>
      </w:r>
      <w:r>
        <w:rPr>
          <w:color w:val="231F20"/>
          <w:sz w:val="11"/>
          <w:szCs w:val="11"/>
        </w:rPr>
        <w:lastRenderedPageBreak/>
        <w:t>Homeless,</w:t>
      </w:r>
      <w:r>
        <w:rPr>
          <w:color w:val="231F20"/>
          <w:w w:val="103"/>
          <w:sz w:val="11"/>
          <w:szCs w:val="11"/>
        </w:rPr>
        <w:t xml:space="preserve"> </w:t>
      </w:r>
      <w:r>
        <w:rPr>
          <w:color w:val="231F20"/>
          <w:w w:val="105"/>
          <w:sz w:val="11"/>
          <w:szCs w:val="11"/>
        </w:rPr>
        <w:t>Migrant,</w:t>
      </w:r>
      <w:r>
        <w:rPr>
          <w:color w:val="231F20"/>
          <w:w w:val="103"/>
          <w:sz w:val="11"/>
          <w:szCs w:val="11"/>
        </w:rPr>
        <w:t xml:space="preserve"> </w:t>
      </w:r>
      <w:r>
        <w:rPr>
          <w:color w:val="231F20"/>
          <w:w w:val="105"/>
          <w:sz w:val="11"/>
          <w:szCs w:val="11"/>
        </w:rPr>
        <w:t>Runaway</w:t>
      </w:r>
    </w:p>
    <w:p w14:paraId="17A263AD" w14:textId="77777777" w:rsidR="006A6658" w:rsidRDefault="006A6658">
      <w:pPr>
        <w:pStyle w:val="BodyText"/>
        <w:kinsoku w:val="0"/>
        <w:overflowPunct w:val="0"/>
        <w:spacing w:before="59" w:line="120" w:lineRule="exact"/>
        <w:ind w:left="80" w:right="112" w:hanging="32"/>
        <w:rPr>
          <w:color w:val="000000"/>
          <w:sz w:val="11"/>
          <w:szCs w:val="11"/>
        </w:rPr>
        <w:sectPr w:rsidR="006A6658">
          <w:type w:val="continuous"/>
          <w:pgSz w:w="15840" w:h="12240" w:orient="landscape"/>
          <w:pgMar w:top="280" w:right="240" w:bottom="0" w:left="240" w:header="720" w:footer="720" w:gutter="0"/>
          <w:cols w:num="5" w:space="720" w:equalWidth="0">
            <w:col w:w="7766" w:space="2313"/>
            <w:col w:w="2571" w:space="40"/>
            <w:col w:w="1046" w:space="40"/>
            <w:col w:w="843" w:space="40"/>
            <w:col w:w="701"/>
          </w:cols>
          <w:noEndnote/>
        </w:sectPr>
      </w:pPr>
    </w:p>
    <w:p w14:paraId="17A263AE" w14:textId="77777777" w:rsidR="006A6658" w:rsidRDefault="00450F89">
      <w:pPr>
        <w:pStyle w:val="Heading1"/>
        <w:tabs>
          <w:tab w:val="left" w:pos="5935"/>
          <w:tab w:val="left" w:pos="6374"/>
          <w:tab w:val="left" w:pos="12195"/>
          <w:tab w:val="left" w:pos="12957"/>
          <w:tab w:val="left" w:pos="14133"/>
        </w:tabs>
        <w:kinsoku w:val="0"/>
        <w:overflowPunct w:val="0"/>
        <w:spacing w:line="200" w:lineRule="atLeast"/>
        <w:ind w:left="2105"/>
      </w:pPr>
      <w:r>
        <w:rPr>
          <w:noProof/>
        </w:rPr>
        <w:lastRenderedPageBreak/>
        <mc:AlternateContent>
          <mc:Choice Requires="wps">
            <w:drawing>
              <wp:inline distT="0" distB="0" distL="0" distR="0" wp14:anchorId="17A26431" wp14:editId="17A26432">
                <wp:extent cx="2311400" cy="1228090"/>
                <wp:effectExtent l="0" t="0" r="0" b="0"/>
                <wp:docPr id="604" name="Text Box 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14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 w:type="dxa"/>
                              <w:tblLayout w:type="fixed"/>
                              <w:tblCellMar>
                                <w:left w:w="0" w:type="dxa"/>
                                <w:right w:w="0" w:type="dxa"/>
                              </w:tblCellMar>
                              <w:tblLook w:val="0000" w:firstRow="0" w:lastRow="0" w:firstColumn="0" w:lastColumn="0" w:noHBand="0" w:noVBand="0"/>
                            </w:tblPr>
                            <w:tblGrid>
                              <w:gridCol w:w="281"/>
                              <w:gridCol w:w="280"/>
                              <w:gridCol w:w="278"/>
                              <w:gridCol w:w="278"/>
                              <w:gridCol w:w="279"/>
                              <w:gridCol w:w="280"/>
                              <w:gridCol w:w="281"/>
                              <w:gridCol w:w="280"/>
                              <w:gridCol w:w="279"/>
                              <w:gridCol w:w="278"/>
                              <w:gridCol w:w="278"/>
                              <w:gridCol w:w="279"/>
                              <w:gridCol w:w="281"/>
                            </w:tblGrid>
                            <w:tr w:rsidR="00DF2AC6" w:rsidRPr="005B4C3E" w14:paraId="17A264E2"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4D5"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4D6"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D7"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D8"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4D9"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4DA"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4DB"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4DC"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4DD"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DE"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DF"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4E0"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4E1" w14:textId="77777777" w:rsidR="00DF2AC6" w:rsidRPr="005B4C3E" w:rsidRDefault="00DF2AC6"/>
                              </w:tc>
                            </w:tr>
                            <w:tr w:rsidR="00DF2AC6" w:rsidRPr="005B4C3E" w14:paraId="17A264E6" w14:textId="77777777">
                              <w:trPr>
                                <w:trHeight w:hRule="exact" w:val="50"/>
                              </w:trPr>
                              <w:tc>
                                <w:tcPr>
                                  <w:tcW w:w="839" w:type="dxa"/>
                                  <w:gridSpan w:val="3"/>
                                  <w:tcBorders>
                                    <w:top w:val="nil"/>
                                    <w:left w:val="nil"/>
                                    <w:bottom w:val="nil"/>
                                    <w:right w:val="nil"/>
                                  </w:tcBorders>
                                </w:tcPr>
                                <w:p w14:paraId="17A264E3" w14:textId="77777777" w:rsidR="00DF2AC6" w:rsidRPr="005B4C3E" w:rsidRDefault="00DF2AC6"/>
                              </w:tc>
                              <w:tc>
                                <w:tcPr>
                                  <w:tcW w:w="1677" w:type="dxa"/>
                                  <w:gridSpan w:val="6"/>
                                  <w:tcBorders>
                                    <w:top w:val="nil"/>
                                    <w:left w:val="nil"/>
                                    <w:bottom w:val="nil"/>
                                    <w:right w:val="nil"/>
                                  </w:tcBorders>
                                </w:tcPr>
                                <w:p w14:paraId="17A264E4" w14:textId="77777777" w:rsidR="00DF2AC6" w:rsidRPr="005B4C3E" w:rsidRDefault="00DF2AC6"/>
                              </w:tc>
                              <w:tc>
                                <w:tcPr>
                                  <w:tcW w:w="1116" w:type="dxa"/>
                                  <w:gridSpan w:val="4"/>
                                  <w:tcBorders>
                                    <w:top w:val="nil"/>
                                    <w:left w:val="nil"/>
                                    <w:bottom w:val="nil"/>
                                    <w:right w:val="nil"/>
                                  </w:tcBorders>
                                </w:tcPr>
                                <w:p w14:paraId="17A264E5" w14:textId="77777777" w:rsidR="00DF2AC6" w:rsidRPr="005B4C3E" w:rsidRDefault="00DF2AC6"/>
                              </w:tc>
                            </w:tr>
                            <w:tr w:rsidR="00DF2AC6" w:rsidRPr="005B4C3E" w14:paraId="17A264F4"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4E7"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4E8"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E9"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EA"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4EB"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4EC"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4ED"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4EE"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4EF"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F0"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F1"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4F2"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4F3" w14:textId="77777777" w:rsidR="00DF2AC6" w:rsidRPr="005B4C3E" w:rsidRDefault="00DF2AC6"/>
                              </w:tc>
                            </w:tr>
                            <w:tr w:rsidR="00DF2AC6" w:rsidRPr="005B4C3E" w14:paraId="17A264F8" w14:textId="77777777">
                              <w:trPr>
                                <w:trHeight w:hRule="exact" w:val="50"/>
                              </w:trPr>
                              <w:tc>
                                <w:tcPr>
                                  <w:tcW w:w="839" w:type="dxa"/>
                                  <w:gridSpan w:val="3"/>
                                  <w:tcBorders>
                                    <w:top w:val="nil"/>
                                    <w:left w:val="nil"/>
                                    <w:bottom w:val="nil"/>
                                    <w:right w:val="nil"/>
                                  </w:tcBorders>
                                </w:tcPr>
                                <w:p w14:paraId="17A264F5" w14:textId="77777777" w:rsidR="00DF2AC6" w:rsidRPr="005B4C3E" w:rsidRDefault="00DF2AC6"/>
                              </w:tc>
                              <w:tc>
                                <w:tcPr>
                                  <w:tcW w:w="1677" w:type="dxa"/>
                                  <w:gridSpan w:val="6"/>
                                  <w:tcBorders>
                                    <w:top w:val="nil"/>
                                    <w:left w:val="nil"/>
                                    <w:bottom w:val="nil"/>
                                    <w:right w:val="nil"/>
                                  </w:tcBorders>
                                </w:tcPr>
                                <w:p w14:paraId="17A264F6" w14:textId="77777777" w:rsidR="00DF2AC6" w:rsidRPr="005B4C3E" w:rsidRDefault="00DF2AC6"/>
                              </w:tc>
                              <w:tc>
                                <w:tcPr>
                                  <w:tcW w:w="1116" w:type="dxa"/>
                                  <w:gridSpan w:val="4"/>
                                  <w:tcBorders>
                                    <w:top w:val="nil"/>
                                    <w:left w:val="nil"/>
                                    <w:bottom w:val="nil"/>
                                    <w:right w:val="nil"/>
                                  </w:tcBorders>
                                </w:tcPr>
                                <w:p w14:paraId="17A264F7" w14:textId="77777777" w:rsidR="00DF2AC6" w:rsidRPr="005B4C3E" w:rsidRDefault="00DF2AC6"/>
                              </w:tc>
                            </w:tr>
                            <w:tr w:rsidR="00DF2AC6" w:rsidRPr="005B4C3E" w14:paraId="17A26506"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4F9"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4FA"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FB"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FC"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4FD"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4FE"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4FF"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00"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01"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02"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03"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04"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05" w14:textId="77777777" w:rsidR="00DF2AC6" w:rsidRPr="005B4C3E" w:rsidRDefault="00DF2AC6"/>
                              </w:tc>
                            </w:tr>
                            <w:tr w:rsidR="00DF2AC6" w:rsidRPr="005B4C3E" w14:paraId="17A2650A" w14:textId="77777777">
                              <w:trPr>
                                <w:trHeight w:hRule="exact" w:val="50"/>
                              </w:trPr>
                              <w:tc>
                                <w:tcPr>
                                  <w:tcW w:w="839" w:type="dxa"/>
                                  <w:gridSpan w:val="3"/>
                                  <w:tcBorders>
                                    <w:top w:val="nil"/>
                                    <w:left w:val="nil"/>
                                    <w:bottom w:val="nil"/>
                                    <w:right w:val="nil"/>
                                  </w:tcBorders>
                                </w:tcPr>
                                <w:p w14:paraId="17A26507" w14:textId="77777777" w:rsidR="00DF2AC6" w:rsidRPr="005B4C3E" w:rsidRDefault="00DF2AC6"/>
                              </w:tc>
                              <w:tc>
                                <w:tcPr>
                                  <w:tcW w:w="1677" w:type="dxa"/>
                                  <w:gridSpan w:val="6"/>
                                  <w:tcBorders>
                                    <w:top w:val="nil"/>
                                    <w:left w:val="nil"/>
                                    <w:bottom w:val="nil"/>
                                    <w:right w:val="nil"/>
                                  </w:tcBorders>
                                </w:tcPr>
                                <w:p w14:paraId="17A26508" w14:textId="77777777" w:rsidR="00DF2AC6" w:rsidRPr="005B4C3E" w:rsidRDefault="00DF2AC6"/>
                              </w:tc>
                              <w:tc>
                                <w:tcPr>
                                  <w:tcW w:w="1116" w:type="dxa"/>
                                  <w:gridSpan w:val="4"/>
                                  <w:tcBorders>
                                    <w:top w:val="nil"/>
                                    <w:left w:val="nil"/>
                                    <w:bottom w:val="nil"/>
                                    <w:right w:val="nil"/>
                                  </w:tcBorders>
                                </w:tcPr>
                                <w:p w14:paraId="17A26509" w14:textId="77777777" w:rsidR="00DF2AC6" w:rsidRPr="005B4C3E" w:rsidRDefault="00DF2AC6"/>
                              </w:tc>
                            </w:tr>
                            <w:tr w:rsidR="00DF2AC6" w:rsidRPr="005B4C3E" w14:paraId="17A26518"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50B"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0C"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0D"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0E"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0F"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10"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11"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12"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13"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14"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15"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16"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17" w14:textId="77777777" w:rsidR="00DF2AC6" w:rsidRPr="005B4C3E" w:rsidRDefault="00DF2AC6"/>
                              </w:tc>
                            </w:tr>
                            <w:tr w:rsidR="00DF2AC6" w:rsidRPr="005B4C3E" w14:paraId="17A2651C" w14:textId="77777777">
                              <w:trPr>
                                <w:trHeight w:hRule="exact" w:val="50"/>
                              </w:trPr>
                              <w:tc>
                                <w:tcPr>
                                  <w:tcW w:w="839" w:type="dxa"/>
                                  <w:gridSpan w:val="3"/>
                                  <w:tcBorders>
                                    <w:top w:val="nil"/>
                                    <w:left w:val="nil"/>
                                    <w:bottom w:val="nil"/>
                                    <w:right w:val="nil"/>
                                  </w:tcBorders>
                                </w:tcPr>
                                <w:p w14:paraId="17A26519" w14:textId="77777777" w:rsidR="00DF2AC6" w:rsidRPr="005B4C3E" w:rsidRDefault="00DF2AC6"/>
                              </w:tc>
                              <w:tc>
                                <w:tcPr>
                                  <w:tcW w:w="1677" w:type="dxa"/>
                                  <w:gridSpan w:val="6"/>
                                  <w:tcBorders>
                                    <w:top w:val="nil"/>
                                    <w:left w:val="nil"/>
                                    <w:bottom w:val="nil"/>
                                    <w:right w:val="nil"/>
                                  </w:tcBorders>
                                </w:tcPr>
                                <w:p w14:paraId="17A2651A" w14:textId="77777777" w:rsidR="00DF2AC6" w:rsidRPr="005B4C3E" w:rsidRDefault="00DF2AC6"/>
                              </w:tc>
                              <w:tc>
                                <w:tcPr>
                                  <w:tcW w:w="1116" w:type="dxa"/>
                                  <w:gridSpan w:val="4"/>
                                  <w:tcBorders>
                                    <w:top w:val="nil"/>
                                    <w:left w:val="nil"/>
                                    <w:bottom w:val="nil"/>
                                    <w:right w:val="nil"/>
                                  </w:tcBorders>
                                </w:tcPr>
                                <w:p w14:paraId="17A2651B" w14:textId="77777777" w:rsidR="00DF2AC6" w:rsidRPr="005B4C3E" w:rsidRDefault="00DF2AC6"/>
                              </w:tc>
                            </w:tr>
                            <w:tr w:rsidR="00DF2AC6" w:rsidRPr="005B4C3E" w14:paraId="17A2652A"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51D"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1E"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1F"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20"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21"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22"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23"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24"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25"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26"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27"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28"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29" w14:textId="77777777" w:rsidR="00DF2AC6" w:rsidRPr="005B4C3E" w:rsidRDefault="00DF2AC6"/>
                              </w:tc>
                            </w:tr>
                          </w:tbl>
                          <w:p w14:paraId="17A2652B" w14:textId="77777777" w:rsidR="00DF2AC6" w:rsidRDefault="00DF2AC6">
                            <w:pPr>
                              <w:pStyle w:val="BodyText"/>
                              <w:kinsoku w:val="0"/>
                              <w:overflowPunct w:val="0"/>
                              <w:spacing w:before="0"/>
                              <w:ind w:left="0"/>
                              <w:rPr>
                                <w:rFonts w:ascii="Times New Roman" w:hAnsi="Times New Roman" w:cs="Times New Roman"/>
                                <w:sz w:val="24"/>
                                <w:szCs w:val="24"/>
                              </w:rPr>
                            </w:pP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618" o:spid="_x0000_s1035" type="#_x0000_t202" style="width:182pt;height:9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" filled="f" stroked="f">
                <v:textbox inset="0,0,0,0">
                  <w:txbxContent>
                    <w:tbl>
                      <w:tblPr>
                        <w:tblW w:w="0" w:type="auto"/>
                        <w:tblInd w:w="3" w:type="dxa"/>
                        <w:tblLayout w:type="fixed"/>
                        <w:tblCellMar>
                          <w:left w:w="0" w:type="dxa"/>
                          <w:right w:w="0" w:type="dxa"/>
                        </w:tblCellMar>
                        <w:tblLook w:val="0000" w:firstRow="0" w:lastRow="0" w:firstColumn="0" w:lastColumn="0" w:noHBand="0" w:noVBand="0"/>
                      </w:tblPr>
                      <w:tblGrid>
                        <w:gridCol w:w="281"/>
                        <w:gridCol w:w="280"/>
                        <w:gridCol w:w="278"/>
                        <w:gridCol w:w="278"/>
                        <w:gridCol w:w="279"/>
                        <w:gridCol w:w="280"/>
                        <w:gridCol w:w="281"/>
                        <w:gridCol w:w="280"/>
                        <w:gridCol w:w="279"/>
                        <w:gridCol w:w="278"/>
                        <w:gridCol w:w="278"/>
                        <w:gridCol w:w="279"/>
                        <w:gridCol w:w="281"/>
                      </w:tblGrid>
                      <w:tr w:rsidR="00DF2AC6" w:rsidRPr="005B4C3E" w14:paraId="17A264E2"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4D5"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4D6"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D7"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D8"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4D9"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4DA"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4DB"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4DC"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4DD"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DE"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DF"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4E0"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4E1" w14:textId="77777777" w:rsidR="00DF2AC6" w:rsidRPr="005B4C3E" w:rsidRDefault="00DF2AC6"/>
                        </w:tc>
                      </w:tr>
                      <w:tr w:rsidR="00DF2AC6" w:rsidRPr="005B4C3E" w14:paraId="17A264E6" w14:textId="77777777">
                        <w:trPr>
                          <w:trHeight w:hRule="exact" w:val="50"/>
                        </w:trPr>
                        <w:tc>
                          <w:tcPr>
                            <w:tcW w:w="839" w:type="dxa"/>
                            <w:gridSpan w:val="3"/>
                            <w:tcBorders>
                              <w:top w:val="nil"/>
                              <w:left w:val="nil"/>
                              <w:bottom w:val="nil"/>
                              <w:right w:val="nil"/>
                            </w:tcBorders>
                          </w:tcPr>
                          <w:p w14:paraId="17A264E3" w14:textId="77777777" w:rsidR="00DF2AC6" w:rsidRPr="005B4C3E" w:rsidRDefault="00DF2AC6"/>
                        </w:tc>
                        <w:tc>
                          <w:tcPr>
                            <w:tcW w:w="1677" w:type="dxa"/>
                            <w:gridSpan w:val="6"/>
                            <w:tcBorders>
                              <w:top w:val="nil"/>
                              <w:left w:val="nil"/>
                              <w:bottom w:val="nil"/>
                              <w:right w:val="nil"/>
                            </w:tcBorders>
                          </w:tcPr>
                          <w:p w14:paraId="17A264E4" w14:textId="77777777" w:rsidR="00DF2AC6" w:rsidRPr="005B4C3E" w:rsidRDefault="00DF2AC6"/>
                        </w:tc>
                        <w:tc>
                          <w:tcPr>
                            <w:tcW w:w="1116" w:type="dxa"/>
                            <w:gridSpan w:val="4"/>
                            <w:tcBorders>
                              <w:top w:val="nil"/>
                              <w:left w:val="nil"/>
                              <w:bottom w:val="nil"/>
                              <w:right w:val="nil"/>
                            </w:tcBorders>
                          </w:tcPr>
                          <w:p w14:paraId="17A264E5" w14:textId="77777777" w:rsidR="00DF2AC6" w:rsidRPr="005B4C3E" w:rsidRDefault="00DF2AC6"/>
                        </w:tc>
                      </w:tr>
                      <w:tr w:rsidR="00DF2AC6" w:rsidRPr="005B4C3E" w14:paraId="17A264F4"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4E7"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4E8"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E9"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EA"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4EB"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4EC"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4ED"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4EE"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4EF"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F0"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F1"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4F2"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4F3" w14:textId="77777777" w:rsidR="00DF2AC6" w:rsidRPr="005B4C3E" w:rsidRDefault="00DF2AC6"/>
                        </w:tc>
                      </w:tr>
                      <w:tr w:rsidR="00DF2AC6" w:rsidRPr="005B4C3E" w14:paraId="17A264F8" w14:textId="77777777">
                        <w:trPr>
                          <w:trHeight w:hRule="exact" w:val="50"/>
                        </w:trPr>
                        <w:tc>
                          <w:tcPr>
                            <w:tcW w:w="839" w:type="dxa"/>
                            <w:gridSpan w:val="3"/>
                            <w:tcBorders>
                              <w:top w:val="nil"/>
                              <w:left w:val="nil"/>
                              <w:bottom w:val="nil"/>
                              <w:right w:val="nil"/>
                            </w:tcBorders>
                          </w:tcPr>
                          <w:p w14:paraId="17A264F5" w14:textId="77777777" w:rsidR="00DF2AC6" w:rsidRPr="005B4C3E" w:rsidRDefault="00DF2AC6"/>
                        </w:tc>
                        <w:tc>
                          <w:tcPr>
                            <w:tcW w:w="1677" w:type="dxa"/>
                            <w:gridSpan w:val="6"/>
                            <w:tcBorders>
                              <w:top w:val="nil"/>
                              <w:left w:val="nil"/>
                              <w:bottom w:val="nil"/>
                              <w:right w:val="nil"/>
                            </w:tcBorders>
                          </w:tcPr>
                          <w:p w14:paraId="17A264F6" w14:textId="77777777" w:rsidR="00DF2AC6" w:rsidRPr="005B4C3E" w:rsidRDefault="00DF2AC6"/>
                        </w:tc>
                        <w:tc>
                          <w:tcPr>
                            <w:tcW w:w="1116" w:type="dxa"/>
                            <w:gridSpan w:val="4"/>
                            <w:tcBorders>
                              <w:top w:val="nil"/>
                              <w:left w:val="nil"/>
                              <w:bottom w:val="nil"/>
                              <w:right w:val="nil"/>
                            </w:tcBorders>
                          </w:tcPr>
                          <w:p w14:paraId="17A264F7" w14:textId="77777777" w:rsidR="00DF2AC6" w:rsidRPr="005B4C3E" w:rsidRDefault="00DF2AC6"/>
                        </w:tc>
                      </w:tr>
                      <w:tr w:rsidR="00DF2AC6" w:rsidRPr="005B4C3E" w14:paraId="17A26506"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4F9"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4FA"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FB"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4FC"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4FD"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4FE"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4FF"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00"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01"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02"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03"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04"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05" w14:textId="77777777" w:rsidR="00DF2AC6" w:rsidRPr="005B4C3E" w:rsidRDefault="00DF2AC6"/>
                        </w:tc>
                      </w:tr>
                      <w:tr w:rsidR="00DF2AC6" w:rsidRPr="005B4C3E" w14:paraId="17A2650A" w14:textId="77777777">
                        <w:trPr>
                          <w:trHeight w:hRule="exact" w:val="50"/>
                        </w:trPr>
                        <w:tc>
                          <w:tcPr>
                            <w:tcW w:w="839" w:type="dxa"/>
                            <w:gridSpan w:val="3"/>
                            <w:tcBorders>
                              <w:top w:val="nil"/>
                              <w:left w:val="nil"/>
                              <w:bottom w:val="nil"/>
                              <w:right w:val="nil"/>
                            </w:tcBorders>
                          </w:tcPr>
                          <w:p w14:paraId="17A26507" w14:textId="77777777" w:rsidR="00DF2AC6" w:rsidRPr="005B4C3E" w:rsidRDefault="00DF2AC6"/>
                        </w:tc>
                        <w:tc>
                          <w:tcPr>
                            <w:tcW w:w="1677" w:type="dxa"/>
                            <w:gridSpan w:val="6"/>
                            <w:tcBorders>
                              <w:top w:val="nil"/>
                              <w:left w:val="nil"/>
                              <w:bottom w:val="nil"/>
                              <w:right w:val="nil"/>
                            </w:tcBorders>
                          </w:tcPr>
                          <w:p w14:paraId="17A26508" w14:textId="77777777" w:rsidR="00DF2AC6" w:rsidRPr="005B4C3E" w:rsidRDefault="00DF2AC6"/>
                        </w:tc>
                        <w:tc>
                          <w:tcPr>
                            <w:tcW w:w="1116" w:type="dxa"/>
                            <w:gridSpan w:val="4"/>
                            <w:tcBorders>
                              <w:top w:val="nil"/>
                              <w:left w:val="nil"/>
                              <w:bottom w:val="nil"/>
                              <w:right w:val="nil"/>
                            </w:tcBorders>
                          </w:tcPr>
                          <w:p w14:paraId="17A26509" w14:textId="77777777" w:rsidR="00DF2AC6" w:rsidRPr="005B4C3E" w:rsidRDefault="00DF2AC6"/>
                        </w:tc>
                      </w:tr>
                      <w:tr w:rsidR="00DF2AC6" w:rsidRPr="005B4C3E" w14:paraId="17A26518"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50B"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0C"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0D"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0E"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0F"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10"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11"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12"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13"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14"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15"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16"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17" w14:textId="77777777" w:rsidR="00DF2AC6" w:rsidRPr="005B4C3E" w:rsidRDefault="00DF2AC6"/>
                        </w:tc>
                      </w:tr>
                      <w:tr w:rsidR="00DF2AC6" w:rsidRPr="005B4C3E" w14:paraId="17A2651C" w14:textId="77777777">
                        <w:trPr>
                          <w:trHeight w:hRule="exact" w:val="50"/>
                        </w:trPr>
                        <w:tc>
                          <w:tcPr>
                            <w:tcW w:w="839" w:type="dxa"/>
                            <w:gridSpan w:val="3"/>
                            <w:tcBorders>
                              <w:top w:val="nil"/>
                              <w:left w:val="nil"/>
                              <w:bottom w:val="nil"/>
                              <w:right w:val="nil"/>
                            </w:tcBorders>
                          </w:tcPr>
                          <w:p w14:paraId="17A26519" w14:textId="77777777" w:rsidR="00DF2AC6" w:rsidRPr="005B4C3E" w:rsidRDefault="00DF2AC6"/>
                        </w:tc>
                        <w:tc>
                          <w:tcPr>
                            <w:tcW w:w="1677" w:type="dxa"/>
                            <w:gridSpan w:val="6"/>
                            <w:tcBorders>
                              <w:top w:val="nil"/>
                              <w:left w:val="nil"/>
                              <w:bottom w:val="nil"/>
                              <w:right w:val="nil"/>
                            </w:tcBorders>
                          </w:tcPr>
                          <w:p w14:paraId="17A2651A" w14:textId="77777777" w:rsidR="00DF2AC6" w:rsidRPr="005B4C3E" w:rsidRDefault="00DF2AC6"/>
                        </w:tc>
                        <w:tc>
                          <w:tcPr>
                            <w:tcW w:w="1116" w:type="dxa"/>
                            <w:gridSpan w:val="4"/>
                            <w:tcBorders>
                              <w:top w:val="nil"/>
                              <w:left w:val="nil"/>
                              <w:bottom w:val="nil"/>
                              <w:right w:val="nil"/>
                            </w:tcBorders>
                          </w:tcPr>
                          <w:p w14:paraId="17A2651B" w14:textId="77777777" w:rsidR="00DF2AC6" w:rsidRPr="005B4C3E" w:rsidRDefault="00DF2AC6"/>
                        </w:tc>
                      </w:tr>
                      <w:tr w:rsidR="00DF2AC6" w:rsidRPr="005B4C3E" w14:paraId="17A2652A"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51D"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1E"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1F"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20"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21"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22"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23"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24"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25"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26"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27"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28"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29" w14:textId="77777777" w:rsidR="00DF2AC6" w:rsidRPr="005B4C3E" w:rsidRDefault="00DF2AC6"/>
                        </w:tc>
                      </w:tr>
                    </w:tbl>
                    <w:p w14:paraId="17A2652B" w14:textId="77777777" w:rsidR="00DF2AC6" w:rsidRDefault="00DF2AC6">
                      <w:pPr>
                        <w:pStyle w:val="BodyText"/>
                        <w:kinsoku w:val="0"/>
                        <w:overflowPunct w:val="0"/>
                        <w:spacing w:before="0"/>
                        <w:ind w:left="0"/>
                        <w:rPr>
                          <w:rFonts w:ascii="Times New Roman" w:hAnsi="Times New Roman" w:cs="Times New Roman"/>
                          <w:sz w:val="24"/>
                          <w:szCs w:val="24"/>
                        </w:rPr>
                      </w:pPr>
                    </w:p>
                  </w:txbxContent>
                </v:textbox>
                <w10:anchorlock/>
              </v:shape>
            </w:pict>
          </mc:Fallback>
        </mc:AlternateContent>
      </w:r>
      <w:r w:rsidR="006A6658">
        <w:t xml:space="preserve"> </w:t>
      </w:r>
      <w:r w:rsidR="006A6658">
        <w:tab/>
      </w:r>
      <w:r>
        <w:rPr>
          <w:noProof/>
        </w:rPr>
        <mc:AlternateContent>
          <mc:Choice Requires="wpg">
            <w:drawing>
              <wp:inline distT="0" distB="0" distL="0" distR="0" wp14:anchorId="17A26433" wp14:editId="17A26434">
                <wp:extent cx="182245" cy="1228090"/>
                <wp:effectExtent l="9525" t="9525" r="8255" b="10160"/>
                <wp:docPr id="59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245" cy="1228090"/>
                          <a:chOff x="0" y="0"/>
                          <a:chExt cx="287" cy="1934"/>
                        </a:xfrm>
                      </wpg:grpSpPr>
                      <wps:wsp>
                        <wps:cNvPr id="599" name="Freeform 13"/>
                        <wps:cNvSpPr>
                          <a:spLocks/>
                        </wps:cNvSpPr>
                        <wps:spPr bwMode="auto">
                          <a:xfrm>
                            <a:off x="2" y="2"/>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0" name="Freeform 14"/>
                        <wps:cNvSpPr>
                          <a:spLocks/>
                        </wps:cNvSpPr>
                        <wps:spPr bwMode="auto">
                          <a:xfrm>
                            <a:off x="2" y="398"/>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1" name="Freeform 15"/>
                        <wps:cNvSpPr>
                          <a:spLocks/>
                        </wps:cNvSpPr>
                        <wps:spPr bwMode="auto">
                          <a:xfrm>
                            <a:off x="2" y="793"/>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2" name="Freeform 16"/>
                        <wps:cNvSpPr>
                          <a:spLocks/>
                        </wps:cNvSpPr>
                        <wps:spPr bwMode="auto">
                          <a:xfrm>
                            <a:off x="2" y="1189"/>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3" name="Freeform 17"/>
                        <wps:cNvSpPr>
                          <a:spLocks/>
                        </wps:cNvSpPr>
                        <wps:spPr bwMode="auto">
                          <a:xfrm>
                            <a:off x="2" y="1585"/>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2" o:spid="_x0000_s1026" style="width:14.35pt;height:96.7pt;mso-position-horizontal-relative:char;mso-position-vertical-relative:line" coordsize="287,1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">
                <v:shape id="Freeform 13" o:spid="_x0000_s1027" style="position:absolute;left:2;top:2;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N7u8UA&#10;AADcAAAADwAAAGRycy9kb3ducmV2LnhtbESPQWvCQBSE74X+h+UVeilmU6lVY1aRgkW81ap4fGSf&#10;STD7NmTXJPXXu4LQ4zAz3zDpojeVaKlxpWUF71EMgjizuuRcwe53NZiAcB5ZY2WZFPyRg8X8+SnF&#10;RNuOf6jd+lwECLsEFRTe14mULivIoItsTRy8k20M+iCbXOoGuwA3lRzG8ac0WHJYKLCmr4Ky8/Zi&#10;FOjhof3Yy8tqo8dv6+9u2R7NVSr1+tIvZyA89f4//GivtYLRdAr3M+EI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A3u7xQAAANwAAAAPAAAAAAAAAAAAAAAAAJgCAABkcnMv&#10;ZG93bnJldi54bWxQSwUGAAAAAAQABAD1AAAAigMAAAAA&#10;" path="m,345r281,l281,,,,,345xe" filled="f" strokecolor="#808285" strokeweight=".25pt">
                  <v:path arrowok="t" o:connecttype="custom" o:connectlocs="0,345;281,345;281,0;0,0;0,345" o:connectangles="0,0,0,0,0"/>
                </v:shape>
                <v:shape id="Freeform 14" o:spid="_x0000_s1028" style="position:absolute;left:2;top:398;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Ym3cIA&#10;AADcAAAADwAAAGRycy9kb3ducmV2LnhtbERPy2rCQBTdF/yH4QrdFDNRikrMKEFIke7qC5eXzG0S&#10;mrkTMmMS/frOotDl4bzT3Wga0VPnassK5lEMgriwuuZSwfmUz9YgnEfW2FgmBQ9ysNtOXlJMtB34&#10;i/qjL0UIYZeggsr7NpHSFRUZdJFtiQP3bTuDPsCulLrDIYSbRi7ieCkN1hwaKmxpX1Hxc7wbBXpx&#10;7d8v8p5/6tXb4WPI+pt5SqVep2O2AeFp9P/iP/dBK1jGYX44E46A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FibdwgAAANwAAAAPAAAAAAAAAAAAAAAAAJgCAABkcnMvZG93&#10;bnJldi54bWxQSwUGAAAAAAQABAD1AAAAhwMAAAAA&#10;" path="m,345r281,l281,,,,,345xe" filled="f" strokecolor="#808285" strokeweight=".25pt">
                  <v:path arrowok="t" o:connecttype="custom" o:connectlocs="0,345;281,345;281,0;0,0;0,345" o:connectangles="0,0,0,0,0"/>
                </v:shape>
                <v:shape id="Freeform 15" o:spid="_x0000_s1029" style="position:absolute;left:2;top:793;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qDRsQA&#10;AADcAAAADwAAAGRycy9kb3ducmV2LnhtbESPQYvCMBSE74L/ITzBi9hUEVe6RpEFF/GmrrLHR/O2&#10;Ldu8lCa21V9vBMHjMDPfMMt1Z0rRUO0KywomUQyCOLW64EzBz2k7XoBwHlljaZkU3MjBetXvLTHR&#10;tuUDNUefiQBhl6CC3PsqkdKlORl0ka2Ig/dna4M+yDqTusY2wE0pp3E8lwYLDgs5VvSVU/p/vBoF&#10;enppZmd53e71x2j33W6aX3OXSg0H3eYThKfOv8Ov9k4rmMcTeJ4JR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ag0bEAAAA3AAAAA8AAAAAAAAAAAAAAAAAmAIAAGRycy9k&#10;b3ducmV2LnhtbFBLBQYAAAAABAAEAPUAAACJAwAAAAA=&#10;" path="m,345r281,l281,,,,,345xe" filled="f" strokecolor="#808285" strokeweight=".25pt">
                  <v:path arrowok="t" o:connecttype="custom" o:connectlocs="0,345;281,345;281,0;0,0;0,345" o:connectangles="0,0,0,0,0"/>
                </v:shape>
                <v:shape id="Freeform 16" o:spid="_x0000_s1030" style="position:absolute;left:2;top:1189;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gdMcQA&#10;AADcAAAADwAAAGRycy9kb3ducmV2LnhtbESPQYvCMBSE74L/ITzBy7KmFtGlGkUERbzprsseH82z&#10;LTYvpYlt9dcbYcHjMDPfMItVZ0rRUO0KywrGowgEcWp1wZmCn+/t5xcI55E1lpZJwZ0crJb93gIT&#10;bVs+UnPymQgQdgkqyL2vEildmpNBN7IVcfAutjbog6wzqWtsA9yUMo6iqTRYcFjIsaJNTun1dDMK&#10;dPzbTM7ytj3o2cd+166bP/OQSg0H3XoOwlPn3+H/9l4rmEYxvM6EIyC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IHTHEAAAA3AAAAA8AAAAAAAAAAAAAAAAAmAIAAGRycy9k&#10;b3ducmV2LnhtbFBLBQYAAAAABAAEAPUAAACJAwAAAAA=&#10;" path="m,345r281,l281,,,,,345xe" filled="f" strokecolor="#808285" strokeweight=".25pt">
                  <v:path arrowok="t" o:connecttype="custom" o:connectlocs="0,345;281,345;281,0;0,0;0,345" o:connectangles="0,0,0,0,0"/>
                </v:shape>
                <v:shape id="Freeform 17" o:spid="_x0000_s1031" style="position:absolute;left:2;top:1585;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S4qsQA&#10;AADcAAAADwAAAGRycy9kb3ducmV2LnhtbESPT4vCMBTE7wt+h/CEvSya6opKNYosKOJt/YfHR/Ns&#10;i81LaWJb99ObBcHjMDO/YebL1hSipsrllhUM+hEI4sTqnFMFx8O6NwXhPLLGwjIpeJCD5aLzMcdY&#10;24Z/qd77VAQIuxgVZN6XsZQuycig69uSOHhXWxn0QVap1BU2AW4KOYyisTSYc1jIsKSfjJLb/m4U&#10;6OG5Hp3kfb3Tk6/tplnVF/MnlfrstqsZCE+tf4df7a1WMI6+4f9MOAJy8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EuKrEAAAA3AAAAA8AAAAAAAAAAAAAAAAAmAIAAGRycy9k&#10;b3ducmV2LnhtbFBLBQYAAAAABAAEAPUAAACJAwAAAAA=&#10;" path="m,345r281,l281,,,,,345xe" filled="f" strokecolor="#808285" strokeweight=".25pt">
                  <v:path arrowok="t" o:connecttype="custom" o:connectlocs="0,345;281,345;281,0;0,0;0,345" o:connectangles="0,0,0,0,0"/>
                </v:shape>
                <w10:anchorlock/>
              </v:group>
            </w:pict>
          </mc:Fallback>
        </mc:AlternateContent>
      </w:r>
      <w:r w:rsidR="006A6658">
        <w:t xml:space="preserve"> </w:t>
      </w:r>
      <w:r w:rsidR="006A6658">
        <w:tab/>
      </w:r>
      <w:r>
        <w:rPr>
          <w:noProof/>
        </w:rPr>
        <mc:AlternateContent>
          <mc:Choice Requires="wps">
            <w:drawing>
              <wp:inline distT="0" distB="0" distL="0" distR="0" wp14:anchorId="17A26435" wp14:editId="17A26436">
                <wp:extent cx="3551555" cy="1228090"/>
                <wp:effectExtent l="0" t="0" r="0" b="0"/>
                <wp:docPr id="597" name="Text Box 6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1555"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 w:type="dxa"/>
                              <w:tblLayout w:type="fixed"/>
                              <w:tblCellMar>
                                <w:left w:w="0" w:type="dxa"/>
                                <w:right w:w="0" w:type="dxa"/>
                              </w:tblCellMar>
                              <w:tblLook w:val="0000" w:firstRow="0" w:lastRow="0" w:firstColumn="0" w:lastColumn="0" w:noHBand="0" w:noVBand="0"/>
                            </w:tblPr>
                            <w:tblGrid>
                              <w:gridCol w:w="281"/>
                              <w:gridCol w:w="280"/>
                              <w:gridCol w:w="278"/>
                              <w:gridCol w:w="278"/>
                              <w:gridCol w:w="279"/>
                              <w:gridCol w:w="280"/>
                              <w:gridCol w:w="281"/>
                              <w:gridCol w:w="280"/>
                              <w:gridCol w:w="279"/>
                              <w:gridCol w:w="278"/>
                              <w:gridCol w:w="278"/>
                              <w:gridCol w:w="279"/>
                              <w:gridCol w:w="280"/>
                              <w:gridCol w:w="278"/>
                              <w:gridCol w:w="280"/>
                              <w:gridCol w:w="280"/>
                              <w:gridCol w:w="279"/>
                              <w:gridCol w:w="279"/>
                              <w:gridCol w:w="278"/>
                              <w:gridCol w:w="280"/>
                            </w:tblGrid>
                            <w:tr w:rsidR="00DF2AC6" w:rsidRPr="005B4C3E" w14:paraId="17A26540"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52C"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2D"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2E"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2F"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30"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31"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32"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33"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34"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35"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36"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37"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38"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39"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3A"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3B"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3C"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3D"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3E"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3F" w14:textId="77777777" w:rsidR="00DF2AC6" w:rsidRPr="005B4C3E" w:rsidRDefault="00DF2AC6"/>
                              </w:tc>
                            </w:tr>
                            <w:tr w:rsidR="00DF2AC6" w:rsidRPr="005B4C3E" w14:paraId="17A26544" w14:textId="77777777">
                              <w:trPr>
                                <w:trHeight w:hRule="exact" w:val="50"/>
                              </w:trPr>
                              <w:tc>
                                <w:tcPr>
                                  <w:tcW w:w="839" w:type="dxa"/>
                                  <w:gridSpan w:val="3"/>
                                  <w:tcBorders>
                                    <w:top w:val="nil"/>
                                    <w:left w:val="nil"/>
                                    <w:bottom w:val="nil"/>
                                    <w:right w:val="nil"/>
                                  </w:tcBorders>
                                </w:tcPr>
                                <w:p w14:paraId="17A26541" w14:textId="77777777" w:rsidR="00DF2AC6" w:rsidRPr="005B4C3E" w:rsidRDefault="00DF2AC6"/>
                              </w:tc>
                              <w:tc>
                                <w:tcPr>
                                  <w:tcW w:w="1677" w:type="dxa"/>
                                  <w:gridSpan w:val="6"/>
                                  <w:tcBorders>
                                    <w:top w:val="nil"/>
                                    <w:left w:val="nil"/>
                                    <w:bottom w:val="nil"/>
                                    <w:right w:val="nil"/>
                                  </w:tcBorders>
                                </w:tcPr>
                                <w:p w14:paraId="17A26542" w14:textId="77777777" w:rsidR="00DF2AC6" w:rsidRPr="005B4C3E" w:rsidRDefault="00DF2AC6"/>
                              </w:tc>
                              <w:tc>
                                <w:tcPr>
                                  <w:tcW w:w="3069" w:type="dxa"/>
                                  <w:gridSpan w:val="11"/>
                                  <w:tcBorders>
                                    <w:top w:val="nil"/>
                                    <w:left w:val="nil"/>
                                    <w:bottom w:val="nil"/>
                                    <w:right w:val="nil"/>
                                  </w:tcBorders>
                                </w:tcPr>
                                <w:p w14:paraId="17A26543" w14:textId="77777777" w:rsidR="00DF2AC6" w:rsidRPr="005B4C3E" w:rsidRDefault="00DF2AC6"/>
                              </w:tc>
                            </w:tr>
                            <w:tr w:rsidR="00DF2AC6" w:rsidRPr="005B4C3E" w14:paraId="17A26559"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545"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46"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47"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48"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49"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4A"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4B"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4C"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4D"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4E"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4F"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50"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51"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52"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53"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54"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55"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56"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57"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58" w14:textId="77777777" w:rsidR="00DF2AC6" w:rsidRPr="005B4C3E" w:rsidRDefault="00DF2AC6"/>
                              </w:tc>
                            </w:tr>
                            <w:tr w:rsidR="00DF2AC6" w:rsidRPr="005B4C3E" w14:paraId="17A2655D" w14:textId="77777777">
                              <w:trPr>
                                <w:trHeight w:hRule="exact" w:val="50"/>
                              </w:trPr>
                              <w:tc>
                                <w:tcPr>
                                  <w:tcW w:w="839" w:type="dxa"/>
                                  <w:gridSpan w:val="3"/>
                                  <w:tcBorders>
                                    <w:top w:val="nil"/>
                                    <w:left w:val="nil"/>
                                    <w:bottom w:val="nil"/>
                                    <w:right w:val="nil"/>
                                  </w:tcBorders>
                                </w:tcPr>
                                <w:p w14:paraId="17A2655A" w14:textId="77777777" w:rsidR="00DF2AC6" w:rsidRPr="005B4C3E" w:rsidRDefault="00DF2AC6"/>
                              </w:tc>
                              <w:tc>
                                <w:tcPr>
                                  <w:tcW w:w="1677" w:type="dxa"/>
                                  <w:gridSpan w:val="6"/>
                                  <w:tcBorders>
                                    <w:top w:val="nil"/>
                                    <w:left w:val="nil"/>
                                    <w:bottom w:val="nil"/>
                                    <w:right w:val="nil"/>
                                  </w:tcBorders>
                                </w:tcPr>
                                <w:p w14:paraId="17A2655B" w14:textId="77777777" w:rsidR="00DF2AC6" w:rsidRPr="005B4C3E" w:rsidRDefault="00DF2AC6"/>
                              </w:tc>
                              <w:tc>
                                <w:tcPr>
                                  <w:tcW w:w="3069" w:type="dxa"/>
                                  <w:gridSpan w:val="11"/>
                                  <w:tcBorders>
                                    <w:top w:val="nil"/>
                                    <w:left w:val="nil"/>
                                    <w:bottom w:val="nil"/>
                                    <w:right w:val="nil"/>
                                  </w:tcBorders>
                                </w:tcPr>
                                <w:p w14:paraId="17A2655C" w14:textId="77777777" w:rsidR="00DF2AC6" w:rsidRPr="005B4C3E" w:rsidRDefault="00DF2AC6"/>
                              </w:tc>
                            </w:tr>
                            <w:tr w:rsidR="00DF2AC6" w:rsidRPr="005B4C3E" w14:paraId="17A26572"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55E"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5F"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60"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61"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62"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63"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64"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65"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66"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67"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68"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69"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6A"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6B"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6C"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6D"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6E"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6F"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70"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71" w14:textId="77777777" w:rsidR="00DF2AC6" w:rsidRPr="005B4C3E" w:rsidRDefault="00DF2AC6"/>
                              </w:tc>
                            </w:tr>
                            <w:tr w:rsidR="00DF2AC6" w:rsidRPr="005B4C3E" w14:paraId="17A26576" w14:textId="77777777">
                              <w:trPr>
                                <w:trHeight w:hRule="exact" w:val="50"/>
                              </w:trPr>
                              <w:tc>
                                <w:tcPr>
                                  <w:tcW w:w="839" w:type="dxa"/>
                                  <w:gridSpan w:val="3"/>
                                  <w:tcBorders>
                                    <w:top w:val="nil"/>
                                    <w:left w:val="nil"/>
                                    <w:bottom w:val="nil"/>
                                    <w:right w:val="nil"/>
                                  </w:tcBorders>
                                </w:tcPr>
                                <w:p w14:paraId="17A26573" w14:textId="77777777" w:rsidR="00DF2AC6" w:rsidRPr="005B4C3E" w:rsidRDefault="00DF2AC6"/>
                              </w:tc>
                              <w:tc>
                                <w:tcPr>
                                  <w:tcW w:w="1677" w:type="dxa"/>
                                  <w:gridSpan w:val="6"/>
                                  <w:tcBorders>
                                    <w:top w:val="nil"/>
                                    <w:left w:val="nil"/>
                                    <w:bottom w:val="nil"/>
                                    <w:right w:val="nil"/>
                                  </w:tcBorders>
                                </w:tcPr>
                                <w:p w14:paraId="17A26574" w14:textId="77777777" w:rsidR="00DF2AC6" w:rsidRPr="005B4C3E" w:rsidRDefault="00DF2AC6"/>
                              </w:tc>
                              <w:tc>
                                <w:tcPr>
                                  <w:tcW w:w="3069" w:type="dxa"/>
                                  <w:gridSpan w:val="11"/>
                                  <w:tcBorders>
                                    <w:top w:val="nil"/>
                                    <w:left w:val="nil"/>
                                    <w:bottom w:val="nil"/>
                                    <w:right w:val="nil"/>
                                  </w:tcBorders>
                                </w:tcPr>
                                <w:p w14:paraId="17A26575" w14:textId="77777777" w:rsidR="00DF2AC6" w:rsidRPr="005B4C3E" w:rsidRDefault="00DF2AC6"/>
                              </w:tc>
                            </w:tr>
                            <w:tr w:rsidR="00DF2AC6" w:rsidRPr="005B4C3E" w14:paraId="17A2658B"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577"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78"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79"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7A"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7B"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7C"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7D"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7E"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7F"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80"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81"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82"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83"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84"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85"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86"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87"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88"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89"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8A" w14:textId="77777777" w:rsidR="00DF2AC6" w:rsidRPr="005B4C3E" w:rsidRDefault="00DF2AC6"/>
                              </w:tc>
                            </w:tr>
                            <w:tr w:rsidR="00DF2AC6" w:rsidRPr="005B4C3E" w14:paraId="17A2658F" w14:textId="77777777">
                              <w:trPr>
                                <w:trHeight w:hRule="exact" w:val="50"/>
                              </w:trPr>
                              <w:tc>
                                <w:tcPr>
                                  <w:tcW w:w="839" w:type="dxa"/>
                                  <w:gridSpan w:val="3"/>
                                  <w:tcBorders>
                                    <w:top w:val="nil"/>
                                    <w:left w:val="nil"/>
                                    <w:bottom w:val="nil"/>
                                    <w:right w:val="nil"/>
                                  </w:tcBorders>
                                </w:tcPr>
                                <w:p w14:paraId="17A2658C" w14:textId="77777777" w:rsidR="00DF2AC6" w:rsidRPr="005B4C3E" w:rsidRDefault="00DF2AC6"/>
                              </w:tc>
                              <w:tc>
                                <w:tcPr>
                                  <w:tcW w:w="1677" w:type="dxa"/>
                                  <w:gridSpan w:val="6"/>
                                  <w:tcBorders>
                                    <w:top w:val="nil"/>
                                    <w:left w:val="nil"/>
                                    <w:bottom w:val="nil"/>
                                    <w:right w:val="nil"/>
                                  </w:tcBorders>
                                </w:tcPr>
                                <w:p w14:paraId="17A2658D" w14:textId="77777777" w:rsidR="00DF2AC6" w:rsidRPr="005B4C3E" w:rsidRDefault="00DF2AC6"/>
                              </w:tc>
                              <w:tc>
                                <w:tcPr>
                                  <w:tcW w:w="3069" w:type="dxa"/>
                                  <w:gridSpan w:val="11"/>
                                  <w:tcBorders>
                                    <w:top w:val="nil"/>
                                    <w:left w:val="nil"/>
                                    <w:bottom w:val="nil"/>
                                    <w:right w:val="nil"/>
                                  </w:tcBorders>
                                </w:tcPr>
                                <w:p w14:paraId="17A2658E" w14:textId="77777777" w:rsidR="00DF2AC6" w:rsidRPr="005B4C3E" w:rsidRDefault="00DF2AC6"/>
                              </w:tc>
                            </w:tr>
                            <w:tr w:rsidR="00DF2AC6" w:rsidRPr="005B4C3E" w14:paraId="17A265A4"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590"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91"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92"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93"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94"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95"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96"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97"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98"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99"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9A"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9B"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9C"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9D"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9E"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9F"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A0"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A1"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A2"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A3" w14:textId="77777777" w:rsidR="00DF2AC6" w:rsidRPr="005B4C3E" w:rsidRDefault="00DF2AC6"/>
                              </w:tc>
                            </w:tr>
                          </w:tbl>
                          <w:p w14:paraId="17A265A5" w14:textId="77777777" w:rsidR="00DF2AC6" w:rsidRDefault="00DF2AC6">
                            <w:pPr>
                              <w:pStyle w:val="BodyText"/>
                              <w:kinsoku w:val="0"/>
                              <w:overflowPunct w:val="0"/>
                              <w:spacing w:before="0"/>
                              <w:ind w:left="0"/>
                              <w:rPr>
                                <w:rFonts w:ascii="Times New Roman" w:hAnsi="Times New Roman" w:cs="Times New Roman"/>
                                <w:sz w:val="24"/>
                                <w:szCs w:val="24"/>
                              </w:rPr>
                            </w:pPr>
                          </w:p>
                        </w:txbxContent>
                      </wps:txbx>
                      <wps:bodyPr rot="0" vert="horz" wrap="square" lIns="0" tIns="0" rIns="0" bIns="0" anchor="t" anchorCtr="0" upright="1">
                        <a:noAutofit/>
                      </wps:bodyPr>
                    </wps:wsp>
                  </a:graphicData>
                </a:graphic>
              </wp:inline>
            </w:drawing>
          </mc:Choice>
          <mc:Fallback>
            <w:pict>
              <v:shape id="Text Box 617" o:spid="_x0000_s1036" type="#_x0000_t202" style="width:279.65pt;height:9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OdZtQIAALU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" filled="f" stroked="f">
                <v:textbox inset="0,0,0,0">
                  <w:txbxContent>
                    <w:tbl>
                      <w:tblPr>
                        <w:tblW w:w="0" w:type="auto"/>
                        <w:tblInd w:w="3" w:type="dxa"/>
                        <w:tblLayout w:type="fixed"/>
                        <w:tblCellMar>
                          <w:left w:w="0" w:type="dxa"/>
                          <w:right w:w="0" w:type="dxa"/>
                        </w:tblCellMar>
                        <w:tblLook w:val="0000" w:firstRow="0" w:lastRow="0" w:firstColumn="0" w:lastColumn="0" w:noHBand="0" w:noVBand="0"/>
                      </w:tblPr>
                      <w:tblGrid>
                        <w:gridCol w:w="281"/>
                        <w:gridCol w:w="280"/>
                        <w:gridCol w:w="278"/>
                        <w:gridCol w:w="278"/>
                        <w:gridCol w:w="279"/>
                        <w:gridCol w:w="280"/>
                        <w:gridCol w:w="281"/>
                        <w:gridCol w:w="280"/>
                        <w:gridCol w:w="279"/>
                        <w:gridCol w:w="278"/>
                        <w:gridCol w:w="278"/>
                        <w:gridCol w:w="279"/>
                        <w:gridCol w:w="280"/>
                        <w:gridCol w:w="278"/>
                        <w:gridCol w:w="280"/>
                        <w:gridCol w:w="280"/>
                        <w:gridCol w:w="279"/>
                        <w:gridCol w:w="279"/>
                        <w:gridCol w:w="278"/>
                        <w:gridCol w:w="280"/>
                      </w:tblGrid>
                      <w:tr w:rsidR="00DF2AC6" w:rsidRPr="005B4C3E" w14:paraId="17A26540"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52C"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2D"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2E"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2F"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30"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31"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32"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33"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34"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35"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36"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37"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38"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39"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3A"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3B"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3C"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3D"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3E"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3F" w14:textId="77777777" w:rsidR="00DF2AC6" w:rsidRPr="005B4C3E" w:rsidRDefault="00DF2AC6"/>
                        </w:tc>
                      </w:tr>
                      <w:tr w:rsidR="00DF2AC6" w:rsidRPr="005B4C3E" w14:paraId="17A26544" w14:textId="77777777">
                        <w:trPr>
                          <w:trHeight w:hRule="exact" w:val="50"/>
                        </w:trPr>
                        <w:tc>
                          <w:tcPr>
                            <w:tcW w:w="839" w:type="dxa"/>
                            <w:gridSpan w:val="3"/>
                            <w:tcBorders>
                              <w:top w:val="nil"/>
                              <w:left w:val="nil"/>
                              <w:bottom w:val="nil"/>
                              <w:right w:val="nil"/>
                            </w:tcBorders>
                          </w:tcPr>
                          <w:p w14:paraId="17A26541" w14:textId="77777777" w:rsidR="00DF2AC6" w:rsidRPr="005B4C3E" w:rsidRDefault="00DF2AC6"/>
                        </w:tc>
                        <w:tc>
                          <w:tcPr>
                            <w:tcW w:w="1677" w:type="dxa"/>
                            <w:gridSpan w:val="6"/>
                            <w:tcBorders>
                              <w:top w:val="nil"/>
                              <w:left w:val="nil"/>
                              <w:bottom w:val="nil"/>
                              <w:right w:val="nil"/>
                            </w:tcBorders>
                          </w:tcPr>
                          <w:p w14:paraId="17A26542" w14:textId="77777777" w:rsidR="00DF2AC6" w:rsidRPr="005B4C3E" w:rsidRDefault="00DF2AC6"/>
                        </w:tc>
                        <w:tc>
                          <w:tcPr>
                            <w:tcW w:w="3069" w:type="dxa"/>
                            <w:gridSpan w:val="11"/>
                            <w:tcBorders>
                              <w:top w:val="nil"/>
                              <w:left w:val="nil"/>
                              <w:bottom w:val="nil"/>
                              <w:right w:val="nil"/>
                            </w:tcBorders>
                          </w:tcPr>
                          <w:p w14:paraId="17A26543" w14:textId="77777777" w:rsidR="00DF2AC6" w:rsidRPr="005B4C3E" w:rsidRDefault="00DF2AC6"/>
                        </w:tc>
                      </w:tr>
                      <w:tr w:rsidR="00DF2AC6" w:rsidRPr="005B4C3E" w14:paraId="17A26559"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545"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46"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47"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48"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49"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4A"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4B"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4C"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4D"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4E"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4F"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50"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51"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52"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53"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54"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55"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56"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57"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58" w14:textId="77777777" w:rsidR="00DF2AC6" w:rsidRPr="005B4C3E" w:rsidRDefault="00DF2AC6"/>
                        </w:tc>
                      </w:tr>
                      <w:tr w:rsidR="00DF2AC6" w:rsidRPr="005B4C3E" w14:paraId="17A2655D" w14:textId="77777777">
                        <w:trPr>
                          <w:trHeight w:hRule="exact" w:val="50"/>
                        </w:trPr>
                        <w:tc>
                          <w:tcPr>
                            <w:tcW w:w="839" w:type="dxa"/>
                            <w:gridSpan w:val="3"/>
                            <w:tcBorders>
                              <w:top w:val="nil"/>
                              <w:left w:val="nil"/>
                              <w:bottom w:val="nil"/>
                              <w:right w:val="nil"/>
                            </w:tcBorders>
                          </w:tcPr>
                          <w:p w14:paraId="17A2655A" w14:textId="77777777" w:rsidR="00DF2AC6" w:rsidRPr="005B4C3E" w:rsidRDefault="00DF2AC6"/>
                        </w:tc>
                        <w:tc>
                          <w:tcPr>
                            <w:tcW w:w="1677" w:type="dxa"/>
                            <w:gridSpan w:val="6"/>
                            <w:tcBorders>
                              <w:top w:val="nil"/>
                              <w:left w:val="nil"/>
                              <w:bottom w:val="nil"/>
                              <w:right w:val="nil"/>
                            </w:tcBorders>
                          </w:tcPr>
                          <w:p w14:paraId="17A2655B" w14:textId="77777777" w:rsidR="00DF2AC6" w:rsidRPr="005B4C3E" w:rsidRDefault="00DF2AC6"/>
                        </w:tc>
                        <w:tc>
                          <w:tcPr>
                            <w:tcW w:w="3069" w:type="dxa"/>
                            <w:gridSpan w:val="11"/>
                            <w:tcBorders>
                              <w:top w:val="nil"/>
                              <w:left w:val="nil"/>
                              <w:bottom w:val="nil"/>
                              <w:right w:val="nil"/>
                            </w:tcBorders>
                          </w:tcPr>
                          <w:p w14:paraId="17A2655C" w14:textId="77777777" w:rsidR="00DF2AC6" w:rsidRPr="005B4C3E" w:rsidRDefault="00DF2AC6"/>
                        </w:tc>
                      </w:tr>
                      <w:tr w:rsidR="00DF2AC6" w:rsidRPr="005B4C3E" w14:paraId="17A26572"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55E"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5F"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60"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61"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62"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63"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64"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65"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66"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67"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68"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69"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6A"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6B"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6C"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6D"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6E"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6F"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70"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71" w14:textId="77777777" w:rsidR="00DF2AC6" w:rsidRPr="005B4C3E" w:rsidRDefault="00DF2AC6"/>
                        </w:tc>
                      </w:tr>
                      <w:tr w:rsidR="00DF2AC6" w:rsidRPr="005B4C3E" w14:paraId="17A26576" w14:textId="77777777">
                        <w:trPr>
                          <w:trHeight w:hRule="exact" w:val="50"/>
                        </w:trPr>
                        <w:tc>
                          <w:tcPr>
                            <w:tcW w:w="839" w:type="dxa"/>
                            <w:gridSpan w:val="3"/>
                            <w:tcBorders>
                              <w:top w:val="nil"/>
                              <w:left w:val="nil"/>
                              <w:bottom w:val="nil"/>
                              <w:right w:val="nil"/>
                            </w:tcBorders>
                          </w:tcPr>
                          <w:p w14:paraId="17A26573" w14:textId="77777777" w:rsidR="00DF2AC6" w:rsidRPr="005B4C3E" w:rsidRDefault="00DF2AC6"/>
                        </w:tc>
                        <w:tc>
                          <w:tcPr>
                            <w:tcW w:w="1677" w:type="dxa"/>
                            <w:gridSpan w:val="6"/>
                            <w:tcBorders>
                              <w:top w:val="nil"/>
                              <w:left w:val="nil"/>
                              <w:bottom w:val="nil"/>
                              <w:right w:val="nil"/>
                            </w:tcBorders>
                          </w:tcPr>
                          <w:p w14:paraId="17A26574" w14:textId="77777777" w:rsidR="00DF2AC6" w:rsidRPr="005B4C3E" w:rsidRDefault="00DF2AC6"/>
                        </w:tc>
                        <w:tc>
                          <w:tcPr>
                            <w:tcW w:w="3069" w:type="dxa"/>
                            <w:gridSpan w:val="11"/>
                            <w:tcBorders>
                              <w:top w:val="nil"/>
                              <w:left w:val="nil"/>
                              <w:bottom w:val="nil"/>
                              <w:right w:val="nil"/>
                            </w:tcBorders>
                          </w:tcPr>
                          <w:p w14:paraId="17A26575" w14:textId="77777777" w:rsidR="00DF2AC6" w:rsidRPr="005B4C3E" w:rsidRDefault="00DF2AC6"/>
                        </w:tc>
                      </w:tr>
                      <w:tr w:rsidR="00DF2AC6" w:rsidRPr="005B4C3E" w14:paraId="17A2658B"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577"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78"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79"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7A"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7B"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7C"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7D"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7E"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7F"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80"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81"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82"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83"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84"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85"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86"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87"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88"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89"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8A" w14:textId="77777777" w:rsidR="00DF2AC6" w:rsidRPr="005B4C3E" w:rsidRDefault="00DF2AC6"/>
                        </w:tc>
                      </w:tr>
                      <w:tr w:rsidR="00DF2AC6" w:rsidRPr="005B4C3E" w14:paraId="17A2658F" w14:textId="77777777">
                        <w:trPr>
                          <w:trHeight w:hRule="exact" w:val="50"/>
                        </w:trPr>
                        <w:tc>
                          <w:tcPr>
                            <w:tcW w:w="839" w:type="dxa"/>
                            <w:gridSpan w:val="3"/>
                            <w:tcBorders>
                              <w:top w:val="nil"/>
                              <w:left w:val="nil"/>
                              <w:bottom w:val="nil"/>
                              <w:right w:val="nil"/>
                            </w:tcBorders>
                          </w:tcPr>
                          <w:p w14:paraId="17A2658C" w14:textId="77777777" w:rsidR="00DF2AC6" w:rsidRPr="005B4C3E" w:rsidRDefault="00DF2AC6"/>
                        </w:tc>
                        <w:tc>
                          <w:tcPr>
                            <w:tcW w:w="1677" w:type="dxa"/>
                            <w:gridSpan w:val="6"/>
                            <w:tcBorders>
                              <w:top w:val="nil"/>
                              <w:left w:val="nil"/>
                              <w:bottom w:val="nil"/>
                              <w:right w:val="nil"/>
                            </w:tcBorders>
                          </w:tcPr>
                          <w:p w14:paraId="17A2658D" w14:textId="77777777" w:rsidR="00DF2AC6" w:rsidRPr="005B4C3E" w:rsidRDefault="00DF2AC6"/>
                        </w:tc>
                        <w:tc>
                          <w:tcPr>
                            <w:tcW w:w="3069" w:type="dxa"/>
                            <w:gridSpan w:val="11"/>
                            <w:tcBorders>
                              <w:top w:val="nil"/>
                              <w:left w:val="nil"/>
                              <w:bottom w:val="nil"/>
                              <w:right w:val="nil"/>
                            </w:tcBorders>
                          </w:tcPr>
                          <w:p w14:paraId="17A2658E" w14:textId="77777777" w:rsidR="00DF2AC6" w:rsidRPr="005B4C3E" w:rsidRDefault="00DF2AC6"/>
                        </w:tc>
                      </w:tr>
                      <w:tr w:rsidR="00DF2AC6" w:rsidRPr="005B4C3E" w14:paraId="17A265A4" w14:textId="77777777">
                        <w:trPr>
                          <w:trHeight w:hRule="exact" w:val="346"/>
                        </w:trPr>
                        <w:tc>
                          <w:tcPr>
                            <w:tcW w:w="281" w:type="dxa"/>
                            <w:tcBorders>
                              <w:top w:val="single" w:sz="2" w:space="0" w:color="808285"/>
                              <w:left w:val="single" w:sz="2" w:space="0" w:color="808285"/>
                              <w:bottom w:val="single" w:sz="2" w:space="0" w:color="808285"/>
                              <w:right w:val="single" w:sz="2" w:space="0" w:color="808285"/>
                            </w:tcBorders>
                          </w:tcPr>
                          <w:p w14:paraId="17A26590"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91"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92"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93"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94"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95" w14:textId="77777777" w:rsidR="00DF2AC6" w:rsidRPr="005B4C3E" w:rsidRDefault="00DF2AC6"/>
                        </w:tc>
                        <w:tc>
                          <w:tcPr>
                            <w:tcW w:w="281" w:type="dxa"/>
                            <w:tcBorders>
                              <w:top w:val="single" w:sz="2" w:space="0" w:color="808285"/>
                              <w:left w:val="single" w:sz="2" w:space="0" w:color="808285"/>
                              <w:bottom w:val="single" w:sz="2" w:space="0" w:color="808285"/>
                              <w:right w:val="single" w:sz="2" w:space="0" w:color="808285"/>
                            </w:tcBorders>
                          </w:tcPr>
                          <w:p w14:paraId="17A26596"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97"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98"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99"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9A"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9B"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9C"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9D"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9E"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9F"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A0" w14:textId="77777777" w:rsidR="00DF2AC6" w:rsidRPr="005B4C3E" w:rsidRDefault="00DF2AC6"/>
                        </w:tc>
                        <w:tc>
                          <w:tcPr>
                            <w:tcW w:w="279" w:type="dxa"/>
                            <w:tcBorders>
                              <w:top w:val="single" w:sz="2" w:space="0" w:color="808285"/>
                              <w:left w:val="single" w:sz="2" w:space="0" w:color="808285"/>
                              <w:bottom w:val="single" w:sz="2" w:space="0" w:color="808285"/>
                              <w:right w:val="single" w:sz="2" w:space="0" w:color="808285"/>
                            </w:tcBorders>
                          </w:tcPr>
                          <w:p w14:paraId="17A265A1" w14:textId="77777777" w:rsidR="00DF2AC6" w:rsidRPr="005B4C3E" w:rsidRDefault="00DF2AC6"/>
                        </w:tc>
                        <w:tc>
                          <w:tcPr>
                            <w:tcW w:w="278" w:type="dxa"/>
                            <w:tcBorders>
                              <w:top w:val="single" w:sz="2" w:space="0" w:color="808285"/>
                              <w:left w:val="single" w:sz="2" w:space="0" w:color="808285"/>
                              <w:bottom w:val="single" w:sz="2" w:space="0" w:color="808285"/>
                              <w:right w:val="single" w:sz="2" w:space="0" w:color="808285"/>
                            </w:tcBorders>
                          </w:tcPr>
                          <w:p w14:paraId="17A265A2" w14:textId="77777777" w:rsidR="00DF2AC6" w:rsidRPr="005B4C3E" w:rsidRDefault="00DF2AC6"/>
                        </w:tc>
                        <w:tc>
                          <w:tcPr>
                            <w:tcW w:w="280" w:type="dxa"/>
                            <w:tcBorders>
                              <w:top w:val="single" w:sz="2" w:space="0" w:color="808285"/>
                              <w:left w:val="single" w:sz="2" w:space="0" w:color="808285"/>
                              <w:bottom w:val="single" w:sz="2" w:space="0" w:color="808285"/>
                              <w:right w:val="single" w:sz="2" w:space="0" w:color="808285"/>
                            </w:tcBorders>
                          </w:tcPr>
                          <w:p w14:paraId="17A265A3" w14:textId="77777777" w:rsidR="00DF2AC6" w:rsidRPr="005B4C3E" w:rsidRDefault="00DF2AC6"/>
                        </w:tc>
                      </w:tr>
                    </w:tbl>
                    <w:p w14:paraId="17A265A5" w14:textId="77777777" w:rsidR="00DF2AC6" w:rsidRDefault="00DF2AC6">
                      <w:pPr>
                        <w:pStyle w:val="BodyText"/>
                        <w:kinsoku w:val="0"/>
                        <w:overflowPunct w:val="0"/>
                        <w:spacing w:before="0"/>
                        <w:ind w:left="0"/>
                        <w:rPr>
                          <w:rFonts w:ascii="Times New Roman" w:hAnsi="Times New Roman" w:cs="Times New Roman"/>
                          <w:sz w:val="24"/>
                          <w:szCs w:val="24"/>
                        </w:rPr>
                      </w:pPr>
                    </w:p>
                  </w:txbxContent>
                </v:textbox>
                <w10:anchorlock/>
              </v:shape>
            </w:pict>
          </mc:Fallback>
        </mc:AlternateContent>
      </w:r>
      <w:r w:rsidR="006A6658">
        <w:t xml:space="preserve"> </w:t>
      </w:r>
      <w:r w:rsidR="006A6658">
        <w:tab/>
      </w:r>
      <w:r>
        <w:rPr>
          <w:noProof/>
        </w:rPr>
        <mc:AlternateContent>
          <mc:Choice Requires="wpg">
            <w:drawing>
              <wp:inline distT="0" distB="0" distL="0" distR="0" wp14:anchorId="17A26437" wp14:editId="17A26438">
                <wp:extent cx="360045" cy="1228090"/>
                <wp:effectExtent l="9525" t="9525" r="11430" b="10160"/>
                <wp:docPr id="586"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1228090"/>
                          <a:chOff x="0" y="0"/>
                          <a:chExt cx="567" cy="1934"/>
                        </a:xfrm>
                      </wpg:grpSpPr>
                      <wps:wsp>
                        <wps:cNvPr id="587" name="Freeform 20"/>
                        <wps:cNvSpPr>
                          <a:spLocks/>
                        </wps:cNvSpPr>
                        <wps:spPr bwMode="auto">
                          <a:xfrm>
                            <a:off x="2" y="2"/>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8" name="Freeform 21"/>
                        <wps:cNvSpPr>
                          <a:spLocks/>
                        </wps:cNvSpPr>
                        <wps:spPr bwMode="auto">
                          <a:xfrm>
                            <a:off x="2" y="398"/>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9" name="Freeform 22"/>
                        <wps:cNvSpPr>
                          <a:spLocks/>
                        </wps:cNvSpPr>
                        <wps:spPr bwMode="auto">
                          <a:xfrm>
                            <a:off x="2" y="793"/>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0" name="Freeform 23"/>
                        <wps:cNvSpPr>
                          <a:spLocks/>
                        </wps:cNvSpPr>
                        <wps:spPr bwMode="auto">
                          <a:xfrm>
                            <a:off x="2" y="1189"/>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1" name="Freeform 24"/>
                        <wps:cNvSpPr>
                          <a:spLocks/>
                        </wps:cNvSpPr>
                        <wps:spPr bwMode="auto">
                          <a:xfrm>
                            <a:off x="2" y="1585"/>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2" name="Freeform 25"/>
                        <wps:cNvSpPr>
                          <a:spLocks/>
                        </wps:cNvSpPr>
                        <wps:spPr bwMode="auto">
                          <a:xfrm>
                            <a:off x="282" y="2"/>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3" name="Freeform 26"/>
                        <wps:cNvSpPr>
                          <a:spLocks/>
                        </wps:cNvSpPr>
                        <wps:spPr bwMode="auto">
                          <a:xfrm>
                            <a:off x="282" y="398"/>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4" name="Freeform 27"/>
                        <wps:cNvSpPr>
                          <a:spLocks/>
                        </wps:cNvSpPr>
                        <wps:spPr bwMode="auto">
                          <a:xfrm>
                            <a:off x="282" y="793"/>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5" name="Freeform 28"/>
                        <wps:cNvSpPr>
                          <a:spLocks/>
                        </wps:cNvSpPr>
                        <wps:spPr bwMode="auto">
                          <a:xfrm>
                            <a:off x="282" y="1189"/>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6" name="Freeform 29"/>
                        <wps:cNvSpPr>
                          <a:spLocks/>
                        </wps:cNvSpPr>
                        <wps:spPr bwMode="auto">
                          <a:xfrm>
                            <a:off x="282" y="1585"/>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 o:spid="_x0000_s1026" style="width:28.35pt;height:96.7pt;mso-position-horizontal-relative:char;mso-position-vertical-relative:line" coordsize="567,1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">
                <v:shape id="Freeform 20" o:spid="_x0000_s1027" style="position:absolute;left:2;top:2;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ncj8YA&#10;AADcAAAADwAAAGRycy9kb3ducmV2LnhtbESPQWvCQBSE74L/YXlCL9JsDLaR1FVCwSK9qW3p8ZF9&#10;TYLZtyG7Jqm/visUPA4z8w2z3o6mET11rrasYBHFIIgLq2suFXycdo8rEM4ja2wsk4JfcrDdTCdr&#10;zLQd+ED90ZciQNhlqKDyvs2kdEVFBl1kW+Lg/djOoA+yK6XucAhw08gkjp+lwZrDQoUtvVZUnI8X&#10;o0AnX/3yU1527zqd79+GvP82V6nUw2zMX0B4Gv09/N/eawVPqxRuZ8IRk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gncj8YAAADcAAAADwAAAAAAAAAAAAAAAACYAgAAZHJz&#10;L2Rvd25yZXYueG1sUEsFBgAAAAAEAAQA9QAAAIsDAAAAAA==&#10;" path="m,345r281,l281,,,,,345xe" filled="f" strokecolor="#808285" strokeweight=".25pt">
                  <v:path arrowok="t" o:connecttype="custom" o:connectlocs="0,345;281,345;281,0;0,0;0,345" o:connectangles="0,0,0,0,0"/>
                </v:shape>
                <v:shape id="Freeform 21" o:spid="_x0000_s1028" style="position:absolute;left:2;top:398;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ZI/cIA&#10;AADcAAAADwAAAGRycy9kb3ducmV2LnhtbERPz2vCMBS+D/wfwhN2GZpanJPOKEVwiLc5Jzs+mmdb&#10;bF5KEtu6v345CDt+fL9Xm8E0oiPna8sKZtMEBHFhdc2lgtPXbrIE4QOyxsYyKbiTh8169LTCTNue&#10;P6k7hlLEEPYZKqhCaDMpfVGRQT+1LXHkLtYZDBG6UmqHfQw3jUyTZCEN1hwbKmxpW1FxPd6MAp2e&#10;u/m3vO0O+u1l/9Hn3Y/5lUo9j4f8HUSgIfyLH+69VvC6jGvjmXgE5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lkj9wgAAANwAAAAPAAAAAAAAAAAAAAAAAJgCAABkcnMvZG93&#10;bnJldi54bWxQSwUGAAAAAAQABAD1AAAAhwMAAAAA&#10;" path="m,345r281,l281,,,,,345xe" filled="f" strokecolor="#808285" strokeweight=".25pt">
                  <v:path arrowok="t" o:connecttype="custom" o:connectlocs="0,345;281,345;281,0;0,0;0,345" o:connectangles="0,0,0,0,0"/>
                </v:shape>
                <v:shape id="Freeform 22" o:spid="_x0000_s1029" style="position:absolute;left:2;top:793;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rtZsYA&#10;AADcAAAADwAAAGRycy9kb3ducmV2LnhtbESPS2vDMBCE74X+B7GFXkosNzSPOlZCKKSE3JoXOS7W&#10;1jaxVsZSbDe/PgoEehxm5hsmXfSmEi01rrSs4D2KQRBnVpecK9jvVoMpCOeRNVaWScEfOVjMn59S&#10;TLTt+Ifarc9FgLBLUEHhfZ1I6bKCDLrI1sTB+7WNQR9kk0vdYBfgppLDOB5LgyWHhQJr+iooO28v&#10;RoEeHtuPg7ysNnrytv7ulu3JXKVSry/9cgbCU+//w4/2WisYTT/hfiYc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NrtZsYAAADcAAAADwAAAAAAAAAAAAAAAACYAgAAZHJz&#10;L2Rvd25yZXYueG1sUEsFBgAAAAAEAAQA9QAAAIsDAAAAAA==&#10;" path="m,345r281,l281,,,,,345xe" filled="f" strokecolor="#808285" strokeweight=".25pt">
                  <v:path arrowok="t" o:connecttype="custom" o:connectlocs="0,345;281,345;281,0;0,0;0,345" o:connectangles="0,0,0,0,0"/>
                </v:shape>
                <v:shape id="Freeform 23" o:spid="_x0000_s1030" style="position:absolute;left:2;top:1189;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SJsEA&#10;AADcAAAADwAAAGRycy9kb3ducmV2LnhtbERPy4rCMBTdD/gP4QqzEU2VGR/VKCI4yOx84vLSXNti&#10;c1Oa2Hb8erMQZnk478WqNYWoqXK5ZQXDQQSCOLE651TB6bjtT0E4j6yxsEwK/sjBatn5WGCsbcN7&#10;qg8+FSGEXYwKMu/LWEqXZGTQDWxJHLibrQz6AKtU6gqbEG4KOYqisTSYc2jIsKRNRsn98DAK9OhS&#10;f53lY/urJ73dT7Our+Yplfrstus5CE+t/xe/3Tut4HsW5ocz4Qj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50ibBAAAA3AAAAA8AAAAAAAAAAAAAAAAAmAIAAGRycy9kb3du&#10;cmV2LnhtbFBLBQYAAAAABAAEAPUAAACGAwAAAAA=&#10;" path="m,345r281,l281,,,,,345xe" filled="f" strokecolor="#808285" strokeweight=".25pt">
                  <v:path arrowok="t" o:connecttype="custom" o:connectlocs="0,345;281,345;281,0;0,0;0,345" o:connectangles="0,0,0,0,0"/>
                </v:shape>
                <v:shape id="Freeform 24" o:spid="_x0000_s1031" style="position:absolute;left:2;top:1585;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V3vcUA&#10;AADcAAAADwAAAGRycy9kb3ducmV2LnhtbESPQWvCQBSE70L/w/KEXkQ3Sq0aXUUKFvFWq+LxkX0m&#10;wezbkF2T1F/vCkKPw8x8wyxWrSlETZXLLSsYDiIQxInVOacKDr+b/hSE88gaC8uk4I8crJZvnQXG&#10;2jb8Q/XepyJA2MWoIPO+jKV0SUYG3cCWxMG72MqgD7JKpa6wCXBTyFEUfUqDOYeFDEv6yii57m9G&#10;gR6d6o+jvG12etLbfjfr+mzuUqn3brueg/DU+v/wq73VCsazITzPhCM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dXe9xQAAANwAAAAPAAAAAAAAAAAAAAAAAJgCAABkcnMv&#10;ZG93bnJldi54bWxQSwUGAAAAAAQABAD1AAAAigMAAAAA&#10;" path="m,345r281,l281,,,,,345xe" filled="f" strokecolor="#808285" strokeweight=".25pt">
                  <v:path arrowok="t" o:connecttype="custom" o:connectlocs="0,345;281,345;281,0;0,0;0,345" o:connectangles="0,0,0,0,0"/>
                </v:shape>
                <v:shape id="Freeform 25" o:spid="_x0000_s1032" style="position:absolute;left:282;top:2;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fpysUA&#10;AADcAAAADwAAAGRycy9kb3ducmV2LnhtbESPQWvCQBSE74L/YXlCL6Ibg1WbuooIFvGmreLxkX1N&#10;QrNvQ3ZNYn99Vyh4HGbmG2a57kwpGqpdYVnBZByBIE6tLjhT8PW5Gy1AOI+ssbRMCu7kYL3q95aY&#10;aNvykZqTz0SAsEtQQe59lUjp0pwMurGtiIP3bWuDPsg6k7rGNsBNKeMomkmDBYeFHCva5pT+nG5G&#10;gY4vzfQsb7uDng/3H+2muZpfqdTLoNu8g/DU+Wf4v73XCl7fYnicC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p+nKxQAAANwAAAAPAAAAAAAAAAAAAAAAAJgCAABkcnMv&#10;ZG93bnJldi54bWxQSwUGAAAAAAQABAD1AAAAigMAAAAA&#10;" path="m,345r281,l281,,,,,345xe" filled="f" strokecolor="#808285" strokeweight=".25pt">
                  <v:path arrowok="t" o:connecttype="custom" o:connectlocs="0,345;281,345;281,0;0,0;0,345" o:connectangles="0,0,0,0,0"/>
                </v:shape>
                <v:shape id="Freeform 26" o:spid="_x0000_s1033" style="position:absolute;left:282;top:398;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tMUcUA&#10;AADcAAAADwAAAGRycy9kb3ducmV2LnhtbESPQWvCQBSE74L/YXkFL1I32lo1dRUpKNJbtRWPj+wz&#10;CWbfhuyaRH+9WxA8DjPzDTNftqYQNVUut6xgOIhAECdW55wq+N2vX6cgnEfWWFgmBVdysFx0O3OM&#10;tW34h+qdT0WAsItRQeZ9GUvpkowMuoEtiYN3spVBH2SVSl1hE+CmkKMo+pAGcw4LGZb0lVFy3l2M&#10;Aj061O9/8rL+1pP+dtOs6qO5SaV6L+3qE4Sn1j/Dj/ZWKxjP3uD/TDgC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60xRxQAAANwAAAAPAAAAAAAAAAAAAAAAAJgCAABkcnMv&#10;ZG93bnJldi54bWxQSwUGAAAAAAQABAD1AAAAigMAAAAA&#10;" path="m,345r281,l281,,,,,345xe" filled="f" strokecolor="#808285" strokeweight=".25pt">
                  <v:path arrowok="t" o:connecttype="custom" o:connectlocs="0,345;281,345;281,0;0,0;0,345" o:connectangles="0,0,0,0,0"/>
                </v:shape>
                <v:shape id="Freeform 27" o:spid="_x0000_s1034" style="position:absolute;left:282;top:793;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LUJcUA&#10;AADcAAAADwAAAGRycy9kb3ducmV2LnhtbESPQWvCQBSE74X+h+UJvZS6qaitqZsgBUW8qW3x+Mi+&#10;JsHs25Bdk+ivdwXB4zAz3zDztDeVaKlxpWUF78MIBHFmdcm5gp/98u0ThPPIGivLpOBMDtLk+WmO&#10;sbYdb6nd+VwECLsYFRTe17GULivIoBvamjh4/7Yx6INscqkb7ALcVHIURVNpsOSwUGBN3wVlx93J&#10;KNCjv3b8K0/Ljf54Xa+6RXswF6nUy6BffIHw1PtH+N5eawWT2RhuZ8IRkM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tQlxQAAANwAAAAPAAAAAAAAAAAAAAAAAJgCAABkcnMv&#10;ZG93bnJldi54bWxQSwUGAAAAAAQABAD1AAAAigMAAAAA&#10;" path="m,345r281,l281,,,,,345xe" filled="f" strokecolor="#808285" strokeweight=".25pt">
                  <v:path arrowok="t" o:connecttype="custom" o:connectlocs="0,345;281,345;281,0;0,0;0,345" o:connectangles="0,0,0,0,0"/>
                </v:shape>
                <v:shape id="Freeform 28" o:spid="_x0000_s1035" style="position:absolute;left:282;top:1189;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5xvsYA&#10;AADcAAAADwAAAGRycy9kb3ducmV2LnhtbESPS2vDMBCE74H+B7GFXkIs1zRJ40YJoZASesur5LhY&#10;W9vUWhlLfrS/PgoUchxm5htmuR5MJTpqXGlZwXMUgyDOrC45V3A6bievIJxH1lhZJgW/5GC9ehgt&#10;MdW25z11B5+LAGGXooLC+zqV0mUFGXSRrYmD920bgz7IJpe6wT7ATSWTOJ5JgyWHhQJrei8o+zm0&#10;RoFOvrqXs2y3n3o+3n30m+5i/qRST4/D5g2Ep8Hfw//tnVYwXUzhdiYc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E5xvsYAAADcAAAADwAAAAAAAAAAAAAAAACYAgAAZHJz&#10;L2Rvd25yZXYueG1sUEsFBgAAAAAEAAQA9QAAAIsDAAAAAA==&#10;" path="m,345r281,l281,,,,,345xe" filled="f" strokecolor="#808285" strokeweight=".25pt">
                  <v:path arrowok="t" o:connecttype="custom" o:connectlocs="0,345;281,345;281,0;0,0;0,345" o:connectangles="0,0,0,0,0"/>
                </v:shape>
                <v:shape id="Freeform 29" o:spid="_x0000_s1036" style="position:absolute;left:282;top:1585;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zvycUA&#10;AADcAAAADwAAAGRycy9kb3ducmV2LnhtbESPT4vCMBTE78J+h/AW9iKarmjVrlFkwUW86f7B46N5&#10;tmWbl9LEtvrpjSB4HGbmN8xi1ZlSNFS7wrKC92EEgji1uuBMwc/3ZjAD4TyyxtIyKbiQg9XypbfA&#10;RNuW99QcfCYChF2CCnLvq0RKl+Zk0A1tRRy8k60N+iDrTOoa2wA3pRxFUSwNFhwWcqzoM6f0/3A2&#10;CvTorxn/yvNmp6f97Ve7bo7mKpV6e+3WHyA8df4ZfrS3WsFkHsP9TDgC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nO/JxQAAANwAAAAPAAAAAAAAAAAAAAAAAJgCAABkcnMv&#10;ZG93bnJldi54bWxQSwUGAAAAAAQABAD1AAAAigMAAAAA&#10;" path="m,345r281,l281,,,,,345xe" filled="f" strokecolor="#808285" strokeweight=".25pt">
                  <v:path arrowok="t" o:connecttype="custom" o:connectlocs="0,345;281,345;281,0;0,0;0,345" o:connectangles="0,0,0,0,0"/>
                </v:shape>
                <w10:anchorlock/>
              </v:group>
            </w:pict>
          </mc:Fallback>
        </mc:AlternateContent>
      </w:r>
      <w:r w:rsidR="006A6658">
        <w:t xml:space="preserve"> </w:t>
      </w:r>
      <w:r w:rsidR="006A6658">
        <w:tab/>
      </w:r>
      <w:r>
        <w:rPr>
          <w:noProof/>
        </w:rPr>
        <mc:AlternateContent>
          <mc:Choice Requires="wpg">
            <w:drawing>
              <wp:inline distT="0" distB="0" distL="0" distR="0" wp14:anchorId="17A26439" wp14:editId="17A2643A">
                <wp:extent cx="559435" cy="1231265"/>
                <wp:effectExtent l="9525" t="9525" r="2540" b="6985"/>
                <wp:docPr id="55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35" cy="1231265"/>
                          <a:chOff x="0" y="0"/>
                          <a:chExt cx="881" cy="1939"/>
                        </a:xfrm>
                      </wpg:grpSpPr>
                      <wps:wsp>
                        <wps:cNvPr id="551" name="Freeform 31"/>
                        <wps:cNvSpPr>
                          <a:spLocks/>
                        </wps:cNvSpPr>
                        <wps:spPr bwMode="auto">
                          <a:xfrm>
                            <a:off x="7" y="2"/>
                            <a:ext cx="871" cy="346"/>
                          </a:xfrm>
                          <a:custGeom>
                            <a:avLst/>
                            <a:gdLst>
                              <a:gd name="T0" fmla="*/ 0 w 871"/>
                              <a:gd name="T1" fmla="*/ 345 h 346"/>
                              <a:gd name="T2" fmla="*/ 870 w 871"/>
                              <a:gd name="T3" fmla="*/ 345 h 346"/>
                              <a:gd name="T4" fmla="*/ 870 w 871"/>
                              <a:gd name="T5" fmla="*/ 0 h 346"/>
                              <a:gd name="T6" fmla="*/ 0 w 871"/>
                              <a:gd name="T7" fmla="*/ 0 h 346"/>
                              <a:gd name="T8" fmla="*/ 0 w 871"/>
                              <a:gd name="T9" fmla="*/ 345 h 346"/>
                            </a:gdLst>
                            <a:ahLst/>
                            <a:cxnLst>
                              <a:cxn ang="0">
                                <a:pos x="T0" y="T1"/>
                              </a:cxn>
                              <a:cxn ang="0">
                                <a:pos x="T2" y="T3"/>
                              </a:cxn>
                              <a:cxn ang="0">
                                <a:pos x="T4" y="T5"/>
                              </a:cxn>
                              <a:cxn ang="0">
                                <a:pos x="T6" y="T7"/>
                              </a:cxn>
                              <a:cxn ang="0">
                                <a:pos x="T8" y="T9"/>
                              </a:cxn>
                            </a:cxnLst>
                            <a:rect l="0" t="0" r="r" b="b"/>
                            <a:pathLst>
                              <a:path w="871" h="346">
                                <a:moveTo>
                                  <a:pt x="0" y="345"/>
                                </a:moveTo>
                                <a:lnTo>
                                  <a:pt x="870" y="345"/>
                                </a:lnTo>
                                <a:lnTo>
                                  <a:pt x="870"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2" name="Freeform 32"/>
                        <wps:cNvSpPr>
                          <a:spLocks/>
                        </wps:cNvSpPr>
                        <wps:spPr bwMode="auto">
                          <a:xfrm>
                            <a:off x="142" y="88"/>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3" name="Freeform 33"/>
                        <wps:cNvSpPr>
                          <a:spLocks/>
                        </wps:cNvSpPr>
                        <wps:spPr bwMode="auto">
                          <a:xfrm>
                            <a:off x="573" y="88"/>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4" name="Freeform 34"/>
                        <wps:cNvSpPr>
                          <a:spLocks/>
                        </wps:cNvSpPr>
                        <wps:spPr bwMode="auto">
                          <a:xfrm>
                            <a:off x="2" y="403"/>
                            <a:ext cx="871" cy="346"/>
                          </a:xfrm>
                          <a:custGeom>
                            <a:avLst/>
                            <a:gdLst>
                              <a:gd name="T0" fmla="*/ 0 w 871"/>
                              <a:gd name="T1" fmla="*/ 345 h 346"/>
                              <a:gd name="T2" fmla="*/ 870 w 871"/>
                              <a:gd name="T3" fmla="*/ 345 h 346"/>
                              <a:gd name="T4" fmla="*/ 870 w 871"/>
                              <a:gd name="T5" fmla="*/ 0 h 346"/>
                              <a:gd name="T6" fmla="*/ 0 w 871"/>
                              <a:gd name="T7" fmla="*/ 0 h 346"/>
                              <a:gd name="T8" fmla="*/ 0 w 871"/>
                              <a:gd name="T9" fmla="*/ 345 h 346"/>
                            </a:gdLst>
                            <a:ahLst/>
                            <a:cxnLst>
                              <a:cxn ang="0">
                                <a:pos x="T0" y="T1"/>
                              </a:cxn>
                              <a:cxn ang="0">
                                <a:pos x="T2" y="T3"/>
                              </a:cxn>
                              <a:cxn ang="0">
                                <a:pos x="T4" y="T5"/>
                              </a:cxn>
                              <a:cxn ang="0">
                                <a:pos x="T6" y="T7"/>
                              </a:cxn>
                              <a:cxn ang="0">
                                <a:pos x="T8" y="T9"/>
                              </a:cxn>
                            </a:cxnLst>
                            <a:rect l="0" t="0" r="r" b="b"/>
                            <a:pathLst>
                              <a:path w="871" h="346">
                                <a:moveTo>
                                  <a:pt x="0" y="345"/>
                                </a:moveTo>
                                <a:lnTo>
                                  <a:pt x="870" y="345"/>
                                </a:lnTo>
                                <a:lnTo>
                                  <a:pt x="870"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5" name="Freeform 35"/>
                        <wps:cNvSpPr>
                          <a:spLocks/>
                        </wps:cNvSpPr>
                        <wps:spPr bwMode="auto">
                          <a:xfrm>
                            <a:off x="137" y="489"/>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6" name="Freeform 36"/>
                        <wps:cNvSpPr>
                          <a:spLocks/>
                        </wps:cNvSpPr>
                        <wps:spPr bwMode="auto">
                          <a:xfrm>
                            <a:off x="568" y="489"/>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7" name="Freeform 37"/>
                        <wps:cNvSpPr>
                          <a:spLocks/>
                        </wps:cNvSpPr>
                        <wps:spPr bwMode="auto">
                          <a:xfrm>
                            <a:off x="2" y="798"/>
                            <a:ext cx="871" cy="346"/>
                          </a:xfrm>
                          <a:custGeom>
                            <a:avLst/>
                            <a:gdLst>
                              <a:gd name="T0" fmla="*/ 0 w 871"/>
                              <a:gd name="T1" fmla="*/ 345 h 346"/>
                              <a:gd name="T2" fmla="*/ 870 w 871"/>
                              <a:gd name="T3" fmla="*/ 345 h 346"/>
                              <a:gd name="T4" fmla="*/ 870 w 871"/>
                              <a:gd name="T5" fmla="*/ 0 h 346"/>
                              <a:gd name="T6" fmla="*/ 0 w 871"/>
                              <a:gd name="T7" fmla="*/ 0 h 346"/>
                              <a:gd name="T8" fmla="*/ 0 w 871"/>
                              <a:gd name="T9" fmla="*/ 345 h 346"/>
                            </a:gdLst>
                            <a:ahLst/>
                            <a:cxnLst>
                              <a:cxn ang="0">
                                <a:pos x="T0" y="T1"/>
                              </a:cxn>
                              <a:cxn ang="0">
                                <a:pos x="T2" y="T3"/>
                              </a:cxn>
                              <a:cxn ang="0">
                                <a:pos x="T4" y="T5"/>
                              </a:cxn>
                              <a:cxn ang="0">
                                <a:pos x="T6" y="T7"/>
                              </a:cxn>
                              <a:cxn ang="0">
                                <a:pos x="T8" y="T9"/>
                              </a:cxn>
                            </a:cxnLst>
                            <a:rect l="0" t="0" r="r" b="b"/>
                            <a:pathLst>
                              <a:path w="871" h="346">
                                <a:moveTo>
                                  <a:pt x="0" y="345"/>
                                </a:moveTo>
                                <a:lnTo>
                                  <a:pt x="870" y="345"/>
                                </a:lnTo>
                                <a:lnTo>
                                  <a:pt x="870" y="0"/>
                                </a:lnTo>
                                <a:lnTo>
                                  <a:pt x="0" y="0"/>
                                </a:lnTo>
                                <a:lnTo>
                                  <a:pt x="0" y="345"/>
                                </a:lnTo>
                                <a:close/>
                              </a:path>
                            </a:pathLst>
                          </a:custGeom>
                          <a:noFill/>
                          <a:ln w="31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8" name="Freeform 38"/>
                        <wps:cNvSpPr>
                          <a:spLocks/>
                        </wps:cNvSpPr>
                        <wps:spPr bwMode="auto">
                          <a:xfrm>
                            <a:off x="137" y="885"/>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9" name="Freeform 39"/>
                        <wps:cNvSpPr>
                          <a:spLocks/>
                        </wps:cNvSpPr>
                        <wps:spPr bwMode="auto">
                          <a:xfrm>
                            <a:off x="568" y="885"/>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0" name="Freeform 40"/>
                        <wps:cNvSpPr>
                          <a:spLocks/>
                        </wps:cNvSpPr>
                        <wps:spPr bwMode="auto">
                          <a:xfrm>
                            <a:off x="2" y="1194"/>
                            <a:ext cx="871" cy="346"/>
                          </a:xfrm>
                          <a:custGeom>
                            <a:avLst/>
                            <a:gdLst>
                              <a:gd name="T0" fmla="*/ 0 w 871"/>
                              <a:gd name="T1" fmla="*/ 345 h 346"/>
                              <a:gd name="T2" fmla="*/ 870 w 871"/>
                              <a:gd name="T3" fmla="*/ 345 h 346"/>
                              <a:gd name="T4" fmla="*/ 870 w 871"/>
                              <a:gd name="T5" fmla="*/ 0 h 346"/>
                              <a:gd name="T6" fmla="*/ 0 w 871"/>
                              <a:gd name="T7" fmla="*/ 0 h 346"/>
                              <a:gd name="T8" fmla="*/ 0 w 871"/>
                              <a:gd name="T9" fmla="*/ 345 h 346"/>
                            </a:gdLst>
                            <a:ahLst/>
                            <a:cxnLst>
                              <a:cxn ang="0">
                                <a:pos x="T0" y="T1"/>
                              </a:cxn>
                              <a:cxn ang="0">
                                <a:pos x="T2" y="T3"/>
                              </a:cxn>
                              <a:cxn ang="0">
                                <a:pos x="T4" y="T5"/>
                              </a:cxn>
                              <a:cxn ang="0">
                                <a:pos x="T6" y="T7"/>
                              </a:cxn>
                              <a:cxn ang="0">
                                <a:pos x="T8" y="T9"/>
                              </a:cxn>
                            </a:cxnLst>
                            <a:rect l="0" t="0" r="r" b="b"/>
                            <a:pathLst>
                              <a:path w="871" h="346">
                                <a:moveTo>
                                  <a:pt x="0" y="345"/>
                                </a:moveTo>
                                <a:lnTo>
                                  <a:pt x="870" y="345"/>
                                </a:lnTo>
                                <a:lnTo>
                                  <a:pt x="870" y="0"/>
                                </a:lnTo>
                                <a:lnTo>
                                  <a:pt x="0" y="0"/>
                                </a:lnTo>
                                <a:lnTo>
                                  <a:pt x="0" y="345"/>
                                </a:lnTo>
                                <a:close/>
                              </a:path>
                            </a:pathLst>
                          </a:custGeom>
                          <a:noFill/>
                          <a:ln w="31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1" name="Freeform 41"/>
                        <wps:cNvSpPr>
                          <a:spLocks/>
                        </wps:cNvSpPr>
                        <wps:spPr bwMode="auto">
                          <a:xfrm>
                            <a:off x="137" y="1280"/>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2" name="Freeform 42"/>
                        <wps:cNvSpPr>
                          <a:spLocks/>
                        </wps:cNvSpPr>
                        <wps:spPr bwMode="auto">
                          <a:xfrm>
                            <a:off x="568" y="1280"/>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3" name="Freeform 43"/>
                        <wps:cNvSpPr>
                          <a:spLocks/>
                        </wps:cNvSpPr>
                        <wps:spPr bwMode="auto">
                          <a:xfrm>
                            <a:off x="2" y="1590"/>
                            <a:ext cx="871" cy="346"/>
                          </a:xfrm>
                          <a:custGeom>
                            <a:avLst/>
                            <a:gdLst>
                              <a:gd name="T0" fmla="*/ 0 w 871"/>
                              <a:gd name="T1" fmla="*/ 345 h 346"/>
                              <a:gd name="T2" fmla="*/ 870 w 871"/>
                              <a:gd name="T3" fmla="*/ 345 h 346"/>
                              <a:gd name="T4" fmla="*/ 870 w 871"/>
                              <a:gd name="T5" fmla="*/ 0 h 346"/>
                              <a:gd name="T6" fmla="*/ 0 w 871"/>
                              <a:gd name="T7" fmla="*/ 0 h 346"/>
                              <a:gd name="T8" fmla="*/ 0 w 871"/>
                              <a:gd name="T9" fmla="*/ 345 h 346"/>
                            </a:gdLst>
                            <a:ahLst/>
                            <a:cxnLst>
                              <a:cxn ang="0">
                                <a:pos x="T0" y="T1"/>
                              </a:cxn>
                              <a:cxn ang="0">
                                <a:pos x="T2" y="T3"/>
                              </a:cxn>
                              <a:cxn ang="0">
                                <a:pos x="T4" y="T5"/>
                              </a:cxn>
                              <a:cxn ang="0">
                                <a:pos x="T6" y="T7"/>
                              </a:cxn>
                              <a:cxn ang="0">
                                <a:pos x="T8" y="T9"/>
                              </a:cxn>
                            </a:cxnLst>
                            <a:rect l="0" t="0" r="r" b="b"/>
                            <a:pathLst>
                              <a:path w="871" h="346">
                                <a:moveTo>
                                  <a:pt x="0" y="345"/>
                                </a:moveTo>
                                <a:lnTo>
                                  <a:pt x="870" y="345"/>
                                </a:lnTo>
                                <a:lnTo>
                                  <a:pt x="870"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4" name="Freeform 44"/>
                        <wps:cNvSpPr>
                          <a:spLocks/>
                        </wps:cNvSpPr>
                        <wps:spPr bwMode="auto">
                          <a:xfrm>
                            <a:off x="137" y="1676"/>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5" name="Freeform 45"/>
                        <wps:cNvSpPr>
                          <a:spLocks/>
                        </wps:cNvSpPr>
                        <wps:spPr bwMode="auto">
                          <a:xfrm>
                            <a:off x="568" y="1676"/>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6" name="Freeform 46"/>
                        <wps:cNvSpPr>
                          <a:spLocks/>
                        </wps:cNvSpPr>
                        <wps:spPr bwMode="auto">
                          <a:xfrm>
                            <a:off x="566" y="73"/>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7" name="Freeform 47"/>
                        <wps:cNvSpPr>
                          <a:spLocks/>
                        </wps:cNvSpPr>
                        <wps:spPr bwMode="auto">
                          <a:xfrm>
                            <a:off x="576" y="83"/>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8" name="Freeform 48"/>
                        <wps:cNvSpPr>
                          <a:spLocks/>
                        </wps:cNvSpPr>
                        <wps:spPr bwMode="auto">
                          <a:xfrm>
                            <a:off x="117" y="475"/>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9" name="Freeform 49"/>
                        <wps:cNvSpPr>
                          <a:spLocks/>
                        </wps:cNvSpPr>
                        <wps:spPr bwMode="auto">
                          <a:xfrm>
                            <a:off x="127" y="485"/>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0" name="Freeform 50"/>
                        <wps:cNvSpPr>
                          <a:spLocks/>
                        </wps:cNvSpPr>
                        <wps:spPr bwMode="auto">
                          <a:xfrm>
                            <a:off x="552" y="475"/>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1" name="Freeform 51"/>
                        <wps:cNvSpPr>
                          <a:spLocks/>
                        </wps:cNvSpPr>
                        <wps:spPr bwMode="auto">
                          <a:xfrm>
                            <a:off x="562" y="485"/>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2" name="Freeform 52"/>
                        <wps:cNvSpPr>
                          <a:spLocks/>
                        </wps:cNvSpPr>
                        <wps:spPr bwMode="auto">
                          <a:xfrm>
                            <a:off x="117" y="868"/>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3" name="Freeform 53"/>
                        <wps:cNvSpPr>
                          <a:spLocks/>
                        </wps:cNvSpPr>
                        <wps:spPr bwMode="auto">
                          <a:xfrm>
                            <a:off x="127" y="878"/>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4" name="Freeform 54"/>
                        <wps:cNvSpPr>
                          <a:spLocks/>
                        </wps:cNvSpPr>
                        <wps:spPr bwMode="auto">
                          <a:xfrm>
                            <a:off x="552" y="868"/>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5" name="Freeform 55"/>
                        <wps:cNvSpPr>
                          <a:spLocks/>
                        </wps:cNvSpPr>
                        <wps:spPr bwMode="auto">
                          <a:xfrm>
                            <a:off x="562" y="878"/>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6" name="Freeform 56"/>
                        <wps:cNvSpPr>
                          <a:spLocks/>
                        </wps:cNvSpPr>
                        <wps:spPr bwMode="auto">
                          <a:xfrm>
                            <a:off x="117" y="1261"/>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7" name="Freeform 57"/>
                        <wps:cNvSpPr>
                          <a:spLocks/>
                        </wps:cNvSpPr>
                        <wps:spPr bwMode="auto">
                          <a:xfrm>
                            <a:off x="127" y="1271"/>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8" name="Freeform 58"/>
                        <wps:cNvSpPr>
                          <a:spLocks/>
                        </wps:cNvSpPr>
                        <wps:spPr bwMode="auto">
                          <a:xfrm>
                            <a:off x="552" y="1261"/>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9" name="Freeform 59"/>
                        <wps:cNvSpPr>
                          <a:spLocks/>
                        </wps:cNvSpPr>
                        <wps:spPr bwMode="auto">
                          <a:xfrm>
                            <a:off x="562" y="1271"/>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0" name="Freeform 60"/>
                        <wps:cNvSpPr>
                          <a:spLocks/>
                        </wps:cNvSpPr>
                        <wps:spPr bwMode="auto">
                          <a:xfrm>
                            <a:off x="117" y="1657"/>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1" name="Freeform 61"/>
                        <wps:cNvSpPr>
                          <a:spLocks/>
                        </wps:cNvSpPr>
                        <wps:spPr bwMode="auto">
                          <a:xfrm>
                            <a:off x="127" y="1667"/>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2" name="Freeform 62"/>
                        <wps:cNvSpPr>
                          <a:spLocks/>
                        </wps:cNvSpPr>
                        <wps:spPr bwMode="auto">
                          <a:xfrm>
                            <a:off x="552" y="1657"/>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3" name="Freeform 63"/>
                        <wps:cNvSpPr>
                          <a:spLocks/>
                        </wps:cNvSpPr>
                        <wps:spPr bwMode="auto">
                          <a:xfrm>
                            <a:off x="562" y="1667"/>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4" name="Freeform 64"/>
                        <wps:cNvSpPr>
                          <a:spLocks/>
                        </wps:cNvSpPr>
                        <wps:spPr bwMode="auto">
                          <a:xfrm>
                            <a:off x="130" y="73"/>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5" name="Freeform 65"/>
                        <wps:cNvSpPr>
                          <a:spLocks/>
                        </wps:cNvSpPr>
                        <wps:spPr bwMode="auto">
                          <a:xfrm>
                            <a:off x="140" y="83"/>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30" o:spid="_x0000_s1026" style="width:44.05pt;height:96.95pt;mso-position-horizontal-relative:char;mso-position-vertical-relative:line" coordsize="881,1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">
                <v:shape id="Freeform 31" o:spid="_x0000_s1027" style="position:absolute;left:7;top:2;width:871;height:346;visibility:visible;mso-wrap-style:square;v-text-anchor:top" coordsize="871,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XuW8YA&#10;AADcAAAADwAAAGRycy9kb3ducmV2LnhtbESPQWsCMRSE74X+h/AK3mqyokVWo9iKYC8tXRU8Pjev&#10;m6Wbl3UTdfvvm0Khx2FmvmHmy9414kpdqD1ryIYKBHHpTc2Vhv1u8zgFESKywcYzafimAMvF/d0c&#10;c+Nv/EHXIlYiQTjkqMHG2OZShtKSwzD0LXHyPn3nMCbZVdJ0eEtw18iRUk/SYc1pwWJLL5bKr+Li&#10;NJzsqji+qvPo7ZIdxgf1vsbx81rrwUO/moGI1Mf/8F97azRMJhn8nk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UXuW8YAAADcAAAADwAAAAAAAAAAAAAAAACYAgAAZHJz&#10;L2Rvd25yZXYueG1sUEsFBgAAAAAEAAQA9QAAAIsDAAAAAA==&#10;" path="m,345r870,l870,,,,,345xe" filled="f" strokecolor="#808285" strokeweight=".25pt">
                  <v:path arrowok="t" o:connecttype="custom" o:connectlocs="0,345;870,345;870,0;0,0;0,345" o:connectangles="0,0,0,0,0"/>
                </v:shape>
                <v:shape id="Freeform 32" o:spid="_x0000_s1028" style="position:absolute;left:142;top:88;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DnsQA&#10;AADcAAAADwAAAGRycy9kb3ducmV2LnhtbESPS4vCMBSF9wP+h3CF2QyaKuOrGkUEYRZutCK6uzTX&#10;ttrclCZTO/9+IgguD+fxcRar1pSiodoVlhUM+hEI4tTqgjMFx2Tbm4JwHlljaZkU/JGD1bLzscBY&#10;2wfvqTn4TIQRdjEqyL2vYildmpNB17cVcfCutjbog6wzqWt8hHFTymEUjaXBggMhx4o2OaX3w68J&#10;kAm56tTowXcyay+381c62ZqdUp/ddj0H4an17/Cr/aMVjEZDeJ4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SA57EAAAA3AAAAA8AAAAAAAAAAAAAAAAAmAIAAGRycy9k&#10;b3ducmV2LnhtbFBLBQYAAAAABAAEAPUAAACJAwAAAAA=&#10;" path="m172,172l,172,,,172,r,172xe" filled="f" strokecolor="#999998" strokeweight="1pt">
                  <v:path arrowok="t" o:connecttype="custom" o:connectlocs="172,172;0,172;0,0;172,0;172,172" o:connectangles="0,0,0,0,0"/>
                </v:shape>
                <v:shape id="Freeform 33" o:spid="_x0000_s1029" style="position:absolute;left:573;top:88;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6mBcQA&#10;AADcAAAADwAAAGRycy9kb3ducmV2LnhtbESPS4vCMBSF9wP+h3CF2QyaOr47RhkEwYUbH4juLs21&#10;7UxzU5pY6783guDycB4fZ7ZoTCFqqlxuWUGvG4EgTqzOOVVw2K86ExDOI2ssLJOCOzlYzFsfM4y1&#10;vfGW6p1PRRhhF6OCzPsyltIlGRl0XVsSB+9iK4M+yCqVusJbGDeF/I6ikTSYcyBkWNIyo+R/dzUB&#10;MiZXHmvdG+ynzfnv9JWMV2aj1Ge7+f0B4anx7/CrvdYKhsM+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epgXEAAAA3AAAAA8AAAAAAAAAAAAAAAAAmAIAAGRycy9k&#10;b3ducmV2LnhtbFBLBQYAAAAABAAEAPUAAACJAwAAAAA=&#10;" path="m172,172l,172,,,172,r,172xe" filled="f" strokecolor="#999998" strokeweight="1pt">
                  <v:path arrowok="t" o:connecttype="custom" o:connectlocs="172,172;0,172;0,0;172,0;172,172" o:connectangles="0,0,0,0,0"/>
                </v:shape>
                <v:shape id="Freeform 34" o:spid="_x0000_s1030" style="position:absolute;left:2;top:403;width:871;height:346;visibility:visible;mso-wrap-style:square;v-text-anchor:top" coordsize="871,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JNw8YA&#10;AADcAAAADwAAAGRycy9kb3ducmV2LnhtbESPQUvDQBSE74L/YXmCN7Pbkoqk3YRqEfRiMVrw+Jp9&#10;ZoPZtzG7beO/dwuCx2FmvmFW1eR6caQxdJ41zDIFgrjxpuNWw/vb480diBCRDfaeScMPBajKy4sV&#10;Fsaf+JWOdWxFgnAoUIONcSikDI0lhyHzA3HyPv3oMCY5ttKMeEpw18u5UrfSYcdpweJAD5aar/rg&#10;NOztuv54Vt/zl8Nsl+/UdoP5/Ubr66tpvQQRaYr/4b/2k9GwWORwPpOOgC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TJNw8YAAADcAAAADwAAAAAAAAAAAAAAAACYAgAAZHJz&#10;L2Rvd25yZXYueG1sUEsFBgAAAAAEAAQA9QAAAIsDAAAAAA==&#10;" path="m,345r870,l870,,,,,345xe" filled="f" strokecolor="#808285" strokeweight=".25pt">
                  <v:path arrowok="t" o:connecttype="custom" o:connectlocs="0,345;870,345;870,0;0,0;0,345" o:connectangles="0,0,0,0,0"/>
                </v:shape>
                <v:shape id="Freeform 35" o:spid="_x0000_s1031" style="position:absolute;left:137;top:489;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ub6sUA&#10;AADcAAAADwAAAGRycy9kb3ducmV2LnhtbESPzWrCQBSF90LfYbgFN6ITpWlq6ihFELroRiNid5fM&#10;NUmbuTNkxpi+facgdHk4Px9ntRlMK3rqfGNZwXyWgCAurW64UnAsdtMXED4ga2wtk4If8rBZP4xW&#10;mGt74z31h1CJOMI+RwV1CC6X0pc1GfQz64ijd7GdwRBlV0nd4S2Om1YukuRZGmw4Emp0tK2p/D5c&#10;TYRk5N2p1/OnYjl8fp0nZbYzH0qNH4e3VxCBhvAfvrfftYI0TeHvTDwC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u5vqxQAAANwAAAAPAAAAAAAAAAAAAAAAAJgCAABkcnMv&#10;ZG93bnJldi54bWxQSwUGAAAAAAQABAD1AAAAigMAAAAA&#10;" path="m172,172l,172,,,172,r,172xe" filled="f" strokecolor="#999998" strokeweight="1pt">
                  <v:path arrowok="t" o:connecttype="custom" o:connectlocs="172,172;0,172;0,0;172,0;172,172" o:connectangles="0,0,0,0,0"/>
                </v:shape>
                <v:shape id="Freeform 36" o:spid="_x0000_s1032" style="position:absolute;left:568;top:489;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kFncMA&#10;AADcAAAADwAAAGRycy9kb3ducmV2LnhtbESPS4vCMBSF98L8h3AH3Iimis9qlGFAcOFmVER3l+ba&#10;Vpub0sRa/70ZEFwezuPjLFaNKURNlcstK+j3IhDEidU5pwoO+3V3CsJ5ZI2FZVLwJAer5VdrgbG2&#10;D/6jeudTEUbYxagg876MpXRJRgZdz5bEwbvYyqAPskqlrvARxk0hB1E0lgZzDoQMS/rNKLnt7iZA&#10;JuTKY637w/2sOV9PnWSyNlul2t/NzxyEp8Z/wu/2RisYjcbwfyYc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kFncMAAADcAAAADwAAAAAAAAAAAAAAAACYAgAAZHJzL2Rv&#10;d25yZXYueG1sUEsFBgAAAAAEAAQA9QAAAIgDAAAAAA==&#10;" path="m172,172l,172,,,172,r,172xe" filled="f" strokecolor="#999998" strokeweight="1pt">
                  <v:path arrowok="t" o:connecttype="custom" o:connectlocs="172,172;0,172;0,0;172,0;172,172" o:connectangles="0,0,0,0,0"/>
                </v:shape>
                <v:shape id="Freeform 37" o:spid="_x0000_s1033" style="position:absolute;left:2;top:798;width:871;height:346;visibility:visible;mso-wrap-style:square;v-text-anchor:top" coordsize="871,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sIIsYA&#10;AADcAAAADwAAAGRycy9kb3ducmV2LnhtbESPzWrDMBCE74W+g9hCb43c0CSta8WUQMDQhpCfi2+L&#10;tbWNrZWxlNh++6oQyHGYmW+YJB1NK67Uu9qygtdZBIK4sLrmUsH5tH15B+E8ssbWMimYyEG6fnxI&#10;MNZ24ANdj74UAcIuRgWV910spSsqMuhmtiMO3q/tDfog+1LqHocAN62cR9FSGqw5LFTY0aaiojle&#10;jIImLzjPfszBTPjxtt9/N7udOyv1/DR+fYLwNPp7+NbOtILFYgX/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lsIIsYAAADcAAAADwAAAAAAAAAAAAAAAACYAgAAZHJz&#10;L2Rvd25yZXYueG1sUEsFBgAAAAAEAAQA9QAAAIsDAAAAAA==&#10;" path="m,345r870,l870,,,,,345xe" filled="f" strokecolor="#808285" strokeweight=".08817mm">
                  <v:path arrowok="t" o:connecttype="custom" o:connectlocs="0,345;870,345;870,0;0,0;0,345" o:connectangles="0,0,0,0,0"/>
                </v:shape>
                <v:shape id="Freeform 38" o:spid="_x0000_s1034" style="position:absolute;left:137;top:885;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o0dMMA&#10;AADcAAAADwAAAGRycy9kb3ducmV2LnhtbERPTWvCQBC9F/wPywi9FN1YatXoJpSC0IOXahG9Ddkx&#10;SZudDdltTP+9cyh4fLzvTT64RvXUhdqzgdk0AUVceFtzaeDrsJ0sQYWIbLHxTAb+KECejR42mFp/&#10;5U/q97FUEsIhRQNVjG2qdSgqchimviUW7uI7h1FgV2rb4VXCXaOfk+RVO6xZGips6b2i4mf/66Rk&#10;QaE99nb2clgN5+/TU7HYup0xj+PhbQ0q0hDv4n/3hzUwn8taOSNHQG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o0dMMAAADcAAAADwAAAAAAAAAAAAAAAACYAgAAZHJzL2Rv&#10;d25yZXYueG1sUEsFBgAAAAAEAAQA9QAAAIgDAAAAAA==&#10;" path="m172,172l,172,,,172,r,172xe" filled="f" strokecolor="#999998" strokeweight="1pt">
                  <v:path arrowok="t" o:connecttype="custom" o:connectlocs="172,172;0,172;0,0;172,0;172,172" o:connectangles="0,0,0,0,0"/>
                </v:shape>
                <v:shape id="Freeform 39" o:spid="_x0000_s1035" style="position:absolute;left:568;top:885;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aR78MA&#10;AADcAAAADwAAAGRycy9kb3ducmV2LnhtbESPS4vCMBSF98L8h3AFN6Kpg89qlGFAcDEbH4juLs21&#10;rTY3pYm1/nszILg8nMfHWawaU4iaKpdbVjDoRyCIE6tzThUc9uveFITzyBoLy6TgSQ5Wy6/WAmNt&#10;H7yleudTEUbYxagg876MpXRJRgZd35bEwbvYyqAPskqlrvARxk0hv6NoLA3mHAgZlvSbUXLb3U2A&#10;TMiVx1oPhvtZc76euslkbf6U6rSbnzkIT43/hN/tjVYwGs3g/0w4An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PaR78MAAADcAAAADwAAAAAAAAAAAAAAAACYAgAAZHJzL2Rv&#10;d25yZXYueG1sUEsFBgAAAAAEAAQA9QAAAIgDAAAAAA==&#10;" path="m172,172l,172,,,172,r,172xe" filled="f" strokecolor="#999998" strokeweight="1pt">
                  <v:path arrowok="t" o:connecttype="custom" o:connectlocs="172,172;0,172;0,0;172,0;172,172" o:connectangles="0,0,0,0,0"/>
                </v:shape>
                <v:shape id="Freeform 40" o:spid="_x0000_s1036" style="position:absolute;left:2;top:1194;width:871;height:346;visibility:visible;mso-wrap-style:square;v-text-anchor:top" coordsize="871,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5a674A&#10;AADcAAAADwAAAGRycy9kb3ducmV2LnhtbERPSwrCMBDdC94hjOBOU0VFq1FEEAQV8bNxNzRjW9pM&#10;ShO13t4sBJeP91+sGlOKF9Uut6xg0I9AECdW55wquF23vSkI55E1lpZJwYccrJbt1gJjbd98ptfF&#10;pyKEsItRQeZ9FUvpkowMur6tiAP3sLVBH2CdSl3jO4SbUg6jaCIN5hwaMqxok1FSXJ5GQXFP+L47&#10;mLP54Gx0Ou2L49HdlOp2mvUchKfG/8U/904rGE/C/HAmHAG5/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feWuu+AAAA3AAAAA8AAAAAAAAAAAAAAAAAmAIAAGRycy9kb3ducmV2&#10;LnhtbFBLBQYAAAAABAAEAPUAAACDAwAAAAA=&#10;" path="m,345r870,l870,,,,,345xe" filled="f" strokecolor="#808285" strokeweight=".08817mm">
                  <v:path arrowok="t" o:connecttype="custom" o:connectlocs="0,345;870,345;870,0;0,0;0,345" o:connectangles="0,0,0,0,0"/>
                </v:shape>
                <v:shape id="Freeform 41" o:spid="_x0000_s1037" style="position:absolute;left:137;top:1280;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xXVMUA&#10;AADcAAAADwAAAGRycy9kb3ducmV2LnhtbESPzWrCQBSF9wXfYbhCN0UnKTXW1FGkIHThxihid5fM&#10;NUnN3Akz05i+fUcodHk4Px9nuR5MK3pyvrGsIJ0mIIhLqxuuFBwP28krCB+QNbaWScEPeVivRg9L&#10;zLW98Z76IlQijrDPUUEdQpdL6cuaDPqp7Yijd7HOYIjSVVI7vMVx08rnJMmkwYYjocaO3msqr8W3&#10;iZA5+e7U6/TlsBg+v85P5Xxrdko9jofNG4hAQ/gP/7U/tIJZlsL9TDw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7FdUxQAAANwAAAAPAAAAAAAAAAAAAAAAAJgCAABkcnMv&#10;ZG93bnJldi54bWxQSwUGAAAAAAQABAD1AAAAigMAAAAA&#10;" path="m172,172l,172,,,172,r,172xe" filled="f" strokecolor="#999998" strokeweight="1pt">
                  <v:path arrowok="t" o:connecttype="custom" o:connectlocs="172,172;0,172;0,0;172,0;172,172" o:connectangles="0,0,0,0,0"/>
                </v:shape>
                <v:shape id="Freeform 42" o:spid="_x0000_s1038" style="position:absolute;left:568;top:1280;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7JI8QA&#10;AADcAAAADwAAAGRycy9kb3ducmV2LnhtbESPS4vCMBSF94L/IVxhNqKpMuOjGkUEYRZuxoro7tJc&#10;22pzU5pM7fz7iSC4PJzHx1muW1OKhmpXWFYwGkYgiFOrC84UHJPdYAbCeWSNpWVS8EcO1qtuZ4mx&#10;tg/+oebgMxFG2MWoIPe+iqV0aU4G3dBWxMG72tqgD7LOpK7xEcZNKcdRNJEGCw6EHCva5pTeD78m&#10;QKbkqlOjR5/JvL3czv10ujN7pT567WYBwlPr3+FX+1sr+JqM4XkmHA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ySPEAAAA3AAAAA8AAAAAAAAAAAAAAAAAmAIAAGRycy9k&#10;b3ducmV2LnhtbFBLBQYAAAAABAAEAPUAAACJAwAAAAA=&#10;" path="m172,172l,172,,,172,r,172xe" filled="f" strokecolor="#999998" strokeweight="1pt">
                  <v:path arrowok="t" o:connecttype="custom" o:connectlocs="172,172;0,172;0,0;172,0;172,172" o:connectangles="0,0,0,0,0"/>
                </v:shape>
                <v:shape id="Freeform 43" o:spid="_x0000_s1039" style="position:absolute;left:2;top:1590;width:871;height:346;visibility:visible;mso-wrap-style:square;v-text-anchor:top" coordsize="871,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cfCsYA&#10;AADcAAAADwAAAGRycy9kb3ducmV2LnhtbESPQWsCMRSE74X+h/AKvdVEqyKrUWyl0F6Urgoen5vX&#10;zdLNy3YTdfvvG0HocZiZb5jZonO1OFMbKs8a+j0FgrjwpuJSw2779jQBESKywdozafilAIv5/d0M&#10;M+Mv/EnnPJYiQThkqMHG2GRShsKSw9DzDXHyvnzrMCbZltK0eElwV8uBUmPpsOK0YLGhV0vFd35y&#10;Go52mR8+1M9gfervh3u1WeHwZaX140O3nIKI1MX/8K39bjSMxs9wPZOO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LcfCsYAAADcAAAADwAAAAAAAAAAAAAAAACYAgAAZHJz&#10;L2Rvd25yZXYueG1sUEsFBgAAAAAEAAQA9QAAAIsDAAAAAA==&#10;" path="m,345r870,l870,,,,,345xe" filled="f" strokecolor="#808285" strokeweight=".25pt">
                  <v:path arrowok="t" o:connecttype="custom" o:connectlocs="0,345;870,345;870,0;0,0;0,345" o:connectangles="0,0,0,0,0"/>
                </v:shape>
                <v:shape id="Freeform 44" o:spid="_x0000_s1040" style="position:absolute;left:137;top:1676;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v0zMMA&#10;AADcAAAADwAAAGRycy9kb3ducmV2LnhtbESPS4vCMBSF98L8h3AH3Iimis9qlGFAcOHGB6K7S3Nt&#10;q81NaWLt/PuJILg8nMfHWawaU4iaKpdbVtDvRSCIE6tzThUcD+vuFITzyBoLy6Tgjxysll+tBcba&#10;PnlH9d6nIoywi1FB5n0ZS+mSjAy6ni2Jg3e1lUEfZJVKXeEzjJtCDqJoLA3mHAgZlvSbUXLfP0yA&#10;TMiVp1r3h4dZc7mdO8lkbbZKtb+bnzkIT43/hN/tjVYwGg/hdSYcAb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Jv0zMMAAADcAAAADwAAAAAAAAAAAAAAAACYAgAAZHJzL2Rv&#10;d25yZXYueG1sUEsFBgAAAAAEAAQA9QAAAIgDAAAAAA==&#10;" path="m172,172l,172,,,172,r,172xe" filled="f" strokecolor="#999998" strokeweight="1pt">
                  <v:path arrowok="t" o:connecttype="custom" o:connectlocs="172,172;0,172;0,0;172,0;172,172" o:connectangles="0,0,0,0,0"/>
                </v:shape>
                <v:shape id="Freeform 45" o:spid="_x0000_s1041" style="position:absolute;left:568;top:1676;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dRV8MA&#10;AADcAAAADwAAAGRycy9kb3ducmV2LnhtbESPS4vCMBSF98L8h3AH3Iimis9qlGFAcOFmVER3l+ba&#10;Vpub0sRa/70ZEFwezuPjLFaNKURNlcstK+j3IhDEidU5pwoO+3V3CsJ5ZI2FZVLwJAer5VdrgbG2&#10;D/6jeudTEUbYxagg876MpXRJRgZdz5bEwbvYyqAPskqlrvARxk0hB1E0lgZzDoQMS/rNKLnt7iZA&#10;JuTKY637w/2sOV9PnWSyNlul2t/NzxyEp8Z/wu/2RisYjUfwfyYc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9dRV8MAAADcAAAADwAAAAAAAAAAAAAAAACYAgAAZHJzL2Rv&#10;d25yZXYueG1sUEsFBgAAAAAEAAQA9QAAAIgDAAAAAA==&#10;" path="m172,172l,172,,,172,r,172xe" filled="f" strokecolor="#999998" strokeweight="1pt">
                  <v:path arrowok="t" o:connecttype="custom" o:connectlocs="172,172;0,172;0,0;172,0;172,172" o:connectangles="0,0,0,0,0"/>
                </v:shape>
                <v:shape id="Freeform 46" o:spid="_x0000_s1042" style="position:absolute;left:566;top:73;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Fcs8YA&#10;AADcAAAADwAAAGRycy9kb3ducmV2LnhtbESPQWvCQBSE74L/YXlCL6IbC01L6iql0BqKYBu99PbI&#10;PjfB7NuQXWP677uC4HGYmW+Y5Xqwjeip87VjBYt5AoK4dLpmo+Cw/5i9gPABWWPjmBT8kYf1ajxa&#10;YqbdhX+oL4IREcI+QwVVCG0mpS8rsujnriWO3tF1FkOUnZG6w0uE20Y+JkkqLdYcFyps6b2i8lSc&#10;rYLnnhd5/lls7G5vpttSfje/X0aph8nw9goi0BDu4Vs71wqe0hSuZ+IRkK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bFcs8YAAADcAAAADwAAAAAAAAAAAAAAAACYAgAAZHJz&#10;L2Rvd25yZXYueG1sUEsFBgAAAAAEAAQA9QAAAIsDAAAAAA==&#10;" path="m,201r201,l201,,,,,201xe" stroked="f">
                  <v:path arrowok="t" o:connecttype="custom" o:connectlocs="0,201;201,201;201,0;0,0;0,201" o:connectangles="0,0,0,0,0"/>
                </v:shape>
                <v:shape id="Freeform 47" o:spid="_x0000_s1043" style="position:absolute;left:576;top:83;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LTcsIA&#10;AADcAAAADwAAAGRycy9kb3ducmV2LnhtbESPQWsCMRSE7wX/Q3hCbzWroNXVKEUQvFbbnh+b52Z1&#10;87ImqbvrrzdCocdhZr5hVpvO1uJGPlSOFYxHGQjiwumKSwVfx93bHESIyBprx6SgpwCb9eBlhbl2&#10;LX/S7RBLkSAcclRgYmxyKUNhyGIYuYY4eSfnLcYkfSm1xzbBbS0nWTaTFitOCwYb2hoqLodfq+D0&#10;02b3yTcHb+dXM+3O/cJse6Veh93HEkSkLv6H/9p7rWA6e4fnmXQE5P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gtNywgAAANwAAAAPAAAAAAAAAAAAAAAAAJgCAABkcnMvZG93&#10;bnJldi54bWxQSwUGAAAAAAQABAD1AAAAhwMAAAAA&#10;" path="m,181r181,l181,,,,,181xe" filled="f" strokecolor="#7f7f7f" strokeweight="1pt">
                  <v:path arrowok="t" o:connecttype="custom" o:connectlocs="0,181;181,181;181,0;0,0;0,181" o:connectangles="0,0,0,0,0"/>
                </v:shape>
                <v:shape id="Freeform 48" o:spid="_x0000_s1044" style="position:absolute;left:117;top:475;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JtWsMA&#10;AADcAAAADwAAAGRycy9kb3ducmV2LnhtbERPz2vCMBS+D/Y/hDfYRTStoJNqLGMwLUPQVS/eHs0z&#10;LWteSpPV7r9fDoMdP77fm3y0rRio941jBeksAUFcOd2wUXA5v09XIHxA1tg6JgU/5CHfPj5sMNPu&#10;zp80lMGIGMI+QwV1CF0mpa9qsuhnriOO3M31FkOEvZG6x3sMt62cJ8lSWmw4NtTY0VtN1Vf5bRW8&#10;DJwWxa7c2+PZTA6VPLXXD6PU89P4ugYRaAz/4j93oRUslnFtPBOP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2JtWsMAAADcAAAADwAAAAAAAAAAAAAAAACYAgAAZHJzL2Rv&#10;d25yZXYueG1sUEsFBgAAAAAEAAQA9QAAAIgDAAAAAA==&#10;" path="m,201r201,l201,,,,,201xe" stroked="f">
                  <v:path arrowok="t" o:connecttype="custom" o:connectlocs="0,201;201,201;201,0;0,0;0,201" o:connectangles="0,0,0,0,0"/>
                </v:shape>
                <v:shape id="Freeform 49" o:spid="_x0000_s1045" style="position:absolute;left:127;top:485;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Him8IA&#10;AADcAAAADwAAAGRycy9kb3ducmV2LnhtbESPT4vCMBTE7wt+h/AEb2uqoGjXKCIIXnX/nB/Ns6k2&#10;LzWJtvXTm4WFPQ4z8xtmtelsLR7kQ+VYwWScgSAunK64VPD1uX9fgAgRWWPtmBT0FGCzHrytMNeu&#10;5SM9TrEUCcIhRwUmxiaXMhSGLIaxa4iTd3beYkzSl1J7bBPc1nKaZXNpseK0YLChnaHierpbBeef&#10;NntOvzl4u7iZWXfpl2bXKzUadtsPEJG6+B/+ax+0gtl8Cb9n0hGQ6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eKbwgAAANwAAAAPAAAAAAAAAAAAAAAAAJgCAABkcnMvZG93&#10;bnJldi54bWxQSwUGAAAAAAQABAD1AAAAhwMAAAAA&#10;" path="m,181r181,l181,,,,,181xe" filled="f" strokecolor="#7f7f7f" strokeweight="1pt">
                  <v:path arrowok="t" o:connecttype="custom" o:connectlocs="0,181;181,181;181,0;0,0;0,181" o:connectangles="0,0,0,0,0"/>
                </v:shape>
                <v:shape id="Freeform 50" o:spid="_x0000_s1046" style="position:absolute;left:552;top:475;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33gcIA&#10;AADcAAAADwAAAGRycy9kb3ducmV2LnhtbERPz2vCMBS+C/sfwhvsIpo6UEdnlDFQiwi66mW3R/OW&#10;ljUvpYm1/vfmIHj8+H4vVr2tRUetrxwrmIwTEMSF0xUbBefTevQBwgdkjbVjUnAjD6vly2CBqXZX&#10;/qEuD0bEEPYpKihDaFIpfVGSRT92DXHk/lxrMUTYGqlbvMZwW8v3JJlJixXHhhIb+i6p+M8vVsG8&#10;40mWbfKtPZzMcF/IY/27M0q9vfZfnyAC9eEpfrgzrWA6j/PjmXgE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zfeBwgAAANwAAAAPAAAAAAAAAAAAAAAAAJgCAABkcnMvZG93&#10;bnJldi54bWxQSwUGAAAAAAQABAD1AAAAhwMAAAAA&#10;" path="m,201r201,l201,,,,,201xe" stroked="f">
                  <v:path arrowok="t" o:connecttype="custom" o:connectlocs="0,201;201,201;201,0;0,0;0,201" o:connectangles="0,0,0,0,0"/>
                </v:shape>
                <v:shape id="Freeform 51" o:spid="_x0000_s1047" style="position:absolute;left:562;top:485;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54QMIA&#10;AADcAAAADwAAAGRycy9kb3ducmV2LnhtbESPQWsCMRSE7wX/Q3iCt5pVsNXVKCIUvFar58fmuVnd&#10;vKxJ6u721zdCocdhZr5hVpvO1uJBPlSOFUzGGQjiwumKSwVfx4/XOYgQkTXWjklBTwE268HLCnPt&#10;Wv6kxyGWIkE45KjAxNjkUobCkMUwdg1x8i7OW4xJ+lJqj22C21pOs+xNWqw4LRhsaGeouB2+rYLL&#10;uc1+picO3s7vZtZd+4XZ9UqNht12CSJSF//Df+29VjB7n8DzTDo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hAwgAAANwAAAAPAAAAAAAAAAAAAAAAAJgCAABkcnMvZG93&#10;bnJldi54bWxQSwUGAAAAAAQABAD1AAAAhwMAAAAA&#10;" path="m,181r181,l181,,,,,181xe" filled="f" strokecolor="#7f7f7f" strokeweight="1pt">
                  <v:path arrowok="t" o:connecttype="custom" o:connectlocs="0,181;181,181;181,0;0,0;0,181" o:connectangles="0,0,0,0,0"/>
                </v:shape>
                <v:shape id="Freeform 52" o:spid="_x0000_s1048" style="position:absolute;left:117;top:868;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PMbcYA&#10;AADcAAAADwAAAGRycy9kb3ducmV2LnhtbESPQWvCQBSE70L/w/IKXkQ3Cm1KdBURtKEU2kYv3h7Z&#10;101o9m3IrjH9992C4HGYmW+Y1Wawjeip87VjBfNZAoK4dLpmo+B03E9fQPiArLFxTAp+ycNm/TBa&#10;Yabdlb+oL4IREcI+QwVVCG0mpS8rsuhnriWO3rfrLIYoOyN1h9cIt41cJMmztFhzXKiwpV1F5U9x&#10;sQrSnud5fihe7cfRTN5L+dmc34xS48dhuwQRaAj38K2dawVP6QL+z8Qj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1PMbcYAAADcAAAADwAAAAAAAAAAAAAAAACYAgAAZHJz&#10;L2Rvd25yZXYueG1sUEsFBgAAAAAEAAQA9QAAAIsDAAAAAA==&#10;" path="m,201r201,l201,,,,,201xe" stroked="f">
                  <v:path arrowok="t" o:connecttype="custom" o:connectlocs="0,201;201,201;201,0;0,0;0,201" o:connectangles="0,0,0,0,0"/>
                </v:shape>
                <v:shape id="Freeform 53" o:spid="_x0000_s1049" style="position:absolute;left:127;top:878;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BDrMMA&#10;AADcAAAADwAAAGRycy9kb3ducmV2LnhtbESPT2sCMRTE7wW/Q3gFbzVbxdZujSKC4FX75/zYPDer&#10;m5c1ie6un94IhR6HmfkNM192thZX8qFyrOB1lIEgLpyuuFTw/bV5mYEIEVlj7ZgU9BRguRg8zTHX&#10;ruUdXfexFAnCIUcFJsYmlzIUhiyGkWuIk3dw3mJM0pdSe2wT3NZynGVv0mLFacFgQ2tDxWl/sQoO&#10;v212G/9w8HZ2NtPu2H+Yda/U8LlbfYKI1MX/8F97qxVM3yfwOJOO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2BDrMMAAADcAAAADwAAAAAAAAAAAAAAAACYAgAAZHJzL2Rv&#10;d25yZXYueG1sUEsFBgAAAAAEAAQA9QAAAIgDAAAAAA==&#10;" path="m,181r181,l181,,,,,181xe" filled="f" strokecolor="#7f7f7f" strokeweight="1pt">
                  <v:path arrowok="t" o:connecttype="custom" o:connectlocs="0,181;181,181;181,0;0,0;0,181" o:connectangles="0,0,0,0,0"/>
                </v:shape>
                <v:shape id="Freeform 54" o:spid="_x0000_s1050" style="position:absolute;left:552;top:868;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xgsYA&#10;AADcAAAADwAAAGRycy9kb3ducmV2LnhtbESPQWvCQBSE7wX/w/IKXopulFYldZVSUEMR1Oilt0f2&#10;dRPMvg3ZNab/vlso9DjMzDfMct3bWnTU+sqxgsk4AUFcOF2xUXA5b0YLED4ga6wdk4Jv8rBeDR6W&#10;mGp35xN1eTAiQtinqKAMoUml9EVJFv3YNcTR+3KtxRBla6Ru8R7htpbTJJlJixXHhRIbei+puOY3&#10;q2De8STLtvnOHs7maV/IY/35YZQaPvZvryAC9eE//NfOtIKX+TP8nolH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bxgsYAAADcAAAADwAAAAAAAAAAAAAAAACYAgAAZHJz&#10;L2Rvd25yZXYueG1sUEsFBgAAAAAEAAQA9QAAAIsDAAAAAA==&#10;" path="m,201r201,l201,,,,,201xe" stroked="f">
                  <v:path arrowok="t" o:connecttype="custom" o:connectlocs="0,201;201,201;201,0;0,0;0,201" o:connectangles="0,0,0,0,0"/>
                </v:shape>
                <v:shape id="Freeform 55" o:spid="_x0000_s1051" style="position:absolute;left:562;top:878;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V+Q8MA&#10;AADcAAAADwAAAGRycy9kb3ducmV2LnhtbESPQWsCMRSE7wX/Q3hCbzVbYdVujSKC0KtWe35snptt&#10;Ny9rEt1df70pFHocZuYbZrnubSNu5EPtWMHrJANBXDpdc6Xg+Ll7WYAIEVlj45gUDBRgvRo9LbHQ&#10;ruM93Q6xEgnCoUAFJsa2kDKUhiyGiWuJk3d23mJM0ldSe+wS3DZymmUzabHmtGCwpa2h8udwtQrO&#10;X112n544eLu4mLz/Ht7MdlDqedxv3kFE6uN/+K/9oRXk8xx+z6Qj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V+Q8MAAADcAAAADwAAAAAAAAAAAAAAAACYAgAAZHJzL2Rv&#10;d25yZXYueG1sUEsFBgAAAAAEAAQA9QAAAIgDAAAAAA==&#10;" path="m,181r181,l181,,,,,181xe" filled="f" strokecolor="#7f7f7f" strokeweight="1pt">
                  <v:path arrowok="t" o:connecttype="custom" o:connectlocs="0,181;181,181;181,0;0,0;0,181" o:connectangles="0,0,0,0,0"/>
                </v:shape>
                <v:shape id="Freeform 56" o:spid="_x0000_s1052" style="position:absolute;left:117;top:1261;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jKbsYA&#10;AADcAAAADwAAAGRycy9kb3ducmV2LnhtbESPQWvCQBSE70L/w/IKXopuFGpKdJVS0AYpaKMXb4/s&#10;6yY0+zZktzH9926h4HGYmW+Y1Wawjeip87VjBbNpAoK4dLpmo+B82k5eQPiArLFxTAp+ycNm/TBa&#10;YabdlT+pL4IREcI+QwVVCG0mpS8rsuinriWO3pfrLIYoOyN1h9cIt42cJ8lCWqw5LlTY0ltF5Xfx&#10;YxWkPc/yfFe828PJPH2U8thc9kap8ePwugQRaAj38H871wqe0wX8nYlHQK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GjKbsYAAADcAAAADwAAAAAAAAAAAAAAAACYAgAAZHJz&#10;L2Rvd25yZXYueG1sUEsFBgAAAAAEAAQA9QAAAIsDAAAAAA==&#10;" path="m,201r201,l201,,,,,201xe" stroked="f">
                  <v:path arrowok="t" o:connecttype="custom" o:connectlocs="0,201;201,201;201,0;0,0;0,201" o:connectangles="0,0,0,0,0"/>
                </v:shape>
                <v:shape id="Freeform 57" o:spid="_x0000_s1053" style="position:absolute;left:127;top:1271;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tFr8IA&#10;AADcAAAADwAAAGRycy9kb3ducmV2LnhtbESPW4vCMBSE3xf8D+EI+7amCt6qUUQQfF338nxojk21&#10;OalJtO3++o2wsI/DzHzDrLedrcWDfKgcKxiPMhDEhdMVlwo+Pw5vCxAhImusHZOCngJsN4OXNeba&#10;tfxOj1MsRYJwyFGBibHJpQyFIYth5Bri5J2dtxiT9KXUHtsEt7WcZNlMWqw4LRhsaG+ouJ7uVsH5&#10;u81+Jl8cvF3czLS79Euz75V6HXa7FYhIXfwP/7WPWsF0PofnmXQE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W0WvwgAAANwAAAAPAAAAAAAAAAAAAAAAAJgCAABkcnMvZG93&#10;bnJldi54bWxQSwUGAAAAAAQABAD1AAAAhwMAAAAA&#10;" path="m,181r181,l181,,,,,181xe" filled="f" strokecolor="#7f7f7f" strokeweight="1pt">
                  <v:path arrowok="t" o:connecttype="custom" o:connectlocs="0,181;181,181;181,0;0,0;0,181" o:connectangles="0,0,0,0,0"/>
                </v:shape>
                <v:shape id="Freeform 58" o:spid="_x0000_s1054" style="position:absolute;left:552;top:1261;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v7h8IA&#10;AADcAAAADwAAAGRycy9kb3ducmV2LnhtbERPz2vCMBS+C/sfwhvsIpo6UEdnlDFQiwi66mW3R/OW&#10;ljUvpYm1/vfmIHj8+H4vVr2tRUetrxwrmIwTEMSF0xUbBefTevQBwgdkjbVjUnAjD6vly2CBqXZX&#10;/qEuD0bEEPYpKihDaFIpfVGSRT92DXHk/lxrMUTYGqlbvMZwW8v3JJlJixXHhhIb+i6p+M8vVsG8&#10;40mWbfKtPZzMcF/IY/27M0q9vfZfnyAC9eEpfrgzrWA6j2vjmXgE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u/uHwgAAANwAAAAPAAAAAAAAAAAAAAAAAJgCAABkcnMvZG93&#10;bnJldi54bWxQSwUGAAAAAAQABAD1AAAAhwMAAAAA&#10;" path="m,201r201,l201,,,,,201xe" stroked="f">
                  <v:path arrowok="t" o:connecttype="custom" o:connectlocs="0,201;201,201;201,0;0,0;0,201" o:connectangles="0,0,0,0,0"/>
                </v:shape>
                <v:shape id="Freeform 59" o:spid="_x0000_s1055" style="position:absolute;left:562;top:1271;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h0RsIA&#10;AADcAAAADwAAAGRycy9kb3ducmV2LnhtbESPQWsCMRSE7wX/Q3iCt5pVsNXVKCIUvFar58fmuVnd&#10;vKxJ6u721zdCocdhZr5hVpvO1uJBPlSOFUzGGQjiwumKSwVfx4/XOYgQkTXWjklBTwE268HLCnPt&#10;Wv6kxyGWIkE45KjAxNjkUobCkMUwdg1x8i7OW4xJ+lJqj22C21pOs+xNWqw4LRhsaGeouB2+rYLL&#10;uc1+picO3s7vZtZd+4XZ9UqNht12CSJSF//Df+29VjB7X8DzTDo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iHRGwgAAANwAAAAPAAAAAAAAAAAAAAAAAJgCAABkcnMvZG93&#10;bnJldi54bWxQSwUGAAAAAAQABAD1AAAAhwMAAAAA&#10;" path="m,181r181,l181,,,,,181xe" filled="f" strokecolor="#7f7f7f" strokeweight="1pt">
                  <v:path arrowok="t" o:connecttype="custom" o:connectlocs="0,181;181,181;181,0;0,0;0,181" o:connectangles="0,0,0,0,0"/>
                </v:shape>
                <v:shape id="Freeform 60" o:spid="_x0000_s1056" style="position:absolute;left:117;top:1657;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iHpsIA&#10;AADcAAAADwAAAGRycy9kb3ducmV2LnhtbERPz2vCMBS+C/sfwhvsIjN1oJNqlDFQiwi6uou3R/OW&#10;ljUvpYm1/vfmIHj8+H4vVr2tRUetrxwrGI8SEMSF0xUbBb+n9fsMhA/IGmvHpOBGHlbLl8ECU+2u&#10;/ENdHoyIIexTVFCG0KRS+qIki37kGuLI/bnWYoiwNVK3eI3htpYfSTKVFiuODSU29F1S8Z9frILP&#10;jsdZtsm39nAyw30hj/V5Z5R6e+2/5iAC9eEpfrgzrWAyi/PjmXgE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GIemwgAAANwAAAAPAAAAAAAAAAAAAAAAAJgCAABkcnMvZG93&#10;bnJldi54bWxQSwUGAAAAAAQABAD1AAAAhwMAAAAA&#10;" path="m,201r201,l201,,,,,201xe" stroked="f">
                  <v:path arrowok="t" o:connecttype="custom" o:connectlocs="0,201;201,201;201,0;0,0;0,201" o:connectangles="0,0,0,0,0"/>
                </v:shape>
                <v:shape id="Freeform 61" o:spid="_x0000_s1057" style="position:absolute;left:127;top:1667;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sIZ8MA&#10;AADcAAAADwAAAGRycy9kb3ducmV2LnhtbESPwWrDMBBE74X+g9hAb42cQIrjWA4hEOi1aZPzYm0s&#10;t9bKlZTY7tdXhUKOw8y8YcrtaDtxIx9axwoW8wwEce10y42Cj/fDcw4iRGSNnWNSMFGAbfX4UGKh&#10;3cBvdDvGRiQIhwIVmBj7QspQG7IY5q4nTt7FeYsxSd9I7XFIcNvJZZa9SIstpwWDPe0N1V/Hq1Vw&#10;OQ/Zz/LEwdv826zGz2lt9pNST7NxtwERaYz38H/7VStY5Qv4O5OOgK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SsIZ8MAAADcAAAADwAAAAAAAAAAAAAAAACYAgAAZHJzL2Rv&#10;d25yZXYueG1sUEsFBgAAAAAEAAQA9QAAAIgDAAAAAA==&#10;" path="m,181r181,l181,,,,,181xe" filled="f" strokecolor="#7f7f7f" strokeweight="1pt">
                  <v:path arrowok="t" o:connecttype="custom" o:connectlocs="0,181;181,181;181,0;0,0;0,181" o:connectangles="0,0,0,0,0"/>
                </v:shape>
                <v:shape id="Freeform 62" o:spid="_x0000_s1058" style="position:absolute;left:552;top:1657;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a8SsYA&#10;AADcAAAADwAAAGRycy9kb3ducmV2LnhtbESPQWvCQBSE70L/w/IKXkQ3Cm1DdBURtKEU2kYv3h7Z&#10;101o9m3IrjH9992C4HGYmW+Y1Wawjeip87VjBfNZAoK4dLpmo+B03E9TED4ga2wck4Jf8rBZP4xW&#10;mGl35S/qi2BEhLDPUEEVQptJ6cuKLPqZa4mj9+06iyHKzkjd4TXCbSMXSfIsLdYcFypsaVdR+VNc&#10;rIKXnud5fihe7cfRTN5L+dmc34xS48dhuwQRaAj38K2dawVP6QL+z8Qj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oa8SsYAAADcAAAADwAAAAAAAAAAAAAAAACYAgAAZHJz&#10;L2Rvd25yZXYueG1sUEsFBgAAAAAEAAQA9QAAAIsDAAAAAA==&#10;" path="m,201r201,l201,,,,,201xe" stroked="f">
                  <v:path arrowok="t" o:connecttype="custom" o:connectlocs="0,201;201,201;201,0;0,0;0,201" o:connectangles="0,0,0,0,0"/>
                </v:shape>
                <v:shape id="Freeform 63" o:spid="_x0000_s1059" style="position:absolute;left:562;top:1667;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Uzi8MA&#10;AADcAAAADwAAAGRycy9kb3ducmV2LnhtbESPQWsCMRSE7wX/Q3iCt5qtYlm3RhGh4FWtnh+b52bb&#10;zcuapO5uf30jFHocZuYbZrXpbSPu5EPtWMHLNANBXDpdc6Xg4/T+nIMIEVlj45gUDBRgsx49rbDQ&#10;ruMD3Y+xEgnCoUAFJsa2kDKUhiyGqWuJk3d13mJM0ldSe+wS3DZylmWv0mLNacFgSztD5dfx2yq4&#10;XrrsZ3bm4G1+M4v+c1ia3aDUZNxv30BE6uN/+K+91woW+RweZ9IR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Uzi8MAAADcAAAADwAAAAAAAAAAAAAAAACYAgAAZHJzL2Rv&#10;d25yZXYueG1sUEsFBgAAAAAEAAQA9QAAAIgDAAAAAA==&#10;" path="m,181r181,l181,,,,,181xe" filled="f" strokecolor="#7f7f7f" strokeweight="1pt">
                  <v:path arrowok="t" o:connecttype="custom" o:connectlocs="0,181;181,181;181,0;0,0;0,181" o:connectangles="0,0,0,0,0"/>
                </v:shape>
                <v:shape id="Freeform 64" o:spid="_x0000_s1060" style="position:absolute;left:130;top:73;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OBpcYA&#10;AADcAAAADwAAAGRycy9kb3ducmV2LnhtbESPQWvCQBSE7wX/w/IEL0U3SlsldZVSUEMRrNFLb4/s&#10;cxPMvg3ZNab/vlso9DjMzDfMct3bWnTU+sqxgukkAUFcOF2xUXA+bcYLED4ga6wdk4Jv8rBeDR6W&#10;mGp35yN1eTAiQtinqKAMoUml9EVJFv3ENcTRu7jWYoiyNVK3eI9wW8tZkrxIixXHhRIbei+puOY3&#10;q2De8TTLtvnOHk7mcV/Iz/rrwyg1GvZvryAC9eE//NfOtILnxRP8nolH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iOBpcYAAADcAAAADwAAAAAAAAAAAAAAAACYAgAAZHJz&#10;L2Rvd25yZXYueG1sUEsFBgAAAAAEAAQA9QAAAIsDAAAAAA==&#10;" path="m,201r201,l201,,,,,201xe" stroked="f">
                  <v:path arrowok="t" o:connecttype="custom" o:connectlocs="0,201;201,201;201,0;0,0;0,201" o:connectangles="0,0,0,0,0"/>
                </v:shape>
                <v:shape id="Freeform 65" o:spid="_x0000_s1061" style="position:absolute;left:140;top:83;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AOZMIA&#10;AADcAAAADwAAAGRycy9kb3ducmV2LnhtbESPQWvCQBSE7wX/w/KE3upGIRJTVylCwavWen5kn9m0&#10;2bdxd2uS/vquIPQ4zMw3zHo72FbcyIfGsYL5LANBXDndcK3g9PH+UoAIEVlj65gUjBRgu5k8rbHU&#10;rucD3Y6xFgnCoUQFJsaulDJUhiyGmeuIk3dx3mJM0tdSe+wT3LZykWVLabHhtGCwo52h6vv4YxVc&#10;zn32u/jk4G1xNfnwNa7MblTqeTq8vYKINMT/8KO91wryIof7mXQE5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EA5kwgAAANwAAAAPAAAAAAAAAAAAAAAAAJgCAABkcnMvZG93&#10;bnJldi54bWxQSwUGAAAAAAQABAD1AAAAhwMAAAAA&#10;" path="m,181r181,l181,,,,,181xe" filled="f" strokecolor="#7f7f7f" strokeweight="1pt">
                  <v:path arrowok="t" o:connecttype="custom" o:connectlocs="0,181;181,181;181,0;0,0;0,181" o:connectangles="0,0,0,0,0"/>
                </v:shape>
                <w10:anchorlock/>
              </v:group>
            </w:pict>
          </mc:Fallback>
        </mc:AlternateContent>
      </w:r>
      <w:r w:rsidR="006A6658">
        <w:t xml:space="preserve"> </w:t>
      </w:r>
      <w:r w:rsidR="006A6658">
        <w:tab/>
      </w:r>
      <w:r>
        <w:rPr>
          <w:noProof/>
        </w:rPr>
        <mc:AlternateContent>
          <mc:Choice Requires="wpg">
            <w:drawing>
              <wp:inline distT="0" distB="0" distL="0" distR="0" wp14:anchorId="17A2643B" wp14:editId="17A2643C">
                <wp:extent cx="683895" cy="1233170"/>
                <wp:effectExtent l="9525" t="9525" r="1905" b="5080"/>
                <wp:docPr id="511"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895" cy="1233170"/>
                          <a:chOff x="0" y="0"/>
                          <a:chExt cx="1077" cy="1942"/>
                        </a:xfrm>
                      </wpg:grpSpPr>
                      <wps:wsp>
                        <wps:cNvPr id="512" name="Freeform 67"/>
                        <wps:cNvSpPr>
                          <a:spLocks/>
                        </wps:cNvSpPr>
                        <wps:spPr bwMode="auto">
                          <a:xfrm>
                            <a:off x="161" y="2"/>
                            <a:ext cx="912" cy="346"/>
                          </a:xfrm>
                          <a:custGeom>
                            <a:avLst/>
                            <a:gdLst>
                              <a:gd name="T0" fmla="*/ 0 w 912"/>
                              <a:gd name="T1" fmla="*/ 345 h 346"/>
                              <a:gd name="T2" fmla="*/ 911 w 912"/>
                              <a:gd name="T3" fmla="*/ 345 h 346"/>
                              <a:gd name="T4" fmla="*/ 911 w 912"/>
                              <a:gd name="T5" fmla="*/ 0 h 346"/>
                              <a:gd name="T6" fmla="*/ 0 w 912"/>
                              <a:gd name="T7" fmla="*/ 0 h 346"/>
                              <a:gd name="T8" fmla="*/ 0 w 912"/>
                              <a:gd name="T9" fmla="*/ 345 h 346"/>
                            </a:gdLst>
                            <a:ahLst/>
                            <a:cxnLst>
                              <a:cxn ang="0">
                                <a:pos x="T0" y="T1"/>
                              </a:cxn>
                              <a:cxn ang="0">
                                <a:pos x="T2" y="T3"/>
                              </a:cxn>
                              <a:cxn ang="0">
                                <a:pos x="T4" y="T5"/>
                              </a:cxn>
                              <a:cxn ang="0">
                                <a:pos x="T6" y="T7"/>
                              </a:cxn>
                              <a:cxn ang="0">
                                <a:pos x="T8" y="T9"/>
                              </a:cxn>
                            </a:cxnLst>
                            <a:rect l="0" t="0" r="r" b="b"/>
                            <a:pathLst>
                              <a:path w="912" h="346">
                                <a:moveTo>
                                  <a:pt x="0" y="345"/>
                                </a:moveTo>
                                <a:lnTo>
                                  <a:pt x="911" y="345"/>
                                </a:lnTo>
                                <a:lnTo>
                                  <a:pt x="911" y="0"/>
                                </a:lnTo>
                                <a:lnTo>
                                  <a:pt x="0" y="0"/>
                                </a:lnTo>
                                <a:lnTo>
                                  <a:pt x="0" y="345"/>
                                </a:lnTo>
                                <a:close/>
                              </a:path>
                            </a:pathLst>
                          </a:custGeom>
                          <a:noFill/>
                          <a:ln w="3251">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3" name="Freeform 68"/>
                        <wps:cNvSpPr>
                          <a:spLocks/>
                        </wps:cNvSpPr>
                        <wps:spPr bwMode="auto">
                          <a:xfrm>
                            <a:off x="297" y="88"/>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4" name="Freeform 69"/>
                        <wps:cNvSpPr>
                          <a:spLocks/>
                        </wps:cNvSpPr>
                        <wps:spPr bwMode="auto">
                          <a:xfrm>
                            <a:off x="768" y="88"/>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5" name="Freeform 70"/>
                        <wps:cNvSpPr>
                          <a:spLocks/>
                        </wps:cNvSpPr>
                        <wps:spPr bwMode="auto">
                          <a:xfrm>
                            <a:off x="156" y="403"/>
                            <a:ext cx="912" cy="346"/>
                          </a:xfrm>
                          <a:custGeom>
                            <a:avLst/>
                            <a:gdLst>
                              <a:gd name="T0" fmla="*/ 0 w 912"/>
                              <a:gd name="T1" fmla="*/ 345 h 346"/>
                              <a:gd name="T2" fmla="*/ 911 w 912"/>
                              <a:gd name="T3" fmla="*/ 345 h 346"/>
                              <a:gd name="T4" fmla="*/ 911 w 912"/>
                              <a:gd name="T5" fmla="*/ 0 h 346"/>
                              <a:gd name="T6" fmla="*/ 0 w 912"/>
                              <a:gd name="T7" fmla="*/ 0 h 346"/>
                              <a:gd name="T8" fmla="*/ 0 w 912"/>
                              <a:gd name="T9" fmla="*/ 345 h 346"/>
                            </a:gdLst>
                            <a:ahLst/>
                            <a:cxnLst>
                              <a:cxn ang="0">
                                <a:pos x="T0" y="T1"/>
                              </a:cxn>
                              <a:cxn ang="0">
                                <a:pos x="T2" y="T3"/>
                              </a:cxn>
                              <a:cxn ang="0">
                                <a:pos x="T4" y="T5"/>
                              </a:cxn>
                              <a:cxn ang="0">
                                <a:pos x="T6" y="T7"/>
                              </a:cxn>
                              <a:cxn ang="0">
                                <a:pos x="T8" y="T9"/>
                              </a:cxn>
                            </a:cxnLst>
                            <a:rect l="0" t="0" r="r" b="b"/>
                            <a:pathLst>
                              <a:path w="912" h="346">
                                <a:moveTo>
                                  <a:pt x="0" y="345"/>
                                </a:moveTo>
                                <a:lnTo>
                                  <a:pt x="911" y="345"/>
                                </a:lnTo>
                                <a:lnTo>
                                  <a:pt x="911" y="0"/>
                                </a:lnTo>
                                <a:lnTo>
                                  <a:pt x="0" y="0"/>
                                </a:lnTo>
                                <a:lnTo>
                                  <a:pt x="0" y="345"/>
                                </a:lnTo>
                                <a:close/>
                              </a:path>
                            </a:pathLst>
                          </a:custGeom>
                          <a:noFill/>
                          <a:ln w="3251">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6" name="Freeform 71"/>
                        <wps:cNvSpPr>
                          <a:spLocks/>
                        </wps:cNvSpPr>
                        <wps:spPr bwMode="auto">
                          <a:xfrm>
                            <a:off x="292" y="489"/>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7" name="Freeform 72"/>
                        <wps:cNvSpPr>
                          <a:spLocks/>
                        </wps:cNvSpPr>
                        <wps:spPr bwMode="auto">
                          <a:xfrm>
                            <a:off x="763" y="489"/>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8" name="Freeform 73"/>
                        <wps:cNvSpPr>
                          <a:spLocks/>
                        </wps:cNvSpPr>
                        <wps:spPr bwMode="auto">
                          <a:xfrm>
                            <a:off x="156" y="798"/>
                            <a:ext cx="912" cy="346"/>
                          </a:xfrm>
                          <a:custGeom>
                            <a:avLst/>
                            <a:gdLst>
                              <a:gd name="T0" fmla="*/ 0 w 912"/>
                              <a:gd name="T1" fmla="*/ 345 h 346"/>
                              <a:gd name="T2" fmla="*/ 911 w 912"/>
                              <a:gd name="T3" fmla="*/ 345 h 346"/>
                              <a:gd name="T4" fmla="*/ 911 w 912"/>
                              <a:gd name="T5" fmla="*/ 0 h 346"/>
                              <a:gd name="T6" fmla="*/ 0 w 912"/>
                              <a:gd name="T7" fmla="*/ 0 h 346"/>
                              <a:gd name="T8" fmla="*/ 0 w 912"/>
                              <a:gd name="T9" fmla="*/ 345 h 346"/>
                            </a:gdLst>
                            <a:ahLst/>
                            <a:cxnLst>
                              <a:cxn ang="0">
                                <a:pos x="T0" y="T1"/>
                              </a:cxn>
                              <a:cxn ang="0">
                                <a:pos x="T2" y="T3"/>
                              </a:cxn>
                              <a:cxn ang="0">
                                <a:pos x="T4" y="T5"/>
                              </a:cxn>
                              <a:cxn ang="0">
                                <a:pos x="T6" y="T7"/>
                              </a:cxn>
                              <a:cxn ang="0">
                                <a:pos x="T8" y="T9"/>
                              </a:cxn>
                            </a:cxnLst>
                            <a:rect l="0" t="0" r="r" b="b"/>
                            <a:pathLst>
                              <a:path w="912" h="346">
                                <a:moveTo>
                                  <a:pt x="0" y="345"/>
                                </a:moveTo>
                                <a:lnTo>
                                  <a:pt x="911" y="345"/>
                                </a:lnTo>
                                <a:lnTo>
                                  <a:pt x="911" y="0"/>
                                </a:lnTo>
                                <a:lnTo>
                                  <a:pt x="0" y="0"/>
                                </a:lnTo>
                                <a:lnTo>
                                  <a:pt x="0" y="345"/>
                                </a:lnTo>
                                <a:close/>
                              </a:path>
                            </a:pathLst>
                          </a:custGeom>
                          <a:noFill/>
                          <a:ln w="3251">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9" name="Freeform 74"/>
                        <wps:cNvSpPr>
                          <a:spLocks/>
                        </wps:cNvSpPr>
                        <wps:spPr bwMode="auto">
                          <a:xfrm>
                            <a:off x="292" y="885"/>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0" name="Freeform 75"/>
                        <wps:cNvSpPr>
                          <a:spLocks/>
                        </wps:cNvSpPr>
                        <wps:spPr bwMode="auto">
                          <a:xfrm>
                            <a:off x="763" y="885"/>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1" name="Freeform 76"/>
                        <wps:cNvSpPr>
                          <a:spLocks/>
                        </wps:cNvSpPr>
                        <wps:spPr bwMode="auto">
                          <a:xfrm>
                            <a:off x="156" y="1194"/>
                            <a:ext cx="912" cy="346"/>
                          </a:xfrm>
                          <a:custGeom>
                            <a:avLst/>
                            <a:gdLst>
                              <a:gd name="T0" fmla="*/ 0 w 912"/>
                              <a:gd name="T1" fmla="*/ 345 h 346"/>
                              <a:gd name="T2" fmla="*/ 911 w 912"/>
                              <a:gd name="T3" fmla="*/ 345 h 346"/>
                              <a:gd name="T4" fmla="*/ 911 w 912"/>
                              <a:gd name="T5" fmla="*/ 0 h 346"/>
                              <a:gd name="T6" fmla="*/ 0 w 912"/>
                              <a:gd name="T7" fmla="*/ 0 h 346"/>
                              <a:gd name="T8" fmla="*/ 0 w 912"/>
                              <a:gd name="T9" fmla="*/ 345 h 346"/>
                            </a:gdLst>
                            <a:ahLst/>
                            <a:cxnLst>
                              <a:cxn ang="0">
                                <a:pos x="T0" y="T1"/>
                              </a:cxn>
                              <a:cxn ang="0">
                                <a:pos x="T2" y="T3"/>
                              </a:cxn>
                              <a:cxn ang="0">
                                <a:pos x="T4" y="T5"/>
                              </a:cxn>
                              <a:cxn ang="0">
                                <a:pos x="T6" y="T7"/>
                              </a:cxn>
                              <a:cxn ang="0">
                                <a:pos x="T8" y="T9"/>
                              </a:cxn>
                            </a:cxnLst>
                            <a:rect l="0" t="0" r="r" b="b"/>
                            <a:pathLst>
                              <a:path w="912" h="346">
                                <a:moveTo>
                                  <a:pt x="0" y="345"/>
                                </a:moveTo>
                                <a:lnTo>
                                  <a:pt x="911" y="345"/>
                                </a:lnTo>
                                <a:lnTo>
                                  <a:pt x="911" y="0"/>
                                </a:lnTo>
                                <a:lnTo>
                                  <a:pt x="0" y="0"/>
                                </a:lnTo>
                                <a:lnTo>
                                  <a:pt x="0" y="345"/>
                                </a:lnTo>
                                <a:close/>
                              </a:path>
                            </a:pathLst>
                          </a:custGeom>
                          <a:noFill/>
                          <a:ln w="3251">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2" name="Freeform 77"/>
                        <wps:cNvSpPr>
                          <a:spLocks/>
                        </wps:cNvSpPr>
                        <wps:spPr bwMode="auto">
                          <a:xfrm>
                            <a:off x="292" y="1280"/>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3" name="Freeform 78"/>
                        <wps:cNvSpPr>
                          <a:spLocks/>
                        </wps:cNvSpPr>
                        <wps:spPr bwMode="auto">
                          <a:xfrm>
                            <a:off x="763" y="1280"/>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4" name="Freeform 79"/>
                        <wps:cNvSpPr>
                          <a:spLocks/>
                        </wps:cNvSpPr>
                        <wps:spPr bwMode="auto">
                          <a:xfrm>
                            <a:off x="156" y="1590"/>
                            <a:ext cx="912" cy="346"/>
                          </a:xfrm>
                          <a:custGeom>
                            <a:avLst/>
                            <a:gdLst>
                              <a:gd name="T0" fmla="*/ 0 w 912"/>
                              <a:gd name="T1" fmla="*/ 345 h 346"/>
                              <a:gd name="T2" fmla="*/ 911 w 912"/>
                              <a:gd name="T3" fmla="*/ 345 h 346"/>
                              <a:gd name="T4" fmla="*/ 911 w 912"/>
                              <a:gd name="T5" fmla="*/ 0 h 346"/>
                              <a:gd name="T6" fmla="*/ 0 w 912"/>
                              <a:gd name="T7" fmla="*/ 0 h 346"/>
                              <a:gd name="T8" fmla="*/ 0 w 912"/>
                              <a:gd name="T9" fmla="*/ 345 h 346"/>
                            </a:gdLst>
                            <a:ahLst/>
                            <a:cxnLst>
                              <a:cxn ang="0">
                                <a:pos x="T0" y="T1"/>
                              </a:cxn>
                              <a:cxn ang="0">
                                <a:pos x="T2" y="T3"/>
                              </a:cxn>
                              <a:cxn ang="0">
                                <a:pos x="T4" y="T5"/>
                              </a:cxn>
                              <a:cxn ang="0">
                                <a:pos x="T6" y="T7"/>
                              </a:cxn>
                              <a:cxn ang="0">
                                <a:pos x="T8" y="T9"/>
                              </a:cxn>
                            </a:cxnLst>
                            <a:rect l="0" t="0" r="r" b="b"/>
                            <a:pathLst>
                              <a:path w="912" h="346">
                                <a:moveTo>
                                  <a:pt x="0" y="345"/>
                                </a:moveTo>
                                <a:lnTo>
                                  <a:pt x="911" y="345"/>
                                </a:lnTo>
                                <a:lnTo>
                                  <a:pt x="911" y="0"/>
                                </a:lnTo>
                                <a:lnTo>
                                  <a:pt x="0" y="0"/>
                                </a:lnTo>
                                <a:lnTo>
                                  <a:pt x="0" y="345"/>
                                </a:lnTo>
                                <a:close/>
                              </a:path>
                            </a:pathLst>
                          </a:custGeom>
                          <a:noFill/>
                          <a:ln w="3251">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5" name="Freeform 80"/>
                        <wps:cNvSpPr>
                          <a:spLocks/>
                        </wps:cNvSpPr>
                        <wps:spPr bwMode="auto">
                          <a:xfrm>
                            <a:off x="292" y="1676"/>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6" name="Freeform 81"/>
                        <wps:cNvSpPr>
                          <a:spLocks/>
                        </wps:cNvSpPr>
                        <wps:spPr bwMode="auto">
                          <a:xfrm>
                            <a:off x="763" y="1676"/>
                            <a:ext cx="173" cy="173"/>
                          </a:xfrm>
                          <a:custGeom>
                            <a:avLst/>
                            <a:gdLst>
                              <a:gd name="T0" fmla="*/ 172 w 173"/>
                              <a:gd name="T1" fmla="*/ 172 h 173"/>
                              <a:gd name="T2" fmla="*/ 0 w 173"/>
                              <a:gd name="T3" fmla="*/ 172 h 173"/>
                              <a:gd name="T4" fmla="*/ 0 w 173"/>
                              <a:gd name="T5" fmla="*/ 0 h 173"/>
                              <a:gd name="T6" fmla="*/ 172 w 173"/>
                              <a:gd name="T7" fmla="*/ 0 h 173"/>
                              <a:gd name="T8" fmla="*/ 172 w 173"/>
                              <a:gd name="T9" fmla="*/ 172 h 173"/>
                            </a:gdLst>
                            <a:ahLst/>
                            <a:cxnLst>
                              <a:cxn ang="0">
                                <a:pos x="T0" y="T1"/>
                              </a:cxn>
                              <a:cxn ang="0">
                                <a:pos x="T2" y="T3"/>
                              </a:cxn>
                              <a:cxn ang="0">
                                <a:pos x="T4" y="T5"/>
                              </a:cxn>
                              <a:cxn ang="0">
                                <a:pos x="T6" y="T7"/>
                              </a:cxn>
                              <a:cxn ang="0">
                                <a:pos x="T8" y="T9"/>
                              </a:cxn>
                            </a:cxnLst>
                            <a:rect l="0" t="0" r="r" b="b"/>
                            <a:pathLst>
                              <a:path w="173" h="173">
                                <a:moveTo>
                                  <a:pt x="172" y="172"/>
                                </a:moveTo>
                                <a:lnTo>
                                  <a:pt x="0" y="172"/>
                                </a:lnTo>
                                <a:lnTo>
                                  <a:pt x="0" y="0"/>
                                </a:lnTo>
                                <a:lnTo>
                                  <a:pt x="172" y="0"/>
                                </a:lnTo>
                                <a:lnTo>
                                  <a:pt x="172" y="172"/>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7" name="Freeform 82"/>
                        <wps:cNvSpPr>
                          <a:spLocks/>
                        </wps:cNvSpPr>
                        <wps:spPr bwMode="auto">
                          <a:xfrm>
                            <a:off x="9" y="9"/>
                            <a:ext cx="20" cy="1928"/>
                          </a:xfrm>
                          <a:custGeom>
                            <a:avLst/>
                            <a:gdLst>
                              <a:gd name="T0" fmla="*/ 0 w 20"/>
                              <a:gd name="T1" fmla="*/ 0 h 1928"/>
                              <a:gd name="T2" fmla="*/ 0 w 20"/>
                              <a:gd name="T3" fmla="*/ 1927 h 1928"/>
                            </a:gdLst>
                            <a:ahLst/>
                            <a:cxnLst>
                              <a:cxn ang="0">
                                <a:pos x="T0" y="T1"/>
                              </a:cxn>
                              <a:cxn ang="0">
                                <a:pos x="T2" y="T3"/>
                              </a:cxn>
                            </a:cxnLst>
                            <a:rect l="0" t="0" r="r" b="b"/>
                            <a:pathLst>
                              <a:path w="20" h="1928">
                                <a:moveTo>
                                  <a:pt x="0" y="0"/>
                                </a:moveTo>
                                <a:lnTo>
                                  <a:pt x="0" y="1927"/>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8" name="Freeform 83"/>
                        <wps:cNvSpPr>
                          <a:spLocks/>
                        </wps:cNvSpPr>
                        <wps:spPr bwMode="auto">
                          <a:xfrm>
                            <a:off x="5" y="9"/>
                            <a:ext cx="80" cy="20"/>
                          </a:xfrm>
                          <a:custGeom>
                            <a:avLst/>
                            <a:gdLst>
                              <a:gd name="T0" fmla="*/ 0 w 80"/>
                              <a:gd name="T1" fmla="*/ 0 h 20"/>
                              <a:gd name="T2" fmla="*/ 79 w 80"/>
                              <a:gd name="T3" fmla="*/ 0 h 20"/>
                            </a:gdLst>
                            <a:ahLst/>
                            <a:cxnLst>
                              <a:cxn ang="0">
                                <a:pos x="T0" y="T1"/>
                              </a:cxn>
                              <a:cxn ang="0">
                                <a:pos x="T2" y="T3"/>
                              </a:cxn>
                            </a:cxnLst>
                            <a:rect l="0" t="0" r="r" b="b"/>
                            <a:pathLst>
                              <a:path w="80" h="20">
                                <a:moveTo>
                                  <a:pt x="0" y="0"/>
                                </a:moveTo>
                                <a:lnTo>
                                  <a:pt x="7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9" name="Freeform 84"/>
                        <wps:cNvSpPr>
                          <a:spLocks/>
                        </wps:cNvSpPr>
                        <wps:spPr bwMode="auto">
                          <a:xfrm>
                            <a:off x="9" y="1931"/>
                            <a:ext cx="75" cy="20"/>
                          </a:xfrm>
                          <a:custGeom>
                            <a:avLst/>
                            <a:gdLst>
                              <a:gd name="T0" fmla="*/ 0 w 75"/>
                              <a:gd name="T1" fmla="*/ 0 h 20"/>
                              <a:gd name="T2" fmla="*/ 75 w 75"/>
                              <a:gd name="T3" fmla="*/ 0 h 20"/>
                            </a:gdLst>
                            <a:ahLst/>
                            <a:cxnLst>
                              <a:cxn ang="0">
                                <a:pos x="T0" y="T1"/>
                              </a:cxn>
                              <a:cxn ang="0">
                                <a:pos x="T2" y="T3"/>
                              </a:cxn>
                            </a:cxnLst>
                            <a:rect l="0" t="0" r="r" b="b"/>
                            <a:pathLst>
                              <a:path w="75" h="20">
                                <a:moveTo>
                                  <a:pt x="0" y="0"/>
                                </a:moveTo>
                                <a:lnTo>
                                  <a:pt x="7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0" name="Freeform 85"/>
                        <wps:cNvSpPr>
                          <a:spLocks/>
                        </wps:cNvSpPr>
                        <wps:spPr bwMode="auto">
                          <a:xfrm>
                            <a:off x="276" y="73"/>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1" name="Freeform 86"/>
                        <wps:cNvSpPr>
                          <a:spLocks/>
                        </wps:cNvSpPr>
                        <wps:spPr bwMode="auto">
                          <a:xfrm>
                            <a:off x="286" y="83"/>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2" name="Freeform 87"/>
                        <wps:cNvSpPr>
                          <a:spLocks/>
                        </wps:cNvSpPr>
                        <wps:spPr bwMode="auto">
                          <a:xfrm>
                            <a:off x="276" y="878"/>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3" name="Freeform 88"/>
                        <wps:cNvSpPr>
                          <a:spLocks/>
                        </wps:cNvSpPr>
                        <wps:spPr bwMode="auto">
                          <a:xfrm>
                            <a:off x="286" y="888"/>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699">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4" name="Freeform 89"/>
                        <wps:cNvSpPr>
                          <a:spLocks/>
                        </wps:cNvSpPr>
                        <wps:spPr bwMode="auto">
                          <a:xfrm>
                            <a:off x="276" y="475"/>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5" name="Freeform 90"/>
                        <wps:cNvSpPr>
                          <a:spLocks/>
                        </wps:cNvSpPr>
                        <wps:spPr bwMode="auto">
                          <a:xfrm>
                            <a:off x="286" y="485"/>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6" name="Freeform 91"/>
                        <wps:cNvSpPr>
                          <a:spLocks/>
                        </wps:cNvSpPr>
                        <wps:spPr bwMode="auto">
                          <a:xfrm>
                            <a:off x="276" y="1261"/>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7" name="Freeform 92"/>
                        <wps:cNvSpPr>
                          <a:spLocks/>
                        </wps:cNvSpPr>
                        <wps:spPr bwMode="auto">
                          <a:xfrm>
                            <a:off x="286" y="1271"/>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8" name="Freeform 93"/>
                        <wps:cNvSpPr>
                          <a:spLocks/>
                        </wps:cNvSpPr>
                        <wps:spPr bwMode="auto">
                          <a:xfrm>
                            <a:off x="276" y="1660"/>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9" name="Freeform 94"/>
                        <wps:cNvSpPr>
                          <a:spLocks/>
                        </wps:cNvSpPr>
                        <wps:spPr bwMode="auto">
                          <a:xfrm>
                            <a:off x="286" y="1670"/>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0" name="Freeform 95"/>
                        <wps:cNvSpPr>
                          <a:spLocks/>
                        </wps:cNvSpPr>
                        <wps:spPr bwMode="auto">
                          <a:xfrm>
                            <a:off x="754" y="73"/>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1" name="Freeform 96"/>
                        <wps:cNvSpPr>
                          <a:spLocks/>
                        </wps:cNvSpPr>
                        <wps:spPr bwMode="auto">
                          <a:xfrm>
                            <a:off x="764" y="83"/>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2" name="Freeform 97"/>
                        <wps:cNvSpPr>
                          <a:spLocks/>
                        </wps:cNvSpPr>
                        <wps:spPr bwMode="auto">
                          <a:xfrm>
                            <a:off x="754" y="475"/>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3" name="Freeform 98"/>
                        <wps:cNvSpPr>
                          <a:spLocks/>
                        </wps:cNvSpPr>
                        <wps:spPr bwMode="auto">
                          <a:xfrm>
                            <a:off x="764" y="485"/>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4" name="Freeform 99"/>
                        <wps:cNvSpPr>
                          <a:spLocks/>
                        </wps:cNvSpPr>
                        <wps:spPr bwMode="auto">
                          <a:xfrm>
                            <a:off x="754" y="868"/>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5" name="Freeform 100"/>
                        <wps:cNvSpPr>
                          <a:spLocks/>
                        </wps:cNvSpPr>
                        <wps:spPr bwMode="auto">
                          <a:xfrm>
                            <a:off x="764" y="878"/>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6" name="Freeform 101"/>
                        <wps:cNvSpPr>
                          <a:spLocks/>
                        </wps:cNvSpPr>
                        <wps:spPr bwMode="auto">
                          <a:xfrm>
                            <a:off x="754" y="1264"/>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7" name="Freeform 102"/>
                        <wps:cNvSpPr>
                          <a:spLocks/>
                        </wps:cNvSpPr>
                        <wps:spPr bwMode="auto">
                          <a:xfrm>
                            <a:off x="764" y="1274"/>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8" name="Freeform 103"/>
                        <wps:cNvSpPr>
                          <a:spLocks/>
                        </wps:cNvSpPr>
                        <wps:spPr bwMode="auto">
                          <a:xfrm>
                            <a:off x="754" y="1660"/>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9" name="Freeform 104"/>
                        <wps:cNvSpPr>
                          <a:spLocks/>
                        </wps:cNvSpPr>
                        <wps:spPr bwMode="auto">
                          <a:xfrm>
                            <a:off x="764" y="1670"/>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6" o:spid="_x0000_s1026" style="width:53.85pt;height:97.1pt;mso-position-horizontal-relative:char;mso-position-vertical-relative:line" coordsize="1077,1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">
                <v:shape id="Freeform 67" o:spid="_x0000_s1027" style="position:absolute;left:161;top:2;width:912;height:346;visibility:visible;mso-wrap-style:square;v-text-anchor:top" coordsize="91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DIcQA&#10;AADcAAAADwAAAGRycy9kb3ducmV2LnhtbESPT2sCMRTE74V+h/CE3mrWpf5hNYoUpD0p1S69PjbP&#10;3cXNy5JEjd/eCEKPw8z8hlmsounEhZxvLSsYDTMQxJXVLdcKfg+b9xkIH5A1dpZJwY08rJavLwss&#10;tL3yD132oRYJwr5ABU0IfSGlrxoy6Ie2J07e0TqDIUlXS+3wmuCmk3mWTaTBltNCgz19NlSd9mej&#10;4Gu6i9Ny6/7K7cesrPNdHE/WUam3QVzPQQSK4T/8bH9rBeNRDo8z6Qj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AyHEAAAA3AAAAA8AAAAAAAAAAAAAAAAAmAIAAGRycy9k&#10;b3ducmV2LnhtbFBLBQYAAAAABAAEAPUAAACJAwAAAAA=&#10;" path="m,345r911,l911,,,,,345xe" filled="f" strokecolor="#808285" strokeweight=".09031mm">
                  <v:path arrowok="t" o:connecttype="custom" o:connectlocs="0,345;911,345;911,0;0,0;0,345" o:connectangles="0,0,0,0,0"/>
                </v:shape>
                <v:shape id="Freeform 68" o:spid="_x0000_s1028" style="position:absolute;left:297;top:88;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QfxcUA&#10;AADcAAAADwAAAGRycy9kb3ducmV2LnhtbESPzWrCQBSF94LvMFzBjdRJrNaaZiJSELpwUxWxu0vm&#10;mqRm7oTMNKZv3xGELg/n5+Ok697UoqPWVZYVxNMIBHFudcWFguNh+/QKwnlkjbVlUvBLDtbZcJBi&#10;ou2NP6nb+0KEEXYJKii9bxIpXV6SQTe1DXHwLrY16INsC6lbvIVxU8tZFL1IgxUHQokNvZeUX/c/&#10;JkCW5JpTp+P5YdV/fZ8n+XJrdkqNR/3mDYSn3v+HH+0PrWARP8P9TDgCM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dB/FxQAAANwAAAAPAAAAAAAAAAAAAAAAAJgCAABkcnMv&#10;ZG93bnJldi54bWxQSwUGAAAAAAQABAD1AAAAigMAAAAA&#10;" path="m172,172l,172,,,172,r,172xe" filled="f" strokecolor="#999998" strokeweight="1pt">
                  <v:path arrowok="t" o:connecttype="custom" o:connectlocs="172,172;0,172;0,0;172,0;172,172" o:connectangles="0,0,0,0,0"/>
                </v:shape>
                <v:shape id="Freeform 69" o:spid="_x0000_s1029" style="position:absolute;left:768;top:88;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2HscUA&#10;AADcAAAADwAAAGRycy9kb3ducmV2LnhtbESPzWrCQBSF9wXfYbhCN0UnKbHW1FGkIHThplHE7i6Z&#10;a5KauRNmpjF9e6cgdHk4Px9nuR5MK3pyvrGsIJ0mIIhLqxuuFBz228krCB+QNbaWScEveVivRg9L&#10;zLW98if1RahEHGGfo4I6hC6X0pc1GfRT2xFH72ydwRClq6R2eI3jppXPSfIiDTYcCTV29F5TeSl+&#10;TITMyXfHXqfZfjF8fZ+eyvnW7JR6HA+bNxCBhvAfvrc/tIJZmsHf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nYexxQAAANwAAAAPAAAAAAAAAAAAAAAAAJgCAABkcnMv&#10;ZG93bnJldi54bWxQSwUGAAAAAAQABAD1AAAAigMAAAAA&#10;" path="m172,172l,172,,,172,r,172xe" filled="f" strokecolor="#999998" strokeweight="1pt">
                  <v:path arrowok="t" o:connecttype="custom" o:connectlocs="172,172;0,172;0,0;172,0;172,172" o:connectangles="0,0,0,0,0"/>
                </v:shape>
                <v:shape id="Freeform 70" o:spid="_x0000_s1030" style="position:absolute;left:156;top:403;width:912;height:346;visibility:visible;mso-wrap-style:square;v-text-anchor:top" coordsize="91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mbVcQA&#10;AADcAAAADwAAAGRycy9kb3ducmV2LnhtbESPQWsCMRSE7wX/Q3hCbzWrdFVWo4gg7Umpdun1sXnu&#10;Lm5eliRq+u8bQehxmJlvmOU6mk7cyPnWsoLxKANBXFndcq3g+7R7m4PwAVljZ5kU/JKH9WrwssRC&#10;2zt/0e0YapEg7AtU0ITQF1L6qiGDfmR74uSdrTMYknS11A7vCW46OcmyqTTYclposKdtQ9XleDUK&#10;PmaHOCv37qfcv8/LenKI+XQTlXodxs0CRKAY/sPP9qdWkI9zeJxJR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Zm1XEAAAA3AAAAA8AAAAAAAAAAAAAAAAAmAIAAGRycy9k&#10;b3ducmV2LnhtbFBLBQYAAAAABAAEAPUAAACJAwAAAAA=&#10;" path="m,345r911,l911,,,,,345xe" filled="f" strokecolor="#808285" strokeweight=".09031mm">
                  <v:path arrowok="t" o:connecttype="custom" o:connectlocs="0,345;911,345;911,0;0,0;0,345" o:connectangles="0,0,0,0,0"/>
                </v:shape>
                <v:shape id="Freeform 71" o:spid="_x0000_s1031" style="position:absolute;left:292;top:489;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O8XcUA&#10;AADcAAAADwAAAGRycy9kb3ducmV2LnhtbESPzWrCQBSF9wXfYbhCN0UnKTXW1FGkIHThxihid5fM&#10;NUnN3Akz05i+fUcodHk4Px9nuR5MK3pyvrGsIJ0mIIhLqxuuFBwP28krCB+QNbaWScEPeVivRg9L&#10;zLW98Z76IlQijrDPUUEdQpdL6cuaDPqp7Yijd7HOYIjSVVI7vMVx08rnJMmkwYYjocaO3msqr8W3&#10;iZA5+e7U6/TlsBg+v85P5Xxrdko9jofNG4hAQ/gP/7U/tIJZmsH9TDw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A7xdxQAAANwAAAAPAAAAAAAAAAAAAAAAAJgCAABkcnMv&#10;ZG93bnJldi54bWxQSwUGAAAAAAQABAD1AAAAigMAAAAA&#10;" path="m172,172l,172,,,172,r,172xe" filled="f" strokecolor="#999998" strokeweight="1pt">
                  <v:path arrowok="t" o:connecttype="custom" o:connectlocs="172,172;0,172;0,0;172,0;172,172" o:connectangles="0,0,0,0,0"/>
                </v:shape>
                <v:shape id="Freeform 72" o:spid="_x0000_s1032" style="position:absolute;left:763;top:489;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8ZxsQA&#10;AADcAAAADwAAAGRycy9kb3ducmV2LnhtbESPzWrCQBSF9wXfYbiCm1InkWo0OooIggs3VSnt7pK5&#10;JtHMnZAZY/r2TkFweTg/H2ex6kwlWmpcaVlBPIxAEGdWl5wrOB23H1MQziNrrCyTgj9ysFr23haY&#10;anvnL2oPPhdhhF2KCgrv61RKlxVk0A1tTRy8s20M+iCbXOoG72HcVHIURRNpsORAKLCmTUHZ9XAz&#10;AZKQq79bHX8eZ93v5ec9S7Zmr9Sg363nIDx1/hV+tndawThO4P9MO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PGcbEAAAA3AAAAA8AAAAAAAAAAAAAAAAAmAIAAGRycy9k&#10;b3ducmV2LnhtbFBLBQYAAAAABAAEAPUAAACJAwAAAAA=&#10;" path="m172,172l,172,,,172,r,172xe" filled="f" strokecolor="#999998" strokeweight="1pt">
                  <v:path arrowok="t" o:connecttype="custom" o:connectlocs="172,172;0,172;0,0;172,0;172,172" o:connectangles="0,0,0,0,0"/>
                </v:shape>
                <v:shape id="Freeform 73" o:spid="_x0000_s1033" style="position:absolute;left:156;top:798;width:912;height:346;visibility:visible;mso-wrap-style:square;v-text-anchor:top" coordsize="91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g0y8AA&#10;AADcAAAADwAAAGRycy9kb3ducmV2LnhtbERPy4rCMBTdD/gP4QruxlTxRTWKCKIrZZwpbi/NtS02&#10;NyWJGv9+shiY5eG8V5toWvEk5xvLCkbDDARxaXXDlYKf7/3nAoQPyBpby6TgTR42697HCnNtX/xF&#10;z0uoRAphn6OCOoQul9KXNRn0Q9sRJ+5mncGQoKukdvhK4aaV4yybSYMNp4YaO9rVVN4vD6PgMD/H&#10;eXFy1+I0WRTV+Byns21UatCP2yWIQDH8i//cR61gOkpr05l0BO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hg0y8AAAADcAAAADwAAAAAAAAAAAAAAAACYAgAAZHJzL2Rvd25y&#10;ZXYueG1sUEsFBgAAAAAEAAQA9QAAAIUDAAAAAA==&#10;" path="m,345r911,l911,,,,,345xe" filled="f" strokecolor="#808285" strokeweight=".09031mm">
                  <v:path arrowok="t" o:connecttype="custom" o:connectlocs="0,345;911,345;911,0;0,0;0,345" o:connectangles="0,0,0,0,0"/>
                </v:shape>
                <v:shape id="Freeform 74" o:spid="_x0000_s1034" style="position:absolute;left:292;top:885;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woL8UA&#10;AADcAAAADwAAAGRycy9kb3ducmV2LnhtbESPzWrCQBSF94LvMFyhG9FJitUaHUMpBLroxliK3V0y&#10;1yRt5k7ITJP49h2h4PJwfj7OPh1NI3rqXG1ZQbyMQBAXVtdcKvg4ZYtnEM4ja2wsk4IrOUgP08ke&#10;E20HPlKf+1KEEXYJKqi8bxMpXVGRQbe0LXHwLrYz6IPsSqk7HMK4aeRjFK2lwZoDocKWXisqfvJf&#10;EyAbcu1nr+PVaTt+fZ/nxSYz70o9zMaXHQhPo7+H/9tvWsFTvIXbmXAE5O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nCgvxQAAANwAAAAPAAAAAAAAAAAAAAAAAJgCAABkcnMv&#10;ZG93bnJldi54bWxQSwUGAAAAAAQABAD1AAAAigMAAAAA&#10;" path="m172,172l,172,,,172,r,172xe" filled="f" strokecolor="#999998" strokeweight="1pt">
                  <v:path arrowok="t" o:connecttype="custom" o:connectlocs="172,172;0,172;0,0;172,0;172,172" o:connectangles="0,0,0,0,0"/>
                </v:shape>
                <v:shape id="Freeform 75" o:spid="_x0000_s1035" style="position:absolute;left:763;top:885;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pLD8MA&#10;AADcAAAADwAAAGRycy9kb3ducmV2LnhtbERPTWvCQBC9C/6HZYReRDdKrW10E0pB6KEXtUh7G7Jj&#10;kjY7G7LbGP+9cyh4fLzvbT64RvXUhdqzgcU8AUVceFtzaeDzuJs9gwoR2WLjmQxcKUCejUdbTK2/&#10;8J76QyyVhHBI0UAVY5tqHYqKHIa5b4mFO/vOYRTYldp2eJFw1+hlkjxphzVLQ4UtvVVU/B7+nJSs&#10;KbSn3i4ejy/D98/XtFjv3IcxD5PhdQMq0hDv4n/3uzWwWsp8OSNHQG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pLD8MAAADcAAAADwAAAAAAAAAAAAAAAACYAgAAZHJzL2Rv&#10;d25yZXYueG1sUEsFBgAAAAAEAAQA9QAAAIgDAAAAAA==&#10;" path="m172,172l,172,,,172,r,172xe" filled="f" strokecolor="#999998" strokeweight="1pt">
                  <v:path arrowok="t" o:connecttype="custom" o:connectlocs="172,172;0,172;0,0;172,0;172,172" o:connectangles="0,0,0,0,0"/>
                </v:shape>
                <v:shape id="Freeform 76" o:spid="_x0000_s1036" style="position:absolute;left:156;top:1194;width:912;height:346;visibility:visible;mso-wrap-style:square;v-text-anchor:top" coordsize="91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5X68QA&#10;AADcAAAADwAAAGRycy9kb3ducmV2LnhtbESPT2sCMRTE74V+h/CE3mrWpf5hNYoUpD0p1S69PjbP&#10;3cXNy5JEjd/eCEKPw8z8hlmsounEhZxvLSsYDTMQxJXVLdcKfg+b9xkIH5A1dpZJwY08rJavLwss&#10;tL3yD132oRYJwr5ABU0IfSGlrxoy6Ie2J07e0TqDIUlXS+3wmuCmk3mWTaTBltNCgz19NlSd9mej&#10;4Gu6i9Ny6/7K7cesrPNdHE/WUam3QVzPQQSK4T/8bH9rBeN8BI8z6Qj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OV+vEAAAA3AAAAA8AAAAAAAAAAAAAAAAAmAIAAGRycy9k&#10;b3ducmV2LnhtbFBLBQYAAAAABAAEAPUAAACJAwAAAAA=&#10;" path="m,345r911,l911,,,,,345xe" filled="f" strokecolor="#808285" strokeweight=".09031mm">
                  <v:path arrowok="t" o:connecttype="custom" o:connectlocs="0,345;911,345;911,0;0,0;0,345" o:connectangles="0,0,0,0,0"/>
                </v:shape>
                <v:shape id="Freeform 77" o:spid="_x0000_s1037" style="position:absolute;left:292;top:1280;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Rw48QA&#10;AADcAAAADwAAAGRycy9kb3ducmV2LnhtbESPS4vCMBSF98L8h3AH3IimFsdHNcogCC5m4wPR3aW5&#10;tnWam9LEWv/9RBhweTiPj7NYtaYUDdWusKxgOIhAEKdWF5wpOB42/SkI55E1lpZJwZMcrJYfnQUm&#10;2j54R83eZyKMsEtQQe59lUjp0pwMuoGtiIN3tbVBH2SdSV3jI4ybUsZRNJYGCw6EHCta55T+7u8m&#10;QCbkqlOjh6PDrL3czr10sjE/SnU/2+85CE+tf4f/21ut4CuO4XU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UcOPEAAAA3AAAAA8AAAAAAAAAAAAAAAAAmAIAAGRycy9k&#10;b3ducmV2LnhtbFBLBQYAAAAABAAEAPUAAACJAwAAAAA=&#10;" path="m172,172l,172,,,172,r,172xe" filled="f" strokecolor="#999998" strokeweight="1pt">
                  <v:path arrowok="t" o:connecttype="custom" o:connectlocs="172,172;0,172;0,0;172,0;172,172" o:connectangles="0,0,0,0,0"/>
                </v:shape>
                <v:shape id="Freeform 78" o:spid="_x0000_s1038" style="position:absolute;left:763;top:1280;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jVeMQA&#10;AADcAAAADwAAAGRycy9kb3ducmV2LnhtbESPS4vCMBSF9wP+h3AFN4OmOj6rUUQQZjEbH4juLs21&#10;rTY3pYm18+8nA4LLw3l8nMWqMYWoqXK5ZQX9XgSCOLE651TB8bDtTkE4j6yxsEwKfsnBatn6WGCs&#10;7ZN3VO99KsIIuxgVZN6XsZQuycig69mSOHhXWxn0QVap1BU+w7gp5CCKxtJgzoGQYUmbjJL7/mEC&#10;ZEKuPNW6PzzMmsvt/JlMtuZHqU67Wc9BeGr8O/xqf2sFo8EX/J8JR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Y1XjEAAAA3AAAAA8AAAAAAAAAAAAAAAAAmAIAAGRycy9k&#10;b3ducmV2LnhtbFBLBQYAAAAABAAEAPUAAACJAwAAAAA=&#10;" path="m172,172l,172,,,172,r,172xe" filled="f" strokecolor="#999998" strokeweight="1pt">
                  <v:path arrowok="t" o:connecttype="custom" o:connectlocs="172,172;0,172;0,0;172,0;172,172" o:connectangles="0,0,0,0,0"/>
                </v:shape>
                <v:shape id="Freeform 79" o:spid="_x0000_s1039" style="position:absolute;left:156;top:1590;width:912;height:346;visibility:visible;mso-wrap-style:square;v-text-anchor:top" coordsize="91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n0c8QA&#10;AADcAAAADwAAAGRycy9kb3ducmV2LnhtbESPT2sCMRTE70K/Q3gFb5rt4j+2RhFB6kmpunh9bF53&#10;l25eliTV9Ns3gtDjMDO/YZbraDpxI+dbywrexhkI4srqlmsFl/NutADhA7LGzjIp+CUP69XLYImF&#10;tnf+pNsp1CJB2BeooAmhL6T0VUMG/dj2xMn7ss5gSNLVUju8J7jpZJ5lM2mw5bTQYE/bhqrv049R&#10;8DE/xnl5cNfyMFmUdX6M09kmKjV8jZt3EIFi+A8/23utYJpP4HEmHQ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59HPEAAAA3AAAAA8AAAAAAAAAAAAAAAAAmAIAAGRycy9k&#10;b3ducmV2LnhtbFBLBQYAAAAABAAEAPUAAACJAwAAAAA=&#10;" path="m,345r911,l911,,,,,345xe" filled="f" strokecolor="#808285" strokeweight=".09031mm">
                  <v:path arrowok="t" o:connecttype="custom" o:connectlocs="0,345;911,345;911,0;0,0;0,345" o:connectangles="0,0,0,0,0"/>
                </v:shape>
                <v:shape id="Freeform 80" o:spid="_x0000_s1040" style="position:absolute;left:292;top:1676;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3ol8QA&#10;AADcAAAADwAAAGRycy9kb3ducmV2LnhtbESPS4vCMBSF9wP+h3CF2QyaKuOrGkUEYRZutCK6uzTX&#10;ttrclCZTO/9+IgguD+fxcRar1pSiodoVlhUM+hEI4tTqgjMFx2Tbm4JwHlljaZkU/JGD1bLzscBY&#10;2wfvqTn4TIQRdjEqyL2vYildmpNB17cVcfCutjbog6wzqWt8hHFTymEUjaXBggMhx4o2OaX3w68J&#10;kAm56tTowXcyay+381c62ZqdUp/ddj0H4an17/Cr/aMVjIYjeJ4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96JfEAAAA3AAAAA8AAAAAAAAAAAAAAAAAmAIAAGRycy9k&#10;b3ducmV2LnhtbFBLBQYAAAAABAAEAPUAAACJAwAAAAA=&#10;" path="m172,172l,172,,,172,r,172xe" filled="f" strokecolor="#999998" strokeweight="1pt">
                  <v:path arrowok="t" o:connecttype="custom" o:connectlocs="172,172;0,172;0,0;172,0;172,172" o:connectangles="0,0,0,0,0"/>
                </v:shape>
                <v:shape id="Freeform 81" o:spid="_x0000_s1041" style="position:absolute;left:763;top:1676;width:173;height:173;visibility:visible;mso-wrap-style:square;v-text-anchor:top" coordsize="17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924MQA&#10;AADcAAAADwAAAGRycy9kb3ducmV2LnhtbESPS4vCMBSF94L/IVxhNqKpMuOjGkUEYRZuxoro7tJc&#10;22pzU5pM7fz7iSC4PJzHx1muW1OKhmpXWFYwGkYgiFOrC84UHJPdYAbCeWSNpWVS8EcO1qtuZ4mx&#10;tg/+oebgMxFG2MWoIPe+iqV0aU4G3dBWxMG72tqgD7LOpK7xEcZNKcdRNJEGCw6EHCva5pTeD78m&#10;QKbkqlOjR5/JvL3czv10ujN7pT567WYBwlPr3+FX+1sr+BpP4HkmHA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vduDEAAAA3AAAAA8AAAAAAAAAAAAAAAAAmAIAAGRycy9k&#10;b3ducmV2LnhtbFBLBQYAAAAABAAEAPUAAACJAwAAAAA=&#10;" path="m172,172l,172,,,172,r,172xe" filled="f" strokecolor="#999998" strokeweight="1pt">
                  <v:path arrowok="t" o:connecttype="custom" o:connectlocs="172,172;0,172;0,0;172,0;172,172" o:connectangles="0,0,0,0,0"/>
                </v:shape>
                <v:shape id="Freeform 82" o:spid="_x0000_s1042" style="position:absolute;left:9;top:9;width:20;height:1928;visibility:visible;mso-wrap-style:square;v-text-anchor:top" coordsize="20,1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3he8UA&#10;AADcAAAADwAAAGRycy9kb3ducmV2LnhtbESP3UrDQBSE74W+w3IK3tlNU6wSuy1FCOiN2J8HOGSP&#10;m2j2bMieJrFP7wqCl8PMfMNsdpNv1UB9bAIbWC4yUMRVsA07A+dTefcIKgqyxTYwGfimCLvt7GaD&#10;hQ0jH2g4ilMJwrFAA7VIV2gdq5o8xkXoiJP3EXqPkmTvtO1xTHDf6jzL1tpjw2mhxo6ea6q+jhdv&#10;YL06OHfu3j4v+er6Ku9jOci1NOZ2Pu2fQAlN8h/+a79YA/f5A/yeSUdAb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neF7xQAAANwAAAAPAAAAAAAAAAAAAAAAAJgCAABkcnMv&#10;ZG93bnJldi54bWxQSwUGAAAAAAQABAD1AAAAigMAAAAA&#10;" path="m,l,1927e" filled="f" strokeweight=".5pt">
                  <v:path arrowok="t" o:connecttype="custom" o:connectlocs="0,0;0,1927" o:connectangles="0,0"/>
                </v:shape>
                <v:shape id="Freeform 83" o:spid="_x0000_s1043" style="position:absolute;left:5;top:9;width:80;height:20;visibility:visible;mso-wrap-style:square;v-text-anchor:top" coordsize="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oLPcEA&#10;AADcAAAADwAAAGRycy9kb3ducmV2LnhtbERPy04CMRTdm/gPzTVxJx1JJDBSCDFR3PLYsLuZXtuB&#10;6e3Y1nn49XRBwvLkvJfrwTWioxBrzwpeJwUI4srrmo2C4+HzZQ4iJmSNjWdSMFKE9erxYYml9j3v&#10;qNsnI3IIxxIV2JTaUspYWXIYJ74lztyPDw5ThsFIHbDP4a6R06KYSYc15waLLX1Yqi77P6eg25pg&#10;dpff8eu/P43H7TlF2y2Uen4aNu8gEg3pLr65v7WCt2lem8/kIyB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26Cz3BAAAA3AAAAA8AAAAAAAAAAAAAAAAAmAIAAGRycy9kb3du&#10;cmV2LnhtbFBLBQYAAAAABAAEAPUAAACGAwAAAAA=&#10;" path="m,l79,e" filled="f" strokeweight=".5pt">
                  <v:path arrowok="t" o:connecttype="custom" o:connectlocs="0,0;79,0" o:connectangles="0,0"/>
                </v:shape>
                <v:shape id="Freeform 84" o:spid="_x0000_s1044" style="position:absolute;left:9;top:1931;width:75;height:20;visibility:visible;mso-wrap-style:square;v-text-anchor:top" coordsize="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O/+sUA&#10;AADcAAAADwAAAGRycy9kb3ducmV2LnhtbESPQWvCQBSE74L/YXlCL6FuTGvR6CqhWNpLD9VCr4/s&#10;Mwlm3y7ZNYn/vlsoeBxm5htmux9NK3rqfGNZwWKegiAurW64UvB9entcgfABWWNrmRTcyMN+N51s&#10;Mdd24C/qj6ESEcI+RwV1CC6X0pc1GfRz64ijd7adwRBlV0nd4RDhppVZmr5Igw3HhRodvdZUXo5X&#10;EynJu1k9HX4uLilQu/SzeG7XlVIPs7HYgAg0hnv4v/2hFSyzNfydiUd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47/6xQAAANwAAAAPAAAAAAAAAAAAAAAAAJgCAABkcnMv&#10;ZG93bnJldi54bWxQSwUGAAAAAAQABAD1AAAAigMAAAAA&#10;" path="m,l75,e" filled="f" strokeweight=".5pt">
                  <v:path arrowok="t" o:connecttype="custom" o:connectlocs="0,0;75,0" o:connectangles="0,0"/>
                </v:shape>
                <v:shape id="Freeform 85" o:spid="_x0000_s1045" style="position:absolute;left:276;top:73;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dOQcMA&#10;AADcAAAADwAAAGRycy9kb3ducmV2LnhtbERPz2vCMBS+C/sfwht4EU1VNqUzyhCcZQw2Wy/eHs1b&#10;Wta8lCar3X+/HASPH9/vzW6wjeip87VjBfNZAoK4dLpmo+BcHKZrED4ga2wck4I/8rDbPow2mGp3&#10;5RP1eTAihrBPUUEVQptK6cuKLPqZa4kj9+06iyHCzkjd4TWG20YukuRZWqw5NlTY0r6i8if/tQpW&#10;Pc+z7C0/2s/CTD5K+dVc3o1S48fh9QVEoCHcxTd3phU8LeP8eCYeAb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qdOQcMAAADcAAAADwAAAAAAAAAAAAAAAACYAgAAZHJzL2Rv&#10;d25yZXYueG1sUEsFBgAAAAAEAAQA9QAAAIgDAAAAAA==&#10;" path="m,201r201,l201,,,,,201xe" stroked="f">
                  <v:path arrowok="t" o:connecttype="custom" o:connectlocs="0,201;201,201;201,0;0,0;0,201" o:connectangles="0,0,0,0,0"/>
                </v:shape>
                <v:shape id="Freeform 86" o:spid="_x0000_s1046" style="position:absolute;left:286;top:83;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TBgMIA&#10;AADcAAAADwAAAGRycy9kb3ducmV2LnhtbESPQWsCMRSE7wX/Q3iCt5pVsehqFBEKXtW258fmuVnd&#10;vKxJ6u721zdCocdhZr5h1tvO1uJBPlSOFUzGGQjiwumKSwUf5/fXBYgQkTXWjklBTwG2m8HLGnPt&#10;Wj7S4xRLkSAcclRgYmxyKUNhyGIYu4Y4eRfnLcYkfSm1xzbBbS2nWfYmLVacFgw2tDdU3E7fVsHl&#10;q81+pp8cvF3czby79kuz75UaDbvdCkSkLv6H/9oHrWA+m8DzTDo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lMGAwgAAANwAAAAPAAAAAAAAAAAAAAAAAJgCAABkcnMvZG93&#10;bnJldi54bWxQSwUGAAAAAAQABAD1AAAAhwMAAAAA&#10;" path="m,181r181,l181,,,,,181xe" filled="f" strokecolor="#7f7f7f" strokeweight="1pt">
                  <v:path arrowok="t" o:connecttype="custom" o:connectlocs="0,181;181,181;181,0;0,0;0,181" o:connectangles="0,0,0,0,0"/>
                </v:shape>
                <v:shape id="Freeform 87" o:spid="_x0000_s1047" style="position:absolute;left:276;top:878;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l1rcYA&#10;AADcAAAADwAAAGRycy9kb3ducmV2LnhtbESPT2vCQBTE70K/w/IKvRTdaPEP0VWk0DaUQjV68fbI&#10;PjfB7NuQ3cb023eFgsdhZn7DrDa9rUVHra8cKxiPEhDEhdMVGwXHw9twAcIHZI21Y1LwSx4264fB&#10;ClPtrrynLg9GRAj7FBWUITSplL4oyaIfuYY4emfXWgxRtkbqFq8Rbms5SZKZtFhxXCixodeSikv+&#10;YxXMOx5n2Xv+Yb8P5vmrkLv69GmUenrst0sQgfpwD/+3M61g+jKB25l4BO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Tl1rcYAAADcAAAADwAAAAAAAAAAAAAAAACYAgAAZHJz&#10;L2Rvd25yZXYueG1sUEsFBgAAAAAEAAQA9QAAAIsDAAAAAA==&#10;" path="m,201r201,l201,,,,,201xe" stroked="f">
                  <v:path arrowok="t" o:connecttype="custom" o:connectlocs="0,201;201,201;201,0;0,0;0,201" o:connectangles="0,0,0,0,0"/>
                </v:shape>
                <v:shape id="Freeform 88" o:spid="_x0000_s1048" style="position:absolute;left:286;top:888;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kKc8QA&#10;AADcAAAADwAAAGRycy9kb3ducmV2LnhtbESPzWrDMBCE74W+g9hCb7XcOCnFtRJMSiCQU5I+wGKt&#10;f7C1ciXZcd6+KhR6HGbmG6bYLWYQMznfWVbwmqQgiCurO24UfF0PL+8gfEDWOFgmBXfysNs+PhSY&#10;a3vjM82X0IgIYZ+jgjaEMZfSVy0Z9IkdiaNXW2cwROkaqR3eItwMcpWmb9Jgx3GhxZH2LVX9ZTIK&#10;su/Psb7rbL0+mro/mcOJptIp9fy0lB8gAi3hP/zXPmoFmyyD3zPxCM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5CnPEAAAA3AAAAA8AAAAAAAAAAAAAAAAAmAIAAGRycy9k&#10;b3ducmV2LnhtbFBLBQYAAAAABAAEAPUAAACJAwAAAAA=&#10;" path="m,181r181,l181,,,,,181xe" filled="f" strokecolor="#7f7f7f" strokeweight=".35275mm">
                  <v:path arrowok="t" o:connecttype="custom" o:connectlocs="0,181;181,181;181,0;0,0;0,181" o:connectangles="0,0,0,0,0"/>
                </v:shape>
                <v:shape id="Freeform 89" o:spid="_x0000_s1049" style="position:absolute;left:276;top:475;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xIQsYA&#10;AADcAAAADwAAAGRycy9kb3ducmV2LnhtbESPQUvDQBSE74L/YXmCFzGbqrUlzTaIoAYRqmkvvT2y&#10;r5tg9m3Irkn8964geBxm5hsmL2bbiZEG3zpWsEhSEMS10y0bBYf90/UahA/IGjvHpOCbPBTb87Mc&#10;M+0m/qCxCkZECPsMFTQh9JmUvm7Iok9cTxy9kxsshigHI/WAU4TbTt6k6b202HJcaLCnx4bqz+rL&#10;KliNvCjL5+rF7vbm6q2W793x1Sh1eTE/bEAEmsN/+K9dagXL2zv4PROPgN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ZxIQsYAAADcAAAADwAAAAAAAAAAAAAAAACYAgAAZHJz&#10;L2Rvd25yZXYueG1sUEsFBgAAAAAEAAQA9QAAAIsDAAAAAA==&#10;" path="m,201r201,l201,,,,,201xe" stroked="f">
                  <v:path arrowok="t" o:connecttype="custom" o:connectlocs="0,201;201,201;201,0;0,0;0,201" o:connectangles="0,0,0,0,0"/>
                </v:shape>
                <v:shape id="Freeform 90" o:spid="_x0000_s1050" style="position:absolute;left:286;top:485;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Hg8MA&#10;AADcAAAADwAAAGRycy9kb3ducmV2LnhtbESPQWsCMRSE7wX/Q3iCt5rVssWuRhGh0Ku29vzYPDer&#10;m5c1Sd1df70pFHocZuYbZrXpbSNu5EPtWMFsmoEgLp2uuVLw9fn+vAARIrLGxjEpGCjAZj16WmGh&#10;Xcd7uh1iJRKEQ4EKTIxtIWUoDVkMU9cSJ+/kvMWYpK+k9tgluG3kPMtepcWa04LBlnaGysvhxyo4&#10;fXfZfX7k4O3iavL+PLyZ3aDUZNxvlyAi9fE//Nf+0Arylxx+z6Qj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a/Hg8MAAADcAAAADwAAAAAAAAAAAAAAAACYAgAAZHJzL2Rv&#10;d25yZXYueG1sUEsFBgAAAAAEAAQA9QAAAIgDAAAAAA==&#10;" path="m,181r181,l181,,,,,181xe" filled="f" strokecolor="#7f7f7f" strokeweight="1pt">
                  <v:path arrowok="t" o:connecttype="custom" o:connectlocs="0,181;181,181;181,0;0,0;0,181" o:connectangles="0,0,0,0,0"/>
                </v:shape>
                <v:shape id="Freeform 91" o:spid="_x0000_s1051" style="position:absolute;left:276;top:1261;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JzrsYA&#10;AADcAAAADwAAAGRycy9kb3ducmV2LnhtbESPQWvCQBSE74X+h+UVeim6sVKV6CpSaA1FUKMXb4/s&#10;cxPMvg3ZbUz/fbdQ8DjMzDfMYtXbWnTU+sqxgtEwAUFcOF2xUXA6fgxmIHxA1lg7JgU/5GG1fHxY&#10;YKrdjQ/U5cGICGGfooIyhCaV0hclWfRD1xBH7+JaiyHK1kjd4i3CbS1fk2QiLVYcF0ps6L2k4pp/&#10;WwXTjkdZ9plv7O5oXraF3NfnL6PU81O/noMI1Id7+L+daQVv4wn8nY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gJzrsYAAADcAAAADwAAAAAAAAAAAAAAAACYAgAAZHJz&#10;L2Rvd25yZXYueG1sUEsFBgAAAAAEAAQA9QAAAIsDAAAAAA==&#10;" path="m,201r201,l201,,,,,201xe" stroked="f">
                  <v:path arrowok="t" o:connecttype="custom" o:connectlocs="0,201;201,201;201,0;0,0;0,201" o:connectangles="0,0,0,0,0"/>
                </v:shape>
                <v:shape id="Freeform 92" o:spid="_x0000_s1052" style="position:absolute;left:286;top:1271;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H8b8MA&#10;AADcAAAADwAAAGRycy9kb3ducmV2LnhtbESPT2sCMRTE7wW/Q3gFbzVbxdZujSKC4FX75/zYPDer&#10;m5c1ie6un94IhR6HmfkNM192thZX8qFyrOB1lIEgLpyuuFTw/bV5mYEIEVlj7ZgU9BRguRg8zTHX&#10;ruUdXfexFAnCIUcFJsYmlzIUhiyGkWuIk3dw3mJM0pdSe2wT3NZynGVv0mLFacFgQ2tDxWl/sQoO&#10;v212G/9w8HZ2NtPu2H+Yda/U8LlbfYKI1MX/8F97qxVMJ+/wOJOO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jH8b8MAAADcAAAADwAAAAAAAAAAAAAAAACYAgAAZHJzL2Rv&#10;d25yZXYueG1sUEsFBgAAAAAEAAQA9QAAAIgDAAAAAA==&#10;" path="m,181r181,l181,,,,,181xe" filled="f" strokecolor="#7f7f7f" strokeweight="1pt">
                  <v:path arrowok="t" o:connecttype="custom" o:connectlocs="0,181;181,181;181,0;0,0;0,181" o:connectangles="0,0,0,0,0"/>
                </v:shape>
                <v:shape id="Freeform 93" o:spid="_x0000_s1053" style="position:absolute;left:276;top:1660;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CR8MA&#10;AADcAAAADwAAAGRycy9kb3ducmV2LnhtbERPz2vCMBS+C/sfwht4EU1VNqUzyhCcZQw2Wy/eHs1b&#10;Wta8lCar3X+/HASPH9/vzW6wjeip87VjBfNZAoK4dLpmo+BcHKZrED4ga2wck4I/8rDbPow2mGp3&#10;5RP1eTAihrBPUUEVQptK6cuKLPqZa4kj9+06iyHCzkjd4TWG20YukuRZWqw5NlTY0r6i8if/tQpW&#10;Pc+z7C0/2s/CTD5K+dVc3o1S48fh9QVEoCHcxTd3phU8LePaeCYeAb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FCR8MAAADcAAAADwAAAAAAAAAAAAAAAACYAgAAZHJzL2Rv&#10;d25yZXYueG1sUEsFBgAAAAAEAAQA9QAAAIgDAAAAAA==&#10;" path="m,201r201,l201,,,,,201xe" stroked="f">
                  <v:path arrowok="t" o:connecttype="custom" o:connectlocs="0,201;201,201;201,0;0,0;0,201" o:connectangles="0,0,0,0,0"/>
                </v:shape>
                <v:shape id="Freeform 94" o:spid="_x0000_s1054" style="position:absolute;left:286;top:1670;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LNhsIA&#10;AADcAAAADwAAAGRycy9kb3ducmV2LnhtbESPQWsCMRSE7wX/Q3iCt5pVsehqFBEKXtW258fmuVnd&#10;vKxJ6u721zdCocdhZr5h1tvO1uJBPlSOFUzGGQjiwumKSwUf5/fXBYgQkTXWjklBTwG2m8HLGnPt&#10;Wj7S4xRLkSAcclRgYmxyKUNhyGIYu4Y4eRfnLcYkfSm1xzbBbS2nWfYmLVacFgw2tDdU3E7fVsHl&#10;q81+pp8cvF3czby79kuz75UaDbvdCkSkLv6H/9oHrWA+W8LzTDo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4s2GwgAAANwAAAAPAAAAAAAAAAAAAAAAAJgCAABkcnMvZG93&#10;bnJldi54bWxQSwUGAAAAAAQABAD1AAAAhwMAAAAA&#10;" path="m,181r181,l181,,,,,181xe" filled="f" strokecolor="#7f7f7f" strokeweight="1pt">
                  <v:path arrowok="t" o:connecttype="custom" o:connectlocs="0,181;181,181;181,0;0,0;0,181" o:connectangles="0,0,0,0,0"/>
                </v:shape>
                <v:shape id="Freeform 95" o:spid="_x0000_s1055" style="position:absolute;left:754;top:73;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E9PMMA&#10;AADcAAAADwAAAGRycy9kb3ducmV2LnhtbERPz2vCMBS+C/sfwht4EU0VN6UzyhCcZQw2Wy/eHs1b&#10;Wta8lCar3X+/HASPH9/vzW6wjeip87VjBfNZAoK4dLpmo+BcHKZrED4ga2wck4I/8rDbPow2mGp3&#10;5RP1eTAihrBPUUEVQptK6cuKLPqZa4kj9+06iyHCzkjd4TWG20YukuRZWqw5NlTY0r6i8if/tQpW&#10;Pc+z7C0/2s/CTD5K+dVc3o1S48fh9QVEoCHcxTd3phU8LeP8eCYeAb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qE9PMMAAADcAAAADwAAAAAAAAAAAAAAAACYAgAAZHJzL2Rv&#10;d25yZXYueG1sUEsFBgAAAAAEAAQA9QAAAIgDAAAAAA==&#10;" path="m,201r201,l201,,,,,201xe" stroked="f">
                  <v:path arrowok="t" o:connecttype="custom" o:connectlocs="0,201;201,201;201,0;0,0;0,201" o:connectangles="0,0,0,0,0"/>
                </v:shape>
                <v:shape id="Freeform 96" o:spid="_x0000_s1056" style="position:absolute;left:764;top:83;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Ky/cIA&#10;AADcAAAADwAAAGRycy9kb3ducmV2LnhtbESPQWsCMRSE7wX/Q3iCt5pVtOhqFBEKXtW258fmuVnd&#10;vKxJ6u721zdCocdhZr5h1tvO1uJBPlSOFUzGGQjiwumKSwUf5/fXBYgQkTXWjklBTwG2m8HLGnPt&#10;Wj7S4xRLkSAcclRgYmxyKUNhyGIYu4Y4eRfnLcYkfSm1xzbBbS2nWfYmLVacFgw2tDdU3E7fVsHl&#10;q81+pp8cvF3czby79kuz75UaDbvdCkSkLv6H/9oHrWA+m8DzTDo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krL9wgAAANwAAAAPAAAAAAAAAAAAAAAAAJgCAABkcnMvZG93&#10;bnJldi54bWxQSwUGAAAAAAQABAD1AAAAhwMAAAAA&#10;" path="m,181r181,l181,,,,,181xe" filled="f" strokecolor="#7f7f7f" strokeweight="1pt">
                  <v:path arrowok="t" o:connecttype="custom" o:connectlocs="0,181;181,181;181,0;0,0;0,181" o:connectangles="0,0,0,0,0"/>
                </v:shape>
                <v:shape id="Freeform 97" o:spid="_x0000_s1057" style="position:absolute;left:754;top:475;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8G0MYA&#10;AADcAAAADwAAAGRycy9kb3ducmV2LnhtbESPT2vCQBTE70K/w/IKvRTdKPUP0VWk0DaUQjV68fbI&#10;PjfB7NuQ3cb023eFgsdhZn7DrDa9rUVHra8cKxiPEhDEhdMVGwXHw9twAcIHZI21Y1LwSx4264fB&#10;ClPtrrynLg9GRAj7FBWUITSplL4oyaIfuYY4emfXWgxRtkbqFq8Rbms5SZKZtFhxXCixodeSikv+&#10;YxXMOx5n2Xv+Yb8P5vmrkLv69GmUenrst0sQgfpwD/+3M61g+jKB25l4BO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T8G0MYAAADcAAAADwAAAAAAAAAAAAAAAACYAgAAZHJz&#10;L2Rvd25yZXYueG1sUEsFBgAAAAAEAAQA9QAAAIsDAAAAAA==&#10;" path="m,201r201,l201,,,,,201xe" stroked="f">
                  <v:path arrowok="t" o:connecttype="custom" o:connectlocs="0,201;201,201;201,0;0,0;0,201" o:connectangles="0,0,0,0,0"/>
                </v:shape>
                <v:shape id="Freeform 98" o:spid="_x0000_s1058" style="position:absolute;left:764;top:485;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yJEcMA&#10;AADcAAAADwAAAGRycy9kb3ducmV2LnhtbESPQWsCMRSE7wX/Q3hCbzWrVtHVKEUQetW2nh+b52Z1&#10;87Imqbvrr28KhR6HmfmGWW87W4s7+VA5VjAeZSCIC6crLhV8fuxfFiBCRNZYOyYFPQXYbgZPa8y1&#10;a/lA92MsRYJwyFGBibHJpQyFIYth5Bri5J2dtxiT9KXUHtsEt7WcZNlcWqw4LRhsaGeouB6/rYLz&#10;qc0eky8O3i5uZtZd+qXZ9Uo9D7u3FYhIXfwP/7XftYLZ6xR+z6Qj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QyJEcMAAADcAAAADwAAAAAAAAAAAAAAAACYAgAAZHJzL2Rv&#10;d25yZXYueG1sUEsFBgAAAAAEAAQA9QAAAIgDAAAAAA==&#10;" path="m,181r181,l181,,,,,181xe" filled="f" strokecolor="#7f7f7f" strokeweight="1pt">
                  <v:path arrowok="t" o:connecttype="custom" o:connectlocs="0,181;181,181;181,0;0,0;0,181" o:connectangles="0,0,0,0,0"/>
                </v:shape>
                <v:shape id="Freeform 99" o:spid="_x0000_s1059" style="position:absolute;left:754;top:868;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o7P8YA&#10;AADcAAAADwAAAGRycy9kb3ducmV2LnhtbESPT2vCQBTE74V+h+UVeim6sfiP6CpSaBuKoEYv3h7Z&#10;5yaYfRuy25h++65Q6HGYmd8wy3Vva9FR6yvHCkbDBARx4XTFRsHp+D6Yg/ABWWPtmBT8kIf16vFh&#10;ial2Nz5QlwcjIoR9igrKEJpUSl+UZNEPXUMcvYtrLYYoWyN1i7cIt7V8TZKptFhxXCixobeSimv+&#10;bRXMOh5l2Uf+aXdH87It5L4+fxmlnp/6zQJEoD78h//amVYwGY/hfiYe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Zo7P8YAAADcAAAADwAAAAAAAAAAAAAAAACYAgAAZHJz&#10;L2Rvd25yZXYueG1sUEsFBgAAAAAEAAQA9QAAAIsDAAAAAA==&#10;" path="m,201r201,l201,,,,,201xe" stroked="f">
                  <v:path arrowok="t" o:connecttype="custom" o:connectlocs="0,201;201,201;201,0;0,0;0,201" o:connectangles="0,0,0,0,0"/>
                </v:shape>
                <v:shape id="Freeform 100" o:spid="_x0000_s1060" style="position:absolute;left:764;top:878;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m0/sMA&#10;AADcAAAADwAAAGRycy9kb3ducmV2LnhtbESPQWsCMRSE7wX/Q3iCt5pVusWuRhGh0Ku29vzYPDer&#10;m5c1Sd1df70pFHocZuYbZrXpbSNu5EPtWMFsmoEgLp2uuVLw9fn+vAARIrLGxjEpGCjAZj16WmGh&#10;Xcd7uh1iJRKEQ4EKTIxtIWUoDVkMU9cSJ+/kvMWYpK+k9tgluG3kPMtepcWa04LBlnaGysvhxyo4&#10;fXfZfX7k4O3iavL+PLyZ3aDUZNxvlyAi9fE//Nf+0Arylxx+z6Qj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m0/sMAAADcAAAADwAAAAAAAAAAAAAAAACYAgAAZHJzL2Rv&#10;d25yZXYueG1sUEsFBgAAAAAEAAQA9QAAAIgDAAAAAA==&#10;" path="m,181r181,l181,,,,,181xe" filled="f" strokecolor="#7f7f7f" strokeweight="1pt">
                  <v:path arrowok="t" o:connecttype="custom" o:connectlocs="0,181;181,181;181,0;0,0;0,181" o:connectangles="0,0,0,0,0"/>
                </v:shape>
                <v:shape id="Freeform 101" o:spid="_x0000_s1061" style="position:absolute;left:754;top:1264;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QA08YA&#10;AADcAAAADwAAAGRycy9kb3ducmV2LnhtbESPQWvCQBSE74X+h+UVeim6sViV6CpSaA1FUKMXb4/s&#10;cxPMvg3ZbUz/fbdQ8DjMzDfMYtXbWnTU+sqxgtEwAUFcOF2xUXA6fgxmIHxA1lg7JgU/5GG1fHxY&#10;YKrdjQ/U5cGICGGfooIyhCaV0hclWfRD1xBH7+JaiyHK1kjd4i3CbS1fk2QiLVYcF0ps6L2k4pp/&#10;WwXTjkdZ9plv7O5oXraF3NfnL6PU81O/noMI1Id7+L+daQVv4wn8nY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QA08YAAADcAAAADwAAAAAAAAAAAAAAAACYAgAAZHJz&#10;L2Rvd25yZXYueG1sUEsFBgAAAAAEAAQA9QAAAIsDAAAAAA==&#10;" path="m,201r201,l201,,,,,201xe" stroked="f">
                  <v:path arrowok="t" o:connecttype="custom" o:connectlocs="0,201;201,201;201,0;0,0;0,201" o:connectangles="0,0,0,0,0"/>
                </v:shape>
                <v:shape id="Freeform 102" o:spid="_x0000_s1062" style="position:absolute;left:764;top:1274;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ePEsMA&#10;AADcAAAADwAAAGRycy9kb3ducmV2LnhtbESPT2sCMRTE7wW/Q3gFbzVb0dZujSKC4FX75/zYPDer&#10;m5c1ie6un94IhR6HmfkNM192thZX8qFyrOB1lIEgLpyuuFTw/bV5mYEIEVlj7ZgU9BRguRg8zTHX&#10;ruUdXfexFAnCIUcFJsYmlzIUhiyGkWuIk3dw3mJM0pdSe2wT3NZynGVv0mLFacFgQ2tDxWl/sQoO&#10;v212G/9w8HZ2NtPu2H+Yda/U8LlbfYKI1MX/8F97qxVMJ+/wOJOO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jePEsMAAADcAAAADwAAAAAAAAAAAAAAAACYAgAAZHJzL2Rv&#10;d25yZXYueG1sUEsFBgAAAAAEAAQA9QAAAIgDAAAAAA==&#10;" path="m,181r181,l181,,,,,181xe" filled="f" strokecolor="#7f7f7f" strokeweight="1pt">
                  <v:path arrowok="t" o:connecttype="custom" o:connectlocs="0,181;181,181;181,0;0,0;0,181" o:connectangles="0,0,0,0,0"/>
                </v:shape>
                <v:shape id="Freeform 103" o:spid="_x0000_s1063" style="position:absolute;left:754;top:1660;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cxOsMA&#10;AADcAAAADwAAAGRycy9kb3ducmV2LnhtbERPz2vCMBS+C/sfwht4EU0VN6UzyhCcZQw2Wy/eHs1b&#10;Wta8lCar3X+/HASPH9/vzW6wjeip87VjBfNZAoK4dLpmo+BcHKZrED4ga2wck4I/8rDbPow2mGp3&#10;5RP1eTAihrBPUUEVQptK6cuKLPqZa4kj9+06iyHCzkjd4TWG20YukuRZWqw5NlTY0r6i8if/tQpW&#10;Pc+z7C0/2s/CTD5K+dVc3o1S48fh9QVEoCHcxTd3phU8LePaeCYeAb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NcxOsMAAADcAAAADwAAAAAAAAAAAAAAAACYAgAAZHJzL2Rv&#10;d25yZXYueG1sUEsFBgAAAAAEAAQA9QAAAIgDAAAAAA==&#10;" path="m,201r201,l201,,,,,201xe" stroked="f">
                  <v:path arrowok="t" o:connecttype="custom" o:connectlocs="0,201;201,201;201,0;0,0;0,201" o:connectangles="0,0,0,0,0"/>
                </v:shape>
                <v:shape id="Freeform 104" o:spid="_x0000_s1064" style="position:absolute;left:764;top:1670;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S++8IA&#10;AADcAAAADwAAAGRycy9kb3ducmV2LnhtbESPQWsCMRSE7wX/Q3iCt5pVtOhqFBEKXtW258fmuVnd&#10;vKxJ6u721zdCocdhZr5h1tvO1uJBPlSOFUzGGQjiwumKSwUf5/fXBYgQkTXWjklBTwG2m8HLGnPt&#10;Wj7S4xRLkSAcclRgYmxyKUNhyGIYu4Y4eRfnLcYkfSm1xzbBbS2nWfYmLVacFgw2tDdU3E7fVsHl&#10;q81+pp8cvF3czby79kuz75UaDbvdCkSkLv6H/9oHrWA+W8LzTDo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5L77wgAAANwAAAAPAAAAAAAAAAAAAAAAAJgCAABkcnMvZG93&#10;bnJldi54bWxQSwUGAAAAAAQABAD1AAAAhwMAAAAA&#10;" path="m,181r181,l181,,,,,181xe" filled="f" strokecolor="#7f7f7f" strokeweight="1pt">
                  <v:path arrowok="t" o:connecttype="custom" o:connectlocs="0,181;181,181;181,0;0,0;0,181" o:connectangles="0,0,0,0,0"/>
                </v:shape>
                <w10:anchorlock/>
              </v:group>
            </w:pict>
          </mc:Fallback>
        </mc:AlternateContent>
      </w:r>
    </w:p>
    <w:p w14:paraId="17A263AF" w14:textId="77777777" w:rsidR="006A6658" w:rsidRDefault="006A6658">
      <w:pPr>
        <w:pStyle w:val="BodyText"/>
        <w:kinsoku w:val="0"/>
        <w:overflowPunct w:val="0"/>
        <w:spacing w:before="3"/>
        <w:ind w:left="0"/>
        <w:rPr>
          <w:sz w:val="11"/>
          <w:szCs w:val="11"/>
        </w:rPr>
      </w:pPr>
    </w:p>
    <w:p w14:paraId="17A263B0" w14:textId="77777777" w:rsidR="006A6658" w:rsidRDefault="00450F89">
      <w:pPr>
        <w:pStyle w:val="BodyText"/>
        <w:kinsoku w:val="0"/>
        <w:overflowPunct w:val="0"/>
        <w:spacing w:before="0" w:line="200" w:lineRule="atLeast"/>
        <w:ind w:left="120"/>
        <w:rPr>
          <w:sz w:val="20"/>
          <w:szCs w:val="20"/>
        </w:rPr>
      </w:pPr>
      <w:r>
        <w:rPr>
          <w:noProof/>
          <w:sz w:val="20"/>
          <w:szCs w:val="20"/>
        </w:rPr>
        <mc:AlternateContent>
          <mc:Choice Requires="wpg">
            <w:drawing>
              <wp:inline distT="0" distB="0" distL="0" distR="0" wp14:anchorId="17A2643D" wp14:editId="17A2643E">
                <wp:extent cx="9601200" cy="262890"/>
                <wp:effectExtent l="0" t="0" r="0" b="3810"/>
                <wp:docPr id="507" name="Group 105" descr="Step 2.  Do any Household Members (including you) currently participate in one or more of the following assistance programs: SNAP, TANF, or FDPI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01200" cy="262890"/>
                          <a:chOff x="0" y="0"/>
                          <a:chExt cx="15120" cy="414"/>
                        </a:xfrm>
                      </wpg:grpSpPr>
                      <wps:wsp>
                        <wps:cNvPr id="508" name="Freeform 106"/>
                        <wps:cNvSpPr>
                          <a:spLocks/>
                        </wps:cNvSpPr>
                        <wps:spPr bwMode="auto">
                          <a:xfrm>
                            <a:off x="981" y="0"/>
                            <a:ext cx="14138" cy="414"/>
                          </a:xfrm>
                          <a:custGeom>
                            <a:avLst/>
                            <a:gdLst>
                              <a:gd name="T0" fmla="*/ 0 w 14138"/>
                              <a:gd name="T1" fmla="*/ 414 h 414"/>
                              <a:gd name="T2" fmla="*/ 14138 w 14138"/>
                              <a:gd name="T3" fmla="*/ 414 h 414"/>
                              <a:gd name="T4" fmla="*/ 14138 w 14138"/>
                              <a:gd name="T5" fmla="*/ 0 h 414"/>
                              <a:gd name="T6" fmla="*/ 0 w 14138"/>
                              <a:gd name="T7" fmla="*/ 0 h 414"/>
                              <a:gd name="T8" fmla="*/ 0 w 14138"/>
                              <a:gd name="T9" fmla="*/ 414 h 414"/>
                            </a:gdLst>
                            <a:ahLst/>
                            <a:cxnLst>
                              <a:cxn ang="0">
                                <a:pos x="T0" y="T1"/>
                              </a:cxn>
                              <a:cxn ang="0">
                                <a:pos x="T2" y="T3"/>
                              </a:cxn>
                              <a:cxn ang="0">
                                <a:pos x="T4" y="T5"/>
                              </a:cxn>
                              <a:cxn ang="0">
                                <a:pos x="T6" y="T7"/>
                              </a:cxn>
                              <a:cxn ang="0">
                                <a:pos x="T8" y="T9"/>
                              </a:cxn>
                            </a:cxnLst>
                            <a:rect l="0" t="0" r="r" b="b"/>
                            <a:pathLst>
                              <a:path w="14138" h="414">
                                <a:moveTo>
                                  <a:pt x="0" y="414"/>
                                </a:moveTo>
                                <a:lnTo>
                                  <a:pt x="14138" y="414"/>
                                </a:lnTo>
                                <a:lnTo>
                                  <a:pt x="14138" y="0"/>
                                </a:lnTo>
                                <a:lnTo>
                                  <a:pt x="0" y="0"/>
                                </a:lnTo>
                                <a:lnTo>
                                  <a:pt x="0" y="414"/>
                                </a:lnTo>
                                <a:close/>
                              </a:path>
                            </a:pathLst>
                          </a:custGeom>
                          <a:solidFill>
                            <a:srgbClr val="33AE6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9" name="Freeform 107"/>
                        <wps:cNvSpPr>
                          <a:spLocks/>
                        </wps:cNvSpPr>
                        <wps:spPr bwMode="auto">
                          <a:xfrm>
                            <a:off x="0" y="0"/>
                            <a:ext cx="982" cy="414"/>
                          </a:xfrm>
                          <a:custGeom>
                            <a:avLst/>
                            <a:gdLst>
                              <a:gd name="T0" fmla="*/ 0 w 982"/>
                              <a:gd name="T1" fmla="*/ 413 h 414"/>
                              <a:gd name="T2" fmla="*/ 981 w 982"/>
                              <a:gd name="T3" fmla="*/ 413 h 414"/>
                              <a:gd name="T4" fmla="*/ 981 w 982"/>
                              <a:gd name="T5" fmla="*/ 0 h 414"/>
                              <a:gd name="T6" fmla="*/ 0 w 982"/>
                              <a:gd name="T7" fmla="*/ 0 h 414"/>
                              <a:gd name="T8" fmla="*/ 0 w 982"/>
                              <a:gd name="T9" fmla="*/ 413 h 414"/>
                            </a:gdLst>
                            <a:ahLst/>
                            <a:cxnLst>
                              <a:cxn ang="0">
                                <a:pos x="T0" y="T1"/>
                              </a:cxn>
                              <a:cxn ang="0">
                                <a:pos x="T2" y="T3"/>
                              </a:cxn>
                              <a:cxn ang="0">
                                <a:pos x="T4" y="T5"/>
                              </a:cxn>
                              <a:cxn ang="0">
                                <a:pos x="T6" y="T7"/>
                              </a:cxn>
                              <a:cxn ang="0">
                                <a:pos x="T8" y="T9"/>
                              </a:cxn>
                            </a:cxnLst>
                            <a:rect l="0" t="0" r="r" b="b"/>
                            <a:pathLst>
                              <a:path w="982" h="414">
                                <a:moveTo>
                                  <a:pt x="0" y="413"/>
                                </a:moveTo>
                                <a:lnTo>
                                  <a:pt x="981" y="413"/>
                                </a:lnTo>
                                <a:lnTo>
                                  <a:pt x="981" y="0"/>
                                </a:lnTo>
                                <a:lnTo>
                                  <a:pt x="0" y="0"/>
                                </a:lnTo>
                                <a:lnTo>
                                  <a:pt x="0" y="413"/>
                                </a:lnTo>
                                <a:close/>
                              </a:path>
                            </a:pathLst>
                          </a:custGeom>
                          <a:solidFill>
                            <a:srgbClr val="1F82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0" name="Text Box 108"/>
                        <wps:cNvSpPr txBox="1">
                          <a:spLocks noChangeArrowheads="1"/>
                        </wps:cNvSpPr>
                        <wps:spPr bwMode="auto">
                          <a:xfrm>
                            <a:off x="0" y="0"/>
                            <a:ext cx="15120"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265A6" w14:textId="77777777" w:rsidR="00DF2AC6" w:rsidRDefault="00DF2AC6">
                              <w:pPr>
                                <w:pStyle w:val="BodyText"/>
                                <w:tabs>
                                  <w:tab w:val="left" w:pos="1159"/>
                                </w:tabs>
                                <w:kinsoku w:val="0"/>
                                <w:overflowPunct w:val="0"/>
                                <w:spacing w:before="61"/>
                                <w:ind w:left="145"/>
                                <w:rPr>
                                  <w:color w:val="000000"/>
                                  <w:sz w:val="16"/>
                                  <w:szCs w:val="16"/>
                                </w:rPr>
                              </w:pPr>
                              <w:r>
                                <w:rPr>
                                  <w:b/>
                                  <w:bCs/>
                                  <w:color w:val="FFFFFF"/>
                                  <w:position w:val="2"/>
                                  <w:sz w:val="19"/>
                                  <w:szCs w:val="19"/>
                                </w:rPr>
                                <w:t>STEP 2</w:t>
                              </w:r>
                              <w:r>
                                <w:rPr>
                                  <w:b/>
                                  <w:bCs/>
                                  <w:color w:val="FFFFFF"/>
                                  <w:position w:val="2"/>
                                  <w:sz w:val="19"/>
                                  <w:szCs w:val="19"/>
                                </w:rPr>
                                <w:tab/>
                              </w:r>
                              <w:r>
                                <w:rPr>
                                  <w:b/>
                                  <w:bCs/>
                                  <w:color w:val="FFFFFF"/>
                                  <w:spacing w:val="-1"/>
                                  <w:sz w:val="16"/>
                                  <w:szCs w:val="16"/>
                                </w:rPr>
                                <w:t>Do</w:t>
                              </w:r>
                              <w:r>
                                <w:rPr>
                                  <w:b/>
                                  <w:bCs/>
                                  <w:color w:val="FFFFFF"/>
                                  <w:spacing w:val="-4"/>
                                  <w:sz w:val="16"/>
                                  <w:szCs w:val="16"/>
                                </w:rPr>
                                <w:t xml:space="preserve"> </w:t>
                              </w:r>
                              <w:r>
                                <w:rPr>
                                  <w:b/>
                                  <w:bCs/>
                                  <w:color w:val="FFFFFF"/>
                                  <w:spacing w:val="-2"/>
                                  <w:sz w:val="16"/>
                                  <w:szCs w:val="16"/>
                                </w:rPr>
                                <w:t>any</w:t>
                              </w:r>
                              <w:r>
                                <w:rPr>
                                  <w:b/>
                                  <w:bCs/>
                                  <w:color w:val="FFFFFF"/>
                                  <w:spacing w:val="-4"/>
                                  <w:sz w:val="16"/>
                                  <w:szCs w:val="16"/>
                                </w:rPr>
                                <w:t xml:space="preserve"> </w:t>
                              </w:r>
                              <w:r>
                                <w:rPr>
                                  <w:b/>
                                  <w:bCs/>
                                  <w:color w:val="FFFFFF"/>
                                  <w:spacing w:val="-2"/>
                                  <w:sz w:val="16"/>
                                  <w:szCs w:val="16"/>
                                </w:rPr>
                                <w:t>Household</w:t>
                              </w:r>
                              <w:r>
                                <w:rPr>
                                  <w:b/>
                                  <w:bCs/>
                                  <w:color w:val="FFFFFF"/>
                                  <w:spacing w:val="-4"/>
                                  <w:sz w:val="16"/>
                                  <w:szCs w:val="16"/>
                                </w:rPr>
                                <w:t xml:space="preserve"> </w:t>
                              </w:r>
                              <w:r>
                                <w:rPr>
                                  <w:b/>
                                  <w:bCs/>
                                  <w:color w:val="FFFFFF"/>
                                  <w:spacing w:val="-2"/>
                                  <w:sz w:val="16"/>
                                  <w:szCs w:val="16"/>
                                </w:rPr>
                                <w:t>Members</w:t>
                              </w:r>
                              <w:r>
                                <w:rPr>
                                  <w:b/>
                                  <w:bCs/>
                                  <w:color w:val="FFFFFF"/>
                                  <w:spacing w:val="-4"/>
                                  <w:sz w:val="16"/>
                                  <w:szCs w:val="16"/>
                                </w:rPr>
                                <w:t xml:space="preserve"> </w:t>
                              </w:r>
                              <w:r>
                                <w:rPr>
                                  <w:b/>
                                  <w:bCs/>
                                  <w:color w:val="FFFFFF"/>
                                  <w:spacing w:val="-2"/>
                                  <w:sz w:val="16"/>
                                  <w:szCs w:val="16"/>
                                </w:rPr>
                                <w:t>(including</w:t>
                              </w:r>
                              <w:r>
                                <w:rPr>
                                  <w:b/>
                                  <w:bCs/>
                                  <w:color w:val="FFFFFF"/>
                                  <w:spacing w:val="-4"/>
                                  <w:sz w:val="16"/>
                                  <w:szCs w:val="16"/>
                                </w:rPr>
                                <w:t xml:space="preserve"> </w:t>
                              </w:r>
                              <w:r>
                                <w:rPr>
                                  <w:b/>
                                  <w:bCs/>
                                  <w:color w:val="FFFFFF"/>
                                  <w:spacing w:val="-2"/>
                                  <w:sz w:val="16"/>
                                  <w:szCs w:val="16"/>
                                </w:rPr>
                                <w:t>you)</w:t>
                              </w:r>
                              <w:r>
                                <w:rPr>
                                  <w:b/>
                                  <w:bCs/>
                                  <w:color w:val="FFFFFF"/>
                                  <w:spacing w:val="-4"/>
                                  <w:sz w:val="16"/>
                                  <w:szCs w:val="16"/>
                                </w:rPr>
                                <w:t xml:space="preserve"> </w:t>
                              </w:r>
                              <w:r>
                                <w:rPr>
                                  <w:b/>
                                  <w:bCs/>
                                  <w:color w:val="FFFFFF"/>
                                  <w:spacing w:val="-2"/>
                                  <w:sz w:val="16"/>
                                  <w:szCs w:val="16"/>
                                </w:rPr>
                                <w:t>currently</w:t>
                              </w:r>
                              <w:r>
                                <w:rPr>
                                  <w:b/>
                                  <w:bCs/>
                                  <w:color w:val="FFFFFF"/>
                                  <w:spacing w:val="-4"/>
                                  <w:sz w:val="16"/>
                                  <w:szCs w:val="16"/>
                                </w:rPr>
                                <w:t xml:space="preserve"> </w:t>
                              </w:r>
                              <w:r>
                                <w:rPr>
                                  <w:b/>
                                  <w:bCs/>
                                  <w:color w:val="FFFFFF"/>
                                  <w:spacing w:val="-2"/>
                                  <w:sz w:val="16"/>
                                  <w:szCs w:val="16"/>
                                </w:rPr>
                                <w:t>participate</w:t>
                              </w:r>
                              <w:r>
                                <w:rPr>
                                  <w:b/>
                                  <w:bCs/>
                                  <w:color w:val="FFFFFF"/>
                                  <w:spacing w:val="-4"/>
                                  <w:sz w:val="16"/>
                                  <w:szCs w:val="16"/>
                                </w:rPr>
                                <w:t xml:space="preserve"> </w:t>
                              </w:r>
                              <w:r>
                                <w:rPr>
                                  <w:b/>
                                  <w:bCs/>
                                  <w:color w:val="FFFFFF"/>
                                  <w:spacing w:val="-1"/>
                                  <w:sz w:val="16"/>
                                  <w:szCs w:val="16"/>
                                </w:rPr>
                                <w:t>in</w:t>
                              </w:r>
                              <w:r>
                                <w:rPr>
                                  <w:b/>
                                  <w:bCs/>
                                  <w:color w:val="FFFFFF"/>
                                  <w:spacing w:val="-4"/>
                                  <w:sz w:val="16"/>
                                  <w:szCs w:val="16"/>
                                </w:rPr>
                                <w:t xml:space="preserve"> </w:t>
                              </w:r>
                              <w:r>
                                <w:rPr>
                                  <w:b/>
                                  <w:bCs/>
                                  <w:color w:val="FFFFFF"/>
                                  <w:spacing w:val="-2"/>
                                  <w:sz w:val="16"/>
                                  <w:szCs w:val="16"/>
                                </w:rPr>
                                <w:t>one</w:t>
                              </w:r>
                              <w:r>
                                <w:rPr>
                                  <w:b/>
                                  <w:bCs/>
                                  <w:color w:val="FFFFFF"/>
                                  <w:spacing w:val="-4"/>
                                  <w:sz w:val="16"/>
                                  <w:szCs w:val="16"/>
                                </w:rPr>
                                <w:t xml:space="preserve"> </w:t>
                              </w:r>
                              <w:r>
                                <w:rPr>
                                  <w:b/>
                                  <w:bCs/>
                                  <w:color w:val="FFFFFF"/>
                                  <w:spacing w:val="-1"/>
                                  <w:sz w:val="16"/>
                                  <w:szCs w:val="16"/>
                                </w:rPr>
                                <w:t>or</w:t>
                              </w:r>
                              <w:r>
                                <w:rPr>
                                  <w:b/>
                                  <w:bCs/>
                                  <w:color w:val="FFFFFF"/>
                                  <w:spacing w:val="-4"/>
                                  <w:sz w:val="16"/>
                                  <w:szCs w:val="16"/>
                                </w:rPr>
                                <w:t xml:space="preserve"> </w:t>
                              </w:r>
                              <w:r>
                                <w:rPr>
                                  <w:b/>
                                  <w:bCs/>
                                  <w:color w:val="FFFFFF"/>
                                  <w:spacing w:val="-2"/>
                                  <w:sz w:val="16"/>
                                  <w:szCs w:val="16"/>
                                </w:rPr>
                                <w:t>more</w:t>
                              </w:r>
                              <w:r>
                                <w:rPr>
                                  <w:b/>
                                  <w:bCs/>
                                  <w:color w:val="FFFFFF"/>
                                  <w:spacing w:val="-4"/>
                                  <w:sz w:val="16"/>
                                  <w:szCs w:val="16"/>
                                </w:rPr>
                                <w:t xml:space="preserve"> </w:t>
                              </w:r>
                              <w:r>
                                <w:rPr>
                                  <w:b/>
                                  <w:bCs/>
                                  <w:color w:val="FFFFFF"/>
                                  <w:spacing w:val="-1"/>
                                  <w:sz w:val="16"/>
                                  <w:szCs w:val="16"/>
                                </w:rPr>
                                <w:t>of</w:t>
                              </w:r>
                              <w:r>
                                <w:rPr>
                                  <w:b/>
                                  <w:bCs/>
                                  <w:color w:val="FFFFFF"/>
                                  <w:spacing w:val="-4"/>
                                  <w:sz w:val="16"/>
                                  <w:szCs w:val="16"/>
                                </w:rPr>
                                <w:t xml:space="preserve"> </w:t>
                              </w:r>
                              <w:r>
                                <w:rPr>
                                  <w:b/>
                                  <w:bCs/>
                                  <w:color w:val="FFFFFF"/>
                                  <w:spacing w:val="-2"/>
                                  <w:sz w:val="16"/>
                                  <w:szCs w:val="16"/>
                                </w:rPr>
                                <w:t>the</w:t>
                              </w:r>
                              <w:r>
                                <w:rPr>
                                  <w:b/>
                                  <w:bCs/>
                                  <w:color w:val="FFFFFF"/>
                                  <w:spacing w:val="-4"/>
                                  <w:sz w:val="16"/>
                                  <w:szCs w:val="16"/>
                                </w:rPr>
                                <w:t xml:space="preserve"> </w:t>
                              </w:r>
                              <w:r>
                                <w:rPr>
                                  <w:b/>
                                  <w:bCs/>
                                  <w:color w:val="FFFFFF"/>
                                  <w:spacing w:val="-2"/>
                                  <w:sz w:val="16"/>
                                  <w:szCs w:val="16"/>
                                </w:rPr>
                                <w:t>following</w:t>
                              </w:r>
                              <w:r>
                                <w:rPr>
                                  <w:b/>
                                  <w:bCs/>
                                  <w:color w:val="FFFFFF"/>
                                  <w:spacing w:val="-4"/>
                                  <w:sz w:val="16"/>
                                  <w:szCs w:val="16"/>
                                </w:rPr>
                                <w:t xml:space="preserve"> </w:t>
                              </w:r>
                              <w:r>
                                <w:rPr>
                                  <w:b/>
                                  <w:bCs/>
                                  <w:color w:val="FFFFFF"/>
                                  <w:spacing w:val="-2"/>
                                  <w:sz w:val="16"/>
                                  <w:szCs w:val="16"/>
                                </w:rPr>
                                <w:t>assistance</w:t>
                              </w:r>
                              <w:r>
                                <w:rPr>
                                  <w:b/>
                                  <w:bCs/>
                                  <w:color w:val="FFFFFF"/>
                                  <w:spacing w:val="-4"/>
                                  <w:sz w:val="16"/>
                                  <w:szCs w:val="16"/>
                                </w:rPr>
                                <w:t xml:space="preserve"> </w:t>
                              </w:r>
                              <w:r>
                                <w:rPr>
                                  <w:b/>
                                  <w:bCs/>
                                  <w:color w:val="FFFFFF"/>
                                  <w:spacing w:val="-2"/>
                                  <w:sz w:val="16"/>
                                  <w:szCs w:val="16"/>
                                </w:rPr>
                                <w:t>programs:</w:t>
                              </w:r>
                              <w:r>
                                <w:rPr>
                                  <w:b/>
                                  <w:bCs/>
                                  <w:color w:val="FFFFFF"/>
                                  <w:spacing w:val="-4"/>
                                  <w:sz w:val="16"/>
                                  <w:szCs w:val="16"/>
                                </w:rPr>
                                <w:t xml:space="preserve"> </w:t>
                              </w:r>
                              <w:r>
                                <w:rPr>
                                  <w:b/>
                                  <w:bCs/>
                                  <w:color w:val="FFFFFF"/>
                                  <w:spacing w:val="-2"/>
                                  <w:sz w:val="16"/>
                                  <w:szCs w:val="16"/>
                                </w:rPr>
                                <w:t>SNAP,</w:t>
                              </w:r>
                              <w:r>
                                <w:rPr>
                                  <w:b/>
                                  <w:bCs/>
                                  <w:color w:val="FFFFFF"/>
                                  <w:spacing w:val="-4"/>
                                  <w:sz w:val="16"/>
                                  <w:szCs w:val="16"/>
                                </w:rPr>
                                <w:t xml:space="preserve"> </w:t>
                              </w:r>
                              <w:r>
                                <w:rPr>
                                  <w:b/>
                                  <w:bCs/>
                                  <w:color w:val="FFFFFF"/>
                                  <w:spacing w:val="-2"/>
                                  <w:sz w:val="16"/>
                                  <w:szCs w:val="16"/>
                                </w:rPr>
                                <w:t>TANF,</w:t>
                              </w:r>
                              <w:r>
                                <w:rPr>
                                  <w:b/>
                                  <w:bCs/>
                                  <w:color w:val="FFFFFF"/>
                                  <w:spacing w:val="-4"/>
                                  <w:sz w:val="16"/>
                                  <w:szCs w:val="16"/>
                                </w:rPr>
                                <w:t xml:space="preserve"> </w:t>
                              </w:r>
                              <w:r>
                                <w:rPr>
                                  <w:b/>
                                  <w:bCs/>
                                  <w:color w:val="FFFFFF"/>
                                  <w:spacing w:val="-1"/>
                                  <w:sz w:val="16"/>
                                  <w:szCs w:val="16"/>
                                </w:rPr>
                                <w:t>or</w:t>
                              </w:r>
                              <w:r>
                                <w:rPr>
                                  <w:b/>
                                  <w:bCs/>
                                  <w:color w:val="FFFFFF"/>
                                  <w:spacing w:val="-4"/>
                                  <w:sz w:val="16"/>
                                  <w:szCs w:val="16"/>
                                </w:rPr>
                                <w:t xml:space="preserve"> </w:t>
                              </w:r>
                              <w:r>
                                <w:rPr>
                                  <w:b/>
                                  <w:bCs/>
                                  <w:color w:val="FFFFFF"/>
                                  <w:spacing w:val="-2"/>
                                  <w:sz w:val="16"/>
                                  <w:szCs w:val="16"/>
                                </w:rPr>
                                <w:t>FDPIR?</w:t>
                              </w:r>
                            </w:p>
                          </w:txbxContent>
                        </wps:txbx>
                        <wps:bodyPr rot="0" vert="horz" wrap="square" lIns="0" tIns="0" rIns="0" bIns="0" anchor="t" anchorCtr="0" upright="1">
                          <a:noAutofit/>
                        </wps:bodyPr>
                      </wps:wsp>
                    </wpg:wgp>
                  </a:graphicData>
                </a:graphic>
              </wp:inline>
            </w:drawing>
          </mc:Choice>
          <mc:Fallback>
            <w:pict>
              <v:group id="Group 105" o:spid="_x0000_s1037" alt="Step 2.  Do any Household Members (including you) currently participate in one or more of the following assistance programs: SNAP, TANF, or FDPIR?" style="width:756pt;height:20.7pt;mso-position-horizontal-relative:char;mso-position-vertical-relative:line" coordsize="15120,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">
                <v:shape id="Freeform 106" o:spid="_x0000_s1038" style="position:absolute;left:981;width:14138;height:414;visibility:visible;mso-wrap-style:square;v-text-anchor:top" coordsize="14138,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9uAMIA&#10;AADcAAAADwAAAGRycy9kb3ducmV2LnhtbERPTWvCQBC9F/wPywje6saARVJXqUJD8FK0PfQ4ZMck&#10;Njsbs1uN/vrOoeDx8b6X68G16kJ9aDwbmE0TUMSltw1XBr4+358XoEJEtth6JgM3CrBejZ6WmFl/&#10;5T1dDrFSEsIhQwN1jF2mdShrchimviMW7uh7h1FgX2nb41XCXavTJHnRDhuWhho72tZU/hx+nZTY&#10;TbH7/rhVaXGi/J62ebM/58ZMxsPbK6hIQ3yI/92FNTBPZK2ckSO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v24AwgAAANwAAAAPAAAAAAAAAAAAAAAAAJgCAABkcnMvZG93&#10;bnJldi54bWxQSwUGAAAAAAQABAD1AAAAhwMAAAAA&#10;" path="m,414r14138,l14138,,,,,414xe" fillcolor="#33ae6f" stroked="f">
                  <v:path arrowok="t" o:connecttype="custom" o:connectlocs="0,414;14138,414;14138,0;0,0;0,414" o:connectangles="0,0,0,0,0"/>
                </v:shape>
                <v:shape id="Freeform 107" o:spid="_x0000_s1039" style="position:absolute;width:982;height:414;visibility:visible;mso-wrap-style:square;v-text-anchor:top" coordsize="982,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pH8YA&#10;AADcAAAADwAAAGRycy9kb3ducmV2LnhtbESPQWvCQBSE7wX/w/IEb3VjwWpT19AGigV7MQ3a4zP7&#10;TKLZtyG71fjvuwXB4zAz3zCLpDeNOFPnassKJuMIBHFhdc2lgvz743EOwnlkjY1lUnAlB8ly8LDA&#10;WNsLb+ic+VIECLsYFVTet7GUrqjIoBvbljh4B9sZ9EF2pdQdXgLcNPIpip6lwZrDQoUtpRUVp+zX&#10;KGi+VnJ3PRTT/ft6lq/znyw9bjOlRsP+7RWEp97fw7f2p1YwjV7g/0w4AnL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n/pH8YAAADcAAAADwAAAAAAAAAAAAAAAACYAgAAZHJz&#10;L2Rvd25yZXYueG1sUEsFBgAAAAAEAAQA9QAAAIsDAAAAAA==&#10;" path="m,413r981,l981,,,,,413xe" fillcolor="#1f823f" stroked="f">
                  <v:path arrowok="t" o:connecttype="custom" o:connectlocs="0,413;981,413;981,0;0,0;0,413" o:connectangles="0,0,0,0,0"/>
                </v:shape>
                <v:shape id="Text Box 108" o:spid="_x0000_s1040" type="#_x0000_t202" style="position:absolute;width:15120;height: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rK8MA&#10;AADcAAAADwAAAGRycy9kb3ducmV2LnhtbERPz2vCMBS+D/wfwhN2m2kHk60aS5ENBgOxdgePz+bZ&#10;BpuXrslq99+bg7Djx/d7nU+2EyMN3jhWkC4SEMS104YbBd/Vx9MrCB+QNXaOScEfecg3s4c1Ztpd&#10;uaTxEBoRQ9hnqKANoc+k9HVLFv3C9cSRO7vBYohwaKQe8BrDbSefk2QpLRqODS32tG2pvhx+rYLi&#10;yOW7+dmd9uW5NFX1lvDX8qLU43wqViACTeFffHd/agUvaZwfz8QjID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hrK8MAAADcAAAADwAAAAAAAAAAAAAAAACYAgAAZHJzL2Rv&#10;d25yZXYueG1sUEsFBgAAAAAEAAQA9QAAAIgDAAAAAA==&#10;" filled="f" stroked="f">
                  <v:textbox inset="0,0,0,0">
                    <w:txbxContent>
                      <w:p w:rsidR="00DF2AC6" w:rsidRDefault="00DF2AC6">
                        <w:pPr>
                          <w:pStyle w:val="BodyText"/>
                          <w:tabs>
                            <w:tab w:val="left" w:pos="1159"/>
                          </w:tabs>
                          <w:kinsoku w:val="0"/>
                          <w:overflowPunct w:val="0"/>
                          <w:spacing w:before="61"/>
                          <w:ind w:left="145"/>
                          <w:rPr>
                            <w:color w:val="000000"/>
                            <w:sz w:val="16"/>
                            <w:szCs w:val="16"/>
                          </w:rPr>
                        </w:pPr>
                        <w:r>
                          <w:rPr>
                            <w:b/>
                            <w:bCs/>
                            <w:color w:val="FFFFFF"/>
                            <w:position w:val="2"/>
                            <w:sz w:val="19"/>
                            <w:szCs w:val="19"/>
                          </w:rPr>
                          <w:t>STEP 2</w:t>
                        </w:r>
                        <w:r>
                          <w:rPr>
                            <w:b/>
                            <w:bCs/>
                            <w:color w:val="FFFFFF"/>
                            <w:position w:val="2"/>
                            <w:sz w:val="19"/>
                            <w:szCs w:val="19"/>
                          </w:rPr>
                          <w:tab/>
                        </w:r>
                        <w:r>
                          <w:rPr>
                            <w:b/>
                            <w:bCs/>
                            <w:color w:val="FFFFFF"/>
                            <w:spacing w:val="-1"/>
                            <w:sz w:val="16"/>
                            <w:szCs w:val="16"/>
                          </w:rPr>
                          <w:t>Do</w:t>
                        </w:r>
                        <w:r>
                          <w:rPr>
                            <w:b/>
                            <w:bCs/>
                            <w:color w:val="FFFFFF"/>
                            <w:spacing w:val="-4"/>
                            <w:sz w:val="16"/>
                            <w:szCs w:val="16"/>
                          </w:rPr>
                          <w:t xml:space="preserve"> </w:t>
                        </w:r>
                        <w:r>
                          <w:rPr>
                            <w:b/>
                            <w:bCs/>
                            <w:color w:val="FFFFFF"/>
                            <w:spacing w:val="-2"/>
                            <w:sz w:val="16"/>
                            <w:szCs w:val="16"/>
                          </w:rPr>
                          <w:t>any</w:t>
                        </w:r>
                        <w:r>
                          <w:rPr>
                            <w:b/>
                            <w:bCs/>
                            <w:color w:val="FFFFFF"/>
                            <w:spacing w:val="-4"/>
                            <w:sz w:val="16"/>
                            <w:szCs w:val="16"/>
                          </w:rPr>
                          <w:t xml:space="preserve"> </w:t>
                        </w:r>
                        <w:r>
                          <w:rPr>
                            <w:b/>
                            <w:bCs/>
                            <w:color w:val="FFFFFF"/>
                            <w:spacing w:val="-2"/>
                            <w:sz w:val="16"/>
                            <w:szCs w:val="16"/>
                          </w:rPr>
                          <w:t>Household</w:t>
                        </w:r>
                        <w:r>
                          <w:rPr>
                            <w:b/>
                            <w:bCs/>
                            <w:color w:val="FFFFFF"/>
                            <w:spacing w:val="-4"/>
                            <w:sz w:val="16"/>
                            <w:szCs w:val="16"/>
                          </w:rPr>
                          <w:t xml:space="preserve"> </w:t>
                        </w:r>
                        <w:r>
                          <w:rPr>
                            <w:b/>
                            <w:bCs/>
                            <w:color w:val="FFFFFF"/>
                            <w:spacing w:val="-2"/>
                            <w:sz w:val="16"/>
                            <w:szCs w:val="16"/>
                          </w:rPr>
                          <w:t>Members</w:t>
                        </w:r>
                        <w:r>
                          <w:rPr>
                            <w:b/>
                            <w:bCs/>
                            <w:color w:val="FFFFFF"/>
                            <w:spacing w:val="-4"/>
                            <w:sz w:val="16"/>
                            <w:szCs w:val="16"/>
                          </w:rPr>
                          <w:t xml:space="preserve"> </w:t>
                        </w:r>
                        <w:r>
                          <w:rPr>
                            <w:b/>
                            <w:bCs/>
                            <w:color w:val="FFFFFF"/>
                            <w:spacing w:val="-2"/>
                            <w:sz w:val="16"/>
                            <w:szCs w:val="16"/>
                          </w:rPr>
                          <w:t>(including</w:t>
                        </w:r>
                        <w:r>
                          <w:rPr>
                            <w:b/>
                            <w:bCs/>
                            <w:color w:val="FFFFFF"/>
                            <w:spacing w:val="-4"/>
                            <w:sz w:val="16"/>
                            <w:szCs w:val="16"/>
                          </w:rPr>
                          <w:t xml:space="preserve"> </w:t>
                        </w:r>
                        <w:r>
                          <w:rPr>
                            <w:b/>
                            <w:bCs/>
                            <w:color w:val="FFFFFF"/>
                            <w:spacing w:val="-2"/>
                            <w:sz w:val="16"/>
                            <w:szCs w:val="16"/>
                          </w:rPr>
                          <w:t>you)</w:t>
                        </w:r>
                        <w:r>
                          <w:rPr>
                            <w:b/>
                            <w:bCs/>
                            <w:color w:val="FFFFFF"/>
                            <w:spacing w:val="-4"/>
                            <w:sz w:val="16"/>
                            <w:szCs w:val="16"/>
                          </w:rPr>
                          <w:t xml:space="preserve"> </w:t>
                        </w:r>
                        <w:r>
                          <w:rPr>
                            <w:b/>
                            <w:bCs/>
                            <w:color w:val="FFFFFF"/>
                            <w:spacing w:val="-2"/>
                            <w:sz w:val="16"/>
                            <w:szCs w:val="16"/>
                          </w:rPr>
                          <w:t>currently</w:t>
                        </w:r>
                        <w:r>
                          <w:rPr>
                            <w:b/>
                            <w:bCs/>
                            <w:color w:val="FFFFFF"/>
                            <w:spacing w:val="-4"/>
                            <w:sz w:val="16"/>
                            <w:szCs w:val="16"/>
                          </w:rPr>
                          <w:t xml:space="preserve"> </w:t>
                        </w:r>
                        <w:r>
                          <w:rPr>
                            <w:b/>
                            <w:bCs/>
                            <w:color w:val="FFFFFF"/>
                            <w:spacing w:val="-2"/>
                            <w:sz w:val="16"/>
                            <w:szCs w:val="16"/>
                          </w:rPr>
                          <w:t>participate</w:t>
                        </w:r>
                        <w:r>
                          <w:rPr>
                            <w:b/>
                            <w:bCs/>
                            <w:color w:val="FFFFFF"/>
                            <w:spacing w:val="-4"/>
                            <w:sz w:val="16"/>
                            <w:szCs w:val="16"/>
                          </w:rPr>
                          <w:t xml:space="preserve"> </w:t>
                        </w:r>
                        <w:r>
                          <w:rPr>
                            <w:b/>
                            <w:bCs/>
                            <w:color w:val="FFFFFF"/>
                            <w:spacing w:val="-1"/>
                            <w:sz w:val="16"/>
                            <w:szCs w:val="16"/>
                          </w:rPr>
                          <w:t>in</w:t>
                        </w:r>
                        <w:r>
                          <w:rPr>
                            <w:b/>
                            <w:bCs/>
                            <w:color w:val="FFFFFF"/>
                            <w:spacing w:val="-4"/>
                            <w:sz w:val="16"/>
                            <w:szCs w:val="16"/>
                          </w:rPr>
                          <w:t xml:space="preserve"> </w:t>
                        </w:r>
                        <w:r>
                          <w:rPr>
                            <w:b/>
                            <w:bCs/>
                            <w:color w:val="FFFFFF"/>
                            <w:spacing w:val="-2"/>
                            <w:sz w:val="16"/>
                            <w:szCs w:val="16"/>
                          </w:rPr>
                          <w:t>one</w:t>
                        </w:r>
                        <w:r>
                          <w:rPr>
                            <w:b/>
                            <w:bCs/>
                            <w:color w:val="FFFFFF"/>
                            <w:spacing w:val="-4"/>
                            <w:sz w:val="16"/>
                            <w:szCs w:val="16"/>
                          </w:rPr>
                          <w:t xml:space="preserve"> </w:t>
                        </w:r>
                        <w:r>
                          <w:rPr>
                            <w:b/>
                            <w:bCs/>
                            <w:color w:val="FFFFFF"/>
                            <w:spacing w:val="-1"/>
                            <w:sz w:val="16"/>
                            <w:szCs w:val="16"/>
                          </w:rPr>
                          <w:t>or</w:t>
                        </w:r>
                        <w:r>
                          <w:rPr>
                            <w:b/>
                            <w:bCs/>
                            <w:color w:val="FFFFFF"/>
                            <w:spacing w:val="-4"/>
                            <w:sz w:val="16"/>
                            <w:szCs w:val="16"/>
                          </w:rPr>
                          <w:t xml:space="preserve"> </w:t>
                        </w:r>
                        <w:r>
                          <w:rPr>
                            <w:b/>
                            <w:bCs/>
                            <w:color w:val="FFFFFF"/>
                            <w:spacing w:val="-2"/>
                            <w:sz w:val="16"/>
                            <w:szCs w:val="16"/>
                          </w:rPr>
                          <w:t>more</w:t>
                        </w:r>
                        <w:r>
                          <w:rPr>
                            <w:b/>
                            <w:bCs/>
                            <w:color w:val="FFFFFF"/>
                            <w:spacing w:val="-4"/>
                            <w:sz w:val="16"/>
                            <w:szCs w:val="16"/>
                          </w:rPr>
                          <w:t xml:space="preserve"> </w:t>
                        </w:r>
                        <w:r>
                          <w:rPr>
                            <w:b/>
                            <w:bCs/>
                            <w:color w:val="FFFFFF"/>
                            <w:spacing w:val="-1"/>
                            <w:sz w:val="16"/>
                            <w:szCs w:val="16"/>
                          </w:rPr>
                          <w:t>of</w:t>
                        </w:r>
                        <w:r>
                          <w:rPr>
                            <w:b/>
                            <w:bCs/>
                            <w:color w:val="FFFFFF"/>
                            <w:spacing w:val="-4"/>
                            <w:sz w:val="16"/>
                            <w:szCs w:val="16"/>
                          </w:rPr>
                          <w:t xml:space="preserve"> </w:t>
                        </w:r>
                        <w:r>
                          <w:rPr>
                            <w:b/>
                            <w:bCs/>
                            <w:color w:val="FFFFFF"/>
                            <w:spacing w:val="-2"/>
                            <w:sz w:val="16"/>
                            <w:szCs w:val="16"/>
                          </w:rPr>
                          <w:t>the</w:t>
                        </w:r>
                        <w:r>
                          <w:rPr>
                            <w:b/>
                            <w:bCs/>
                            <w:color w:val="FFFFFF"/>
                            <w:spacing w:val="-4"/>
                            <w:sz w:val="16"/>
                            <w:szCs w:val="16"/>
                          </w:rPr>
                          <w:t xml:space="preserve"> </w:t>
                        </w:r>
                        <w:r>
                          <w:rPr>
                            <w:b/>
                            <w:bCs/>
                            <w:color w:val="FFFFFF"/>
                            <w:spacing w:val="-2"/>
                            <w:sz w:val="16"/>
                            <w:szCs w:val="16"/>
                          </w:rPr>
                          <w:t>following</w:t>
                        </w:r>
                        <w:r>
                          <w:rPr>
                            <w:b/>
                            <w:bCs/>
                            <w:color w:val="FFFFFF"/>
                            <w:spacing w:val="-4"/>
                            <w:sz w:val="16"/>
                            <w:szCs w:val="16"/>
                          </w:rPr>
                          <w:t xml:space="preserve"> </w:t>
                        </w:r>
                        <w:r>
                          <w:rPr>
                            <w:b/>
                            <w:bCs/>
                            <w:color w:val="FFFFFF"/>
                            <w:spacing w:val="-2"/>
                            <w:sz w:val="16"/>
                            <w:szCs w:val="16"/>
                          </w:rPr>
                          <w:t>assistance</w:t>
                        </w:r>
                        <w:r>
                          <w:rPr>
                            <w:b/>
                            <w:bCs/>
                            <w:color w:val="FFFFFF"/>
                            <w:spacing w:val="-4"/>
                            <w:sz w:val="16"/>
                            <w:szCs w:val="16"/>
                          </w:rPr>
                          <w:t xml:space="preserve"> </w:t>
                        </w:r>
                        <w:r>
                          <w:rPr>
                            <w:b/>
                            <w:bCs/>
                            <w:color w:val="FFFFFF"/>
                            <w:spacing w:val="-2"/>
                            <w:sz w:val="16"/>
                            <w:szCs w:val="16"/>
                          </w:rPr>
                          <w:t>programs:</w:t>
                        </w:r>
                        <w:r>
                          <w:rPr>
                            <w:b/>
                            <w:bCs/>
                            <w:color w:val="FFFFFF"/>
                            <w:spacing w:val="-4"/>
                            <w:sz w:val="16"/>
                            <w:szCs w:val="16"/>
                          </w:rPr>
                          <w:t xml:space="preserve"> </w:t>
                        </w:r>
                        <w:r>
                          <w:rPr>
                            <w:b/>
                            <w:bCs/>
                            <w:color w:val="FFFFFF"/>
                            <w:spacing w:val="-2"/>
                            <w:sz w:val="16"/>
                            <w:szCs w:val="16"/>
                          </w:rPr>
                          <w:t>SNAP,</w:t>
                        </w:r>
                        <w:r>
                          <w:rPr>
                            <w:b/>
                            <w:bCs/>
                            <w:color w:val="FFFFFF"/>
                            <w:spacing w:val="-4"/>
                            <w:sz w:val="16"/>
                            <w:szCs w:val="16"/>
                          </w:rPr>
                          <w:t xml:space="preserve"> </w:t>
                        </w:r>
                        <w:r>
                          <w:rPr>
                            <w:b/>
                            <w:bCs/>
                            <w:color w:val="FFFFFF"/>
                            <w:spacing w:val="-2"/>
                            <w:sz w:val="16"/>
                            <w:szCs w:val="16"/>
                          </w:rPr>
                          <w:t>TANF,</w:t>
                        </w:r>
                        <w:r>
                          <w:rPr>
                            <w:b/>
                            <w:bCs/>
                            <w:color w:val="FFFFFF"/>
                            <w:spacing w:val="-4"/>
                            <w:sz w:val="16"/>
                            <w:szCs w:val="16"/>
                          </w:rPr>
                          <w:t xml:space="preserve"> </w:t>
                        </w:r>
                        <w:r>
                          <w:rPr>
                            <w:b/>
                            <w:bCs/>
                            <w:color w:val="FFFFFF"/>
                            <w:spacing w:val="-1"/>
                            <w:sz w:val="16"/>
                            <w:szCs w:val="16"/>
                          </w:rPr>
                          <w:t>or</w:t>
                        </w:r>
                        <w:r>
                          <w:rPr>
                            <w:b/>
                            <w:bCs/>
                            <w:color w:val="FFFFFF"/>
                            <w:spacing w:val="-4"/>
                            <w:sz w:val="16"/>
                            <w:szCs w:val="16"/>
                          </w:rPr>
                          <w:t xml:space="preserve"> </w:t>
                        </w:r>
                        <w:r>
                          <w:rPr>
                            <w:b/>
                            <w:bCs/>
                            <w:color w:val="FFFFFF"/>
                            <w:spacing w:val="-2"/>
                            <w:sz w:val="16"/>
                            <w:szCs w:val="16"/>
                          </w:rPr>
                          <w:t>FDPIR?</w:t>
                        </w:r>
                      </w:p>
                    </w:txbxContent>
                  </v:textbox>
                </v:shape>
                <w10:anchorlock/>
              </v:group>
            </w:pict>
          </mc:Fallback>
        </mc:AlternateContent>
      </w:r>
    </w:p>
    <w:p w14:paraId="17A263B1" w14:textId="77777777" w:rsidR="006A6658" w:rsidRDefault="006A6658">
      <w:pPr>
        <w:pStyle w:val="BodyText"/>
        <w:kinsoku w:val="0"/>
        <w:overflowPunct w:val="0"/>
        <w:spacing w:before="5"/>
        <w:ind w:left="0"/>
        <w:rPr>
          <w:sz w:val="12"/>
          <w:szCs w:val="12"/>
        </w:rPr>
      </w:pPr>
    </w:p>
    <w:p w14:paraId="17A263B2" w14:textId="77777777" w:rsidR="006A6658" w:rsidRDefault="006A6658">
      <w:pPr>
        <w:pStyle w:val="BodyText"/>
        <w:kinsoku w:val="0"/>
        <w:overflowPunct w:val="0"/>
        <w:spacing w:before="5"/>
        <w:ind w:left="0"/>
        <w:rPr>
          <w:sz w:val="12"/>
          <w:szCs w:val="12"/>
        </w:rPr>
        <w:sectPr w:rsidR="006A6658">
          <w:type w:val="continuous"/>
          <w:pgSz w:w="15840" w:h="12240" w:orient="landscape"/>
          <w:pgMar w:top="280" w:right="240" w:bottom="0" w:left="240" w:header="720" w:footer="720" w:gutter="0"/>
          <w:cols w:space="720" w:equalWidth="0">
            <w:col w:w="15360"/>
          </w:cols>
          <w:noEndnote/>
        </w:sectPr>
      </w:pPr>
    </w:p>
    <w:p w14:paraId="17A263B3" w14:textId="77777777" w:rsidR="006A6658" w:rsidRDefault="006A6658">
      <w:pPr>
        <w:pStyle w:val="BodyText"/>
        <w:tabs>
          <w:tab w:val="left" w:pos="2794"/>
          <w:tab w:val="left" w:pos="4642"/>
        </w:tabs>
        <w:kinsoku w:val="0"/>
        <w:overflowPunct w:val="0"/>
        <w:spacing w:before="76"/>
        <w:ind w:left="2105"/>
        <w:rPr>
          <w:spacing w:val="-1"/>
          <w:sz w:val="15"/>
          <w:szCs w:val="15"/>
        </w:rPr>
      </w:pPr>
      <w:r>
        <w:rPr>
          <w:b/>
          <w:bCs/>
          <w:spacing w:val="-1"/>
          <w:sz w:val="15"/>
          <w:szCs w:val="15"/>
        </w:rPr>
        <w:lastRenderedPageBreak/>
        <w:t>If</w:t>
      </w:r>
      <w:r>
        <w:rPr>
          <w:b/>
          <w:bCs/>
          <w:spacing w:val="-2"/>
          <w:sz w:val="15"/>
          <w:szCs w:val="15"/>
        </w:rPr>
        <w:t xml:space="preserve"> </w:t>
      </w:r>
      <w:r>
        <w:rPr>
          <w:b/>
          <w:bCs/>
          <w:spacing w:val="-1"/>
          <w:sz w:val="15"/>
          <w:szCs w:val="15"/>
        </w:rPr>
        <w:t>NO</w:t>
      </w:r>
      <w:r>
        <w:rPr>
          <w:b/>
          <w:bCs/>
          <w:spacing w:val="-1"/>
          <w:sz w:val="15"/>
          <w:szCs w:val="15"/>
        </w:rPr>
        <w:tab/>
      </w:r>
      <w:r>
        <w:rPr>
          <w:rFonts w:ascii="Trebuchet MS" w:hAnsi="Trebuchet MS" w:cs="Trebuchet MS"/>
          <w:position w:val="1"/>
          <w:sz w:val="15"/>
          <w:szCs w:val="15"/>
        </w:rPr>
        <w:t>&gt;</w:t>
      </w:r>
      <w:r>
        <w:rPr>
          <w:rFonts w:ascii="Trebuchet MS" w:hAnsi="Trebuchet MS" w:cs="Trebuchet MS"/>
          <w:spacing w:val="30"/>
          <w:position w:val="1"/>
          <w:sz w:val="15"/>
          <w:szCs w:val="15"/>
        </w:rPr>
        <w:t xml:space="preserve"> </w:t>
      </w:r>
      <w:r>
        <w:rPr>
          <w:spacing w:val="-1"/>
          <w:position w:val="1"/>
          <w:sz w:val="15"/>
          <w:szCs w:val="15"/>
        </w:rPr>
        <w:t>Go</w:t>
      </w:r>
      <w:r>
        <w:rPr>
          <w:spacing w:val="-2"/>
          <w:position w:val="1"/>
          <w:sz w:val="15"/>
          <w:szCs w:val="15"/>
        </w:rPr>
        <w:t xml:space="preserve"> </w:t>
      </w:r>
      <w:r>
        <w:rPr>
          <w:spacing w:val="-1"/>
          <w:position w:val="1"/>
          <w:sz w:val="15"/>
          <w:szCs w:val="15"/>
        </w:rPr>
        <w:t>to STEP</w:t>
      </w:r>
      <w:r>
        <w:rPr>
          <w:spacing w:val="-2"/>
          <w:position w:val="1"/>
          <w:sz w:val="15"/>
          <w:szCs w:val="15"/>
        </w:rPr>
        <w:t xml:space="preserve"> </w:t>
      </w:r>
      <w:r>
        <w:rPr>
          <w:spacing w:val="-1"/>
          <w:position w:val="1"/>
          <w:sz w:val="15"/>
          <w:szCs w:val="15"/>
        </w:rPr>
        <w:t>3.</w:t>
      </w:r>
      <w:r>
        <w:rPr>
          <w:spacing w:val="-1"/>
          <w:position w:val="1"/>
          <w:sz w:val="15"/>
          <w:szCs w:val="15"/>
        </w:rPr>
        <w:tab/>
      </w:r>
      <w:r>
        <w:rPr>
          <w:b/>
          <w:bCs/>
          <w:spacing w:val="-1"/>
          <w:sz w:val="15"/>
          <w:szCs w:val="15"/>
        </w:rPr>
        <w:t>If</w:t>
      </w:r>
      <w:r>
        <w:rPr>
          <w:b/>
          <w:bCs/>
          <w:spacing w:val="39"/>
          <w:sz w:val="15"/>
          <w:szCs w:val="15"/>
        </w:rPr>
        <w:t xml:space="preserve"> </w:t>
      </w:r>
      <w:r>
        <w:rPr>
          <w:b/>
          <w:bCs/>
          <w:spacing w:val="-1"/>
          <w:sz w:val="15"/>
          <w:szCs w:val="15"/>
        </w:rPr>
        <w:t>YES</w:t>
      </w:r>
      <w:r>
        <w:rPr>
          <w:b/>
          <w:bCs/>
          <w:spacing w:val="-2"/>
          <w:sz w:val="15"/>
          <w:szCs w:val="15"/>
        </w:rPr>
        <w:t xml:space="preserve"> </w:t>
      </w:r>
      <w:r>
        <w:rPr>
          <w:b/>
          <w:bCs/>
          <w:sz w:val="15"/>
          <w:szCs w:val="15"/>
        </w:rPr>
        <w:t xml:space="preserve">&gt;   </w:t>
      </w:r>
      <w:r>
        <w:rPr>
          <w:b/>
          <w:bCs/>
          <w:spacing w:val="29"/>
          <w:sz w:val="15"/>
          <w:szCs w:val="15"/>
        </w:rPr>
        <w:t xml:space="preserve"> </w:t>
      </w:r>
      <w:r>
        <w:rPr>
          <w:spacing w:val="-1"/>
          <w:sz w:val="15"/>
          <w:szCs w:val="15"/>
        </w:rPr>
        <w:t>Write</w:t>
      </w:r>
      <w:r>
        <w:rPr>
          <w:spacing w:val="-2"/>
          <w:sz w:val="15"/>
          <w:szCs w:val="15"/>
        </w:rPr>
        <w:t xml:space="preserve"> </w:t>
      </w:r>
      <w:r>
        <w:rPr>
          <w:sz w:val="15"/>
          <w:szCs w:val="15"/>
        </w:rPr>
        <w:t>a</w:t>
      </w:r>
      <w:r>
        <w:rPr>
          <w:spacing w:val="-2"/>
          <w:sz w:val="15"/>
          <w:szCs w:val="15"/>
        </w:rPr>
        <w:t xml:space="preserve"> </w:t>
      </w:r>
      <w:r>
        <w:rPr>
          <w:spacing w:val="-1"/>
          <w:sz w:val="15"/>
          <w:szCs w:val="15"/>
        </w:rPr>
        <w:t>case</w:t>
      </w:r>
      <w:r>
        <w:rPr>
          <w:spacing w:val="-2"/>
          <w:sz w:val="15"/>
          <w:szCs w:val="15"/>
        </w:rPr>
        <w:t xml:space="preserve"> </w:t>
      </w:r>
      <w:r>
        <w:rPr>
          <w:spacing w:val="-1"/>
          <w:sz w:val="15"/>
          <w:szCs w:val="15"/>
        </w:rPr>
        <w:t>number</w:t>
      </w:r>
      <w:r>
        <w:rPr>
          <w:spacing w:val="-2"/>
          <w:sz w:val="15"/>
          <w:szCs w:val="15"/>
        </w:rPr>
        <w:t xml:space="preserve"> </w:t>
      </w:r>
      <w:r>
        <w:rPr>
          <w:spacing w:val="-1"/>
          <w:sz w:val="15"/>
          <w:szCs w:val="15"/>
        </w:rPr>
        <w:t>here</w:t>
      </w:r>
      <w:r>
        <w:rPr>
          <w:spacing w:val="-2"/>
          <w:sz w:val="15"/>
          <w:szCs w:val="15"/>
        </w:rPr>
        <w:t xml:space="preserve"> </w:t>
      </w:r>
      <w:r>
        <w:rPr>
          <w:spacing w:val="-1"/>
          <w:sz w:val="15"/>
          <w:szCs w:val="15"/>
        </w:rPr>
        <w:t>then</w:t>
      </w:r>
      <w:r>
        <w:rPr>
          <w:spacing w:val="-2"/>
          <w:sz w:val="15"/>
          <w:szCs w:val="15"/>
        </w:rPr>
        <w:t xml:space="preserve"> </w:t>
      </w:r>
      <w:r>
        <w:rPr>
          <w:spacing w:val="-1"/>
          <w:sz w:val="15"/>
          <w:szCs w:val="15"/>
        </w:rPr>
        <w:t>go</w:t>
      </w:r>
      <w:r>
        <w:rPr>
          <w:spacing w:val="-2"/>
          <w:sz w:val="15"/>
          <w:szCs w:val="15"/>
        </w:rPr>
        <w:t xml:space="preserve"> </w:t>
      </w:r>
      <w:r>
        <w:rPr>
          <w:spacing w:val="-1"/>
          <w:sz w:val="15"/>
          <w:szCs w:val="15"/>
        </w:rPr>
        <w:t>to</w:t>
      </w:r>
      <w:r>
        <w:rPr>
          <w:spacing w:val="-2"/>
          <w:sz w:val="15"/>
          <w:szCs w:val="15"/>
        </w:rPr>
        <w:t xml:space="preserve"> </w:t>
      </w:r>
      <w:r>
        <w:rPr>
          <w:spacing w:val="-1"/>
          <w:sz w:val="15"/>
          <w:szCs w:val="15"/>
        </w:rPr>
        <w:t>STEP</w:t>
      </w:r>
      <w:r>
        <w:rPr>
          <w:spacing w:val="-2"/>
          <w:sz w:val="15"/>
          <w:szCs w:val="15"/>
        </w:rPr>
        <w:t xml:space="preserve"> </w:t>
      </w:r>
      <w:r>
        <w:rPr>
          <w:sz w:val="15"/>
          <w:szCs w:val="15"/>
        </w:rPr>
        <w:t>4</w:t>
      </w:r>
      <w:r>
        <w:rPr>
          <w:spacing w:val="-2"/>
          <w:sz w:val="15"/>
          <w:szCs w:val="15"/>
        </w:rPr>
        <w:t xml:space="preserve"> </w:t>
      </w:r>
      <w:r>
        <w:rPr>
          <w:spacing w:val="-1"/>
          <w:sz w:val="15"/>
          <w:szCs w:val="15"/>
          <w:u w:val="single"/>
        </w:rPr>
        <w:t>(</w:t>
      </w:r>
      <w:r>
        <w:rPr>
          <w:spacing w:val="-1"/>
          <w:sz w:val="15"/>
          <w:szCs w:val="15"/>
        </w:rPr>
        <w:t xml:space="preserve">Do </w:t>
      </w:r>
      <w:r>
        <w:rPr>
          <w:spacing w:val="-1"/>
          <w:sz w:val="15"/>
          <w:szCs w:val="15"/>
          <w:u w:val="single"/>
        </w:rPr>
        <w:t>not complete STEP 3</w:t>
      </w:r>
      <w:r>
        <w:rPr>
          <w:spacing w:val="-1"/>
          <w:sz w:val="15"/>
          <w:szCs w:val="15"/>
        </w:rPr>
        <w:t>)</w:t>
      </w:r>
    </w:p>
    <w:p w14:paraId="17A263B4" w14:textId="77777777" w:rsidR="006A6658" w:rsidRDefault="006A6658">
      <w:pPr>
        <w:pStyle w:val="BodyText"/>
        <w:kinsoku w:val="0"/>
        <w:overflowPunct w:val="0"/>
        <w:spacing w:before="0"/>
        <w:ind w:left="0"/>
        <w:rPr>
          <w:sz w:val="12"/>
          <w:szCs w:val="12"/>
        </w:rPr>
      </w:pPr>
      <w:r>
        <w:rPr>
          <w:rFonts w:ascii="Times New Roman" w:hAnsi="Times New Roman" w:cs="Times New Roman"/>
          <w:sz w:val="24"/>
          <w:szCs w:val="24"/>
        </w:rPr>
        <w:br w:type="column"/>
      </w:r>
    </w:p>
    <w:p w14:paraId="17A263B5" w14:textId="77777777" w:rsidR="006A6658" w:rsidRDefault="006A6658">
      <w:pPr>
        <w:pStyle w:val="BodyText"/>
        <w:kinsoku w:val="0"/>
        <w:overflowPunct w:val="0"/>
        <w:spacing w:before="5"/>
        <w:ind w:left="0"/>
        <w:rPr>
          <w:sz w:val="15"/>
          <w:szCs w:val="15"/>
        </w:rPr>
      </w:pPr>
    </w:p>
    <w:p w14:paraId="17A263B6" w14:textId="77777777" w:rsidR="006A6658" w:rsidRDefault="00450F89">
      <w:pPr>
        <w:pStyle w:val="BodyText"/>
        <w:kinsoku w:val="0"/>
        <w:overflowPunct w:val="0"/>
        <w:spacing w:before="0"/>
        <w:ind w:left="2105"/>
        <w:rPr>
          <w:sz w:val="13"/>
          <w:szCs w:val="13"/>
        </w:rPr>
      </w:pPr>
      <w:r>
        <w:rPr>
          <w:noProof/>
        </w:rPr>
        <mc:AlternateContent>
          <mc:Choice Requires="wps">
            <w:drawing>
              <wp:anchor distT="0" distB="0" distL="114300" distR="114300" simplePos="0" relativeHeight="251618304" behindDoc="0" locked="0" layoutInCell="0" allowOverlap="1" wp14:anchorId="17A2643F" wp14:editId="17A26440">
                <wp:simplePos x="0" y="0"/>
                <wp:positionH relativeFrom="page">
                  <wp:posOffset>6856730</wp:posOffset>
                </wp:positionH>
                <wp:positionV relativeFrom="paragraph">
                  <wp:posOffset>-234315</wp:posOffset>
                </wp:positionV>
                <wp:extent cx="2948305" cy="201295"/>
                <wp:effectExtent l="0" t="0" r="0" b="0"/>
                <wp:wrapNone/>
                <wp:docPr id="506"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305" cy="201295"/>
                        </a:xfrm>
                        <a:prstGeom prst="rect">
                          <a:avLst/>
                        </a:prstGeom>
                        <a:noFill/>
                        <a:ln w="4445">
                          <a:solidFill>
                            <a:srgbClr val="808285"/>
                          </a:solidFill>
                          <a:miter lim="800000"/>
                          <a:headEnd/>
                          <a:tailEnd/>
                        </a:ln>
                        <a:extLst>
                          <a:ext uri="{909E8E84-426E-40DD-AFC4-6F175D3DCCD1}">
                            <a14:hiddenFill xmlns:a14="http://schemas.microsoft.com/office/drawing/2010/main">
                              <a:solidFill>
                                <a:srgbClr val="FFFFFF"/>
                              </a:solidFill>
                            </a14:hiddenFill>
                          </a:ext>
                        </a:extLst>
                      </wps:spPr>
                      <wps:txbx>
                        <w:txbxContent>
                          <w:p w14:paraId="17A265A7" w14:textId="77777777" w:rsidR="00DF2AC6" w:rsidRDefault="00DF2AC6">
                            <w:pPr>
                              <w:pStyle w:val="BodyText"/>
                              <w:kinsoku w:val="0"/>
                              <w:overflowPunct w:val="0"/>
                              <w:spacing w:before="73"/>
                              <w:ind w:left="69"/>
                              <w:rPr>
                                <w:sz w:val="15"/>
                                <w:szCs w:val="15"/>
                              </w:rPr>
                            </w:pPr>
                            <w:r>
                              <w:rPr>
                                <w:b/>
                                <w:bCs/>
                                <w:sz w:val="15"/>
                                <w:szCs w:val="15"/>
                              </w:rPr>
                              <w:t>Case Number: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9" o:spid="_x0000_s1041" type="#_x0000_t202" style="position:absolute;left:0;text-align:left;margin-left:539.9pt;margin-top:-18.45pt;width:232.15pt;height:15.8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" o:allowincell="f" filled="f" strokecolor="#808285" strokeweight=".35pt">
                <v:textbox inset="0,0,0,0">
                  <w:txbxContent>
                    <w:p w:rsidR="00DF2AC6" w:rsidRDefault="00DF2AC6">
                      <w:pPr>
                        <w:pStyle w:val="BodyText"/>
                        <w:kinsoku w:val="0"/>
                        <w:overflowPunct w:val="0"/>
                        <w:spacing w:before="73"/>
                        <w:ind w:left="69"/>
                        <w:rPr>
                          <w:sz w:val="15"/>
                          <w:szCs w:val="15"/>
                        </w:rPr>
                      </w:pPr>
                      <w:r>
                        <w:rPr>
                          <w:b/>
                          <w:bCs/>
                          <w:sz w:val="15"/>
                          <w:szCs w:val="15"/>
                        </w:rPr>
                        <w:t>Case Number:</w:t>
                      </w:r>
                    </w:p>
                  </w:txbxContent>
                </v:textbox>
                <w10:wrap anchorx="page"/>
              </v:shape>
            </w:pict>
          </mc:Fallback>
        </mc:AlternateContent>
      </w:r>
      <w:r w:rsidR="006A6658">
        <w:rPr>
          <w:spacing w:val="-1"/>
          <w:sz w:val="13"/>
          <w:szCs w:val="13"/>
        </w:rPr>
        <w:t>Write</w:t>
      </w:r>
      <w:r w:rsidR="006A6658">
        <w:rPr>
          <w:spacing w:val="-2"/>
          <w:sz w:val="13"/>
          <w:szCs w:val="13"/>
        </w:rPr>
        <w:t xml:space="preserve"> </w:t>
      </w:r>
      <w:r w:rsidR="006A6658">
        <w:rPr>
          <w:spacing w:val="-1"/>
          <w:sz w:val="13"/>
          <w:szCs w:val="13"/>
        </w:rPr>
        <w:t>only</w:t>
      </w:r>
      <w:r w:rsidR="006A6658">
        <w:rPr>
          <w:spacing w:val="-2"/>
          <w:sz w:val="13"/>
          <w:szCs w:val="13"/>
        </w:rPr>
        <w:t xml:space="preserve"> </w:t>
      </w:r>
      <w:r w:rsidR="006A6658">
        <w:rPr>
          <w:spacing w:val="-1"/>
          <w:sz w:val="13"/>
          <w:szCs w:val="13"/>
        </w:rPr>
        <w:t>one</w:t>
      </w:r>
      <w:r w:rsidR="006A6658">
        <w:rPr>
          <w:spacing w:val="-2"/>
          <w:sz w:val="13"/>
          <w:szCs w:val="13"/>
        </w:rPr>
        <w:t xml:space="preserve"> </w:t>
      </w:r>
      <w:r w:rsidR="006A6658">
        <w:rPr>
          <w:spacing w:val="-1"/>
          <w:sz w:val="13"/>
          <w:szCs w:val="13"/>
        </w:rPr>
        <w:t>case</w:t>
      </w:r>
      <w:r w:rsidR="006A6658">
        <w:rPr>
          <w:spacing w:val="-2"/>
          <w:sz w:val="13"/>
          <w:szCs w:val="13"/>
        </w:rPr>
        <w:t xml:space="preserve"> </w:t>
      </w:r>
      <w:r w:rsidR="006A6658">
        <w:rPr>
          <w:spacing w:val="-1"/>
          <w:sz w:val="13"/>
          <w:szCs w:val="13"/>
        </w:rPr>
        <w:t>number</w:t>
      </w:r>
      <w:r w:rsidR="006A6658">
        <w:rPr>
          <w:spacing w:val="-2"/>
          <w:sz w:val="13"/>
          <w:szCs w:val="13"/>
        </w:rPr>
        <w:t xml:space="preserve"> </w:t>
      </w:r>
      <w:r w:rsidR="006A6658">
        <w:rPr>
          <w:spacing w:val="-1"/>
          <w:sz w:val="13"/>
          <w:szCs w:val="13"/>
        </w:rPr>
        <w:t>in</w:t>
      </w:r>
      <w:r w:rsidR="006A6658">
        <w:rPr>
          <w:spacing w:val="-2"/>
          <w:sz w:val="13"/>
          <w:szCs w:val="13"/>
        </w:rPr>
        <w:t xml:space="preserve"> </w:t>
      </w:r>
      <w:r w:rsidR="006A6658">
        <w:rPr>
          <w:spacing w:val="-1"/>
          <w:sz w:val="13"/>
          <w:szCs w:val="13"/>
        </w:rPr>
        <w:t>this</w:t>
      </w:r>
      <w:r w:rsidR="006A6658">
        <w:rPr>
          <w:spacing w:val="-2"/>
          <w:sz w:val="13"/>
          <w:szCs w:val="13"/>
        </w:rPr>
        <w:t xml:space="preserve"> </w:t>
      </w:r>
      <w:r w:rsidR="006A6658">
        <w:rPr>
          <w:spacing w:val="-1"/>
          <w:sz w:val="13"/>
          <w:szCs w:val="13"/>
        </w:rPr>
        <w:t>space.</w:t>
      </w:r>
    </w:p>
    <w:p w14:paraId="17A263B7" w14:textId="77777777" w:rsidR="006A6658" w:rsidRDefault="006A6658">
      <w:pPr>
        <w:pStyle w:val="BodyText"/>
        <w:kinsoku w:val="0"/>
        <w:overflowPunct w:val="0"/>
        <w:spacing w:before="0"/>
        <w:ind w:left="2105"/>
        <w:rPr>
          <w:sz w:val="13"/>
          <w:szCs w:val="13"/>
        </w:rPr>
        <w:sectPr w:rsidR="006A6658">
          <w:type w:val="continuous"/>
          <w:pgSz w:w="15840" w:h="12240" w:orient="landscape"/>
          <w:pgMar w:top="280" w:right="240" w:bottom="0" w:left="240" w:header="720" w:footer="720" w:gutter="0"/>
          <w:cols w:num="2" w:space="720" w:equalWidth="0">
            <w:col w:w="10174" w:space="577"/>
            <w:col w:w="4609"/>
          </w:cols>
          <w:noEndnote/>
        </w:sectPr>
      </w:pPr>
    </w:p>
    <w:p w14:paraId="17A263B8" w14:textId="77777777" w:rsidR="006A6658" w:rsidRDefault="006A6658">
      <w:pPr>
        <w:pStyle w:val="BodyText"/>
        <w:kinsoku w:val="0"/>
        <w:overflowPunct w:val="0"/>
        <w:spacing w:before="9"/>
        <w:ind w:left="0"/>
        <w:rPr>
          <w:sz w:val="6"/>
          <w:szCs w:val="6"/>
        </w:rPr>
      </w:pPr>
    </w:p>
    <w:p w14:paraId="17A263B9" w14:textId="77777777" w:rsidR="006A6658" w:rsidRDefault="00450F89">
      <w:pPr>
        <w:pStyle w:val="BodyText"/>
        <w:kinsoku w:val="0"/>
        <w:overflowPunct w:val="0"/>
        <w:spacing w:before="0" w:line="200" w:lineRule="atLeast"/>
        <w:ind w:left="120"/>
        <w:rPr>
          <w:sz w:val="20"/>
          <w:szCs w:val="20"/>
        </w:rPr>
      </w:pPr>
      <w:r>
        <w:rPr>
          <w:noProof/>
          <w:sz w:val="20"/>
          <w:szCs w:val="20"/>
        </w:rPr>
        <mc:AlternateContent>
          <mc:Choice Requires="wpg">
            <w:drawing>
              <wp:inline distT="0" distB="0" distL="0" distR="0" wp14:anchorId="17A26441" wp14:editId="17A26442">
                <wp:extent cx="9601200" cy="262890"/>
                <wp:effectExtent l="0" t="0" r="0" b="3810"/>
                <wp:docPr id="502" name="Group 110" descr="Step 3. Report Income for ALL Household Members (Skip this step if you answered ‘Yes’ to STE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01200" cy="262890"/>
                          <a:chOff x="0" y="0"/>
                          <a:chExt cx="15120" cy="414"/>
                        </a:xfrm>
                      </wpg:grpSpPr>
                      <wps:wsp>
                        <wps:cNvPr id="503" name="Freeform 111"/>
                        <wps:cNvSpPr>
                          <a:spLocks/>
                        </wps:cNvSpPr>
                        <wps:spPr bwMode="auto">
                          <a:xfrm>
                            <a:off x="973" y="0"/>
                            <a:ext cx="14147" cy="414"/>
                          </a:xfrm>
                          <a:custGeom>
                            <a:avLst/>
                            <a:gdLst>
                              <a:gd name="T0" fmla="*/ 0 w 14147"/>
                              <a:gd name="T1" fmla="*/ 414 h 414"/>
                              <a:gd name="T2" fmla="*/ 14146 w 14147"/>
                              <a:gd name="T3" fmla="*/ 414 h 414"/>
                              <a:gd name="T4" fmla="*/ 14146 w 14147"/>
                              <a:gd name="T5" fmla="*/ 0 h 414"/>
                              <a:gd name="T6" fmla="*/ 0 w 14147"/>
                              <a:gd name="T7" fmla="*/ 0 h 414"/>
                              <a:gd name="T8" fmla="*/ 0 w 14147"/>
                              <a:gd name="T9" fmla="*/ 414 h 414"/>
                            </a:gdLst>
                            <a:ahLst/>
                            <a:cxnLst>
                              <a:cxn ang="0">
                                <a:pos x="T0" y="T1"/>
                              </a:cxn>
                              <a:cxn ang="0">
                                <a:pos x="T2" y="T3"/>
                              </a:cxn>
                              <a:cxn ang="0">
                                <a:pos x="T4" y="T5"/>
                              </a:cxn>
                              <a:cxn ang="0">
                                <a:pos x="T6" y="T7"/>
                              </a:cxn>
                              <a:cxn ang="0">
                                <a:pos x="T8" y="T9"/>
                              </a:cxn>
                            </a:cxnLst>
                            <a:rect l="0" t="0" r="r" b="b"/>
                            <a:pathLst>
                              <a:path w="14147" h="414">
                                <a:moveTo>
                                  <a:pt x="0" y="414"/>
                                </a:moveTo>
                                <a:lnTo>
                                  <a:pt x="14146" y="414"/>
                                </a:lnTo>
                                <a:lnTo>
                                  <a:pt x="14146" y="0"/>
                                </a:lnTo>
                                <a:lnTo>
                                  <a:pt x="0" y="0"/>
                                </a:lnTo>
                                <a:lnTo>
                                  <a:pt x="0" y="414"/>
                                </a:lnTo>
                                <a:close/>
                              </a:path>
                            </a:pathLst>
                          </a:custGeom>
                          <a:solidFill>
                            <a:srgbClr val="33AE6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4" name="Freeform 112"/>
                        <wps:cNvSpPr>
                          <a:spLocks/>
                        </wps:cNvSpPr>
                        <wps:spPr bwMode="auto">
                          <a:xfrm>
                            <a:off x="0" y="0"/>
                            <a:ext cx="974" cy="414"/>
                          </a:xfrm>
                          <a:custGeom>
                            <a:avLst/>
                            <a:gdLst>
                              <a:gd name="T0" fmla="*/ 0 w 974"/>
                              <a:gd name="T1" fmla="*/ 413 h 414"/>
                              <a:gd name="T2" fmla="*/ 973 w 974"/>
                              <a:gd name="T3" fmla="*/ 413 h 414"/>
                              <a:gd name="T4" fmla="*/ 973 w 974"/>
                              <a:gd name="T5" fmla="*/ 0 h 414"/>
                              <a:gd name="T6" fmla="*/ 0 w 974"/>
                              <a:gd name="T7" fmla="*/ 0 h 414"/>
                              <a:gd name="T8" fmla="*/ 0 w 974"/>
                              <a:gd name="T9" fmla="*/ 413 h 414"/>
                            </a:gdLst>
                            <a:ahLst/>
                            <a:cxnLst>
                              <a:cxn ang="0">
                                <a:pos x="T0" y="T1"/>
                              </a:cxn>
                              <a:cxn ang="0">
                                <a:pos x="T2" y="T3"/>
                              </a:cxn>
                              <a:cxn ang="0">
                                <a:pos x="T4" y="T5"/>
                              </a:cxn>
                              <a:cxn ang="0">
                                <a:pos x="T6" y="T7"/>
                              </a:cxn>
                              <a:cxn ang="0">
                                <a:pos x="T8" y="T9"/>
                              </a:cxn>
                            </a:cxnLst>
                            <a:rect l="0" t="0" r="r" b="b"/>
                            <a:pathLst>
                              <a:path w="974" h="414">
                                <a:moveTo>
                                  <a:pt x="0" y="413"/>
                                </a:moveTo>
                                <a:lnTo>
                                  <a:pt x="973" y="413"/>
                                </a:lnTo>
                                <a:lnTo>
                                  <a:pt x="973" y="0"/>
                                </a:lnTo>
                                <a:lnTo>
                                  <a:pt x="0" y="0"/>
                                </a:lnTo>
                                <a:lnTo>
                                  <a:pt x="0" y="413"/>
                                </a:lnTo>
                                <a:close/>
                              </a:path>
                            </a:pathLst>
                          </a:custGeom>
                          <a:solidFill>
                            <a:srgbClr val="1F82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5" name="Text Box 113"/>
                        <wps:cNvSpPr txBox="1">
                          <a:spLocks noChangeArrowheads="1"/>
                        </wps:cNvSpPr>
                        <wps:spPr bwMode="auto">
                          <a:xfrm>
                            <a:off x="0" y="0"/>
                            <a:ext cx="15120"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265A8" w14:textId="77777777" w:rsidR="00DF2AC6" w:rsidRDefault="00DF2AC6">
                              <w:pPr>
                                <w:pStyle w:val="BodyText"/>
                                <w:tabs>
                                  <w:tab w:val="left" w:pos="1148"/>
                                </w:tabs>
                                <w:kinsoku w:val="0"/>
                                <w:overflowPunct w:val="0"/>
                                <w:spacing w:before="88"/>
                                <w:ind w:left="148"/>
                                <w:rPr>
                                  <w:rFonts w:ascii="Trebuchet MS" w:hAnsi="Trebuchet MS" w:cs="Trebuchet MS"/>
                                  <w:color w:val="000000"/>
                                  <w:sz w:val="16"/>
                                  <w:szCs w:val="16"/>
                                </w:rPr>
                              </w:pPr>
                              <w:r>
                                <w:rPr>
                                  <w:rFonts w:ascii="Tahoma" w:hAnsi="Tahoma" w:cs="Tahoma"/>
                                  <w:b/>
                                  <w:bCs/>
                                  <w:color w:val="FFFFFF"/>
                                  <w:w w:val="95"/>
                                  <w:position w:val="-3"/>
                                  <w:sz w:val="19"/>
                                  <w:szCs w:val="19"/>
                                </w:rPr>
                                <w:t>STEP</w:t>
                              </w:r>
                              <w:r>
                                <w:rPr>
                                  <w:rFonts w:ascii="Tahoma" w:hAnsi="Tahoma" w:cs="Tahoma"/>
                                  <w:b/>
                                  <w:bCs/>
                                  <w:color w:val="FFFFFF"/>
                                  <w:spacing w:val="-22"/>
                                  <w:w w:val="95"/>
                                  <w:position w:val="-3"/>
                                  <w:sz w:val="19"/>
                                  <w:szCs w:val="19"/>
                                </w:rPr>
                                <w:t xml:space="preserve"> </w:t>
                              </w:r>
                              <w:r>
                                <w:rPr>
                                  <w:rFonts w:ascii="Tahoma" w:hAnsi="Tahoma" w:cs="Tahoma"/>
                                  <w:b/>
                                  <w:bCs/>
                                  <w:color w:val="FFFFFF"/>
                                  <w:w w:val="95"/>
                                  <w:position w:val="-3"/>
                                  <w:sz w:val="19"/>
                                  <w:szCs w:val="19"/>
                                </w:rPr>
                                <w:t>3</w:t>
                              </w:r>
                              <w:r>
                                <w:rPr>
                                  <w:rFonts w:ascii="Tahoma" w:hAnsi="Tahoma" w:cs="Tahoma"/>
                                  <w:b/>
                                  <w:bCs/>
                                  <w:color w:val="FFFFFF"/>
                                  <w:w w:val="95"/>
                                  <w:position w:val="-3"/>
                                  <w:sz w:val="19"/>
                                  <w:szCs w:val="19"/>
                                </w:rPr>
                                <w:tab/>
                              </w:r>
                              <w:r>
                                <w:rPr>
                                  <w:rFonts w:ascii="Trebuchet MS" w:hAnsi="Trebuchet MS" w:cs="Trebuchet MS"/>
                                  <w:b/>
                                  <w:bCs/>
                                  <w:color w:val="FFFFFF"/>
                                  <w:sz w:val="16"/>
                                  <w:szCs w:val="16"/>
                                </w:rPr>
                                <w:t>Report</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Income</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for</w:t>
                              </w:r>
                              <w:r>
                                <w:rPr>
                                  <w:rFonts w:ascii="Trebuchet MS" w:hAnsi="Trebuchet MS" w:cs="Trebuchet MS"/>
                                  <w:b/>
                                  <w:bCs/>
                                  <w:color w:val="FFFFFF"/>
                                  <w:spacing w:val="-29"/>
                                  <w:sz w:val="16"/>
                                  <w:szCs w:val="16"/>
                                </w:rPr>
                                <w:t xml:space="preserve"> </w:t>
                              </w:r>
                              <w:r>
                                <w:rPr>
                                  <w:rFonts w:ascii="Trebuchet MS" w:hAnsi="Trebuchet MS" w:cs="Trebuchet MS"/>
                                  <w:b/>
                                  <w:bCs/>
                                  <w:color w:val="FFFFFF"/>
                                  <w:sz w:val="16"/>
                                  <w:szCs w:val="16"/>
                                </w:rPr>
                                <w:t>ALL</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Household</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Members</w:t>
                              </w:r>
                              <w:r>
                                <w:rPr>
                                  <w:rFonts w:ascii="Trebuchet MS" w:hAnsi="Trebuchet MS" w:cs="Trebuchet MS"/>
                                  <w:b/>
                                  <w:bCs/>
                                  <w:color w:val="FFFFFF"/>
                                  <w:spacing w:val="-8"/>
                                  <w:sz w:val="16"/>
                                  <w:szCs w:val="16"/>
                                </w:rPr>
                                <w:t xml:space="preserve"> </w:t>
                              </w:r>
                              <w:r>
                                <w:rPr>
                                  <w:rFonts w:ascii="Trebuchet MS" w:hAnsi="Trebuchet MS" w:cs="Trebuchet MS"/>
                                  <w:b/>
                                  <w:bCs/>
                                  <w:color w:val="FFFFFF"/>
                                  <w:sz w:val="16"/>
                                  <w:szCs w:val="16"/>
                                </w:rPr>
                                <w:t>(Skip</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this</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step</w:t>
                              </w:r>
                              <w:r>
                                <w:rPr>
                                  <w:rFonts w:ascii="Trebuchet MS" w:hAnsi="Trebuchet MS" w:cs="Trebuchet MS"/>
                                  <w:b/>
                                  <w:bCs/>
                                  <w:color w:val="FFFFFF"/>
                                  <w:spacing w:val="-29"/>
                                  <w:sz w:val="16"/>
                                  <w:szCs w:val="16"/>
                                </w:rPr>
                                <w:t xml:space="preserve"> </w:t>
                              </w:r>
                              <w:r>
                                <w:rPr>
                                  <w:rFonts w:ascii="Trebuchet MS" w:hAnsi="Trebuchet MS" w:cs="Trebuchet MS"/>
                                  <w:b/>
                                  <w:bCs/>
                                  <w:color w:val="FFFFFF"/>
                                  <w:sz w:val="16"/>
                                  <w:szCs w:val="16"/>
                                </w:rPr>
                                <w:t>if</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you</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answered</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‘Yes’</w:t>
                              </w:r>
                              <w:r>
                                <w:rPr>
                                  <w:rFonts w:ascii="Trebuchet MS" w:hAnsi="Trebuchet MS" w:cs="Trebuchet MS"/>
                                  <w:b/>
                                  <w:bCs/>
                                  <w:color w:val="FFFFFF"/>
                                  <w:spacing w:val="-29"/>
                                  <w:sz w:val="16"/>
                                  <w:szCs w:val="16"/>
                                </w:rPr>
                                <w:t xml:space="preserve"> </w:t>
                              </w:r>
                              <w:r>
                                <w:rPr>
                                  <w:rFonts w:ascii="Trebuchet MS" w:hAnsi="Trebuchet MS" w:cs="Trebuchet MS"/>
                                  <w:b/>
                                  <w:bCs/>
                                  <w:color w:val="FFFFFF"/>
                                  <w:sz w:val="16"/>
                                  <w:szCs w:val="16"/>
                                </w:rPr>
                                <w:t>to</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STEP</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2)</w:t>
                              </w:r>
                            </w:p>
                          </w:txbxContent>
                        </wps:txbx>
                        <wps:bodyPr rot="0" vert="horz" wrap="square" lIns="0" tIns="0" rIns="0" bIns="0" anchor="t" anchorCtr="0" upright="1">
                          <a:noAutofit/>
                        </wps:bodyPr>
                      </wps:wsp>
                    </wpg:wgp>
                  </a:graphicData>
                </a:graphic>
              </wp:inline>
            </w:drawing>
          </mc:Choice>
          <mc:Fallback>
            <w:pict>
              <v:group id="Group 110" o:spid="_x0000_s1042" alt="Step 3. Report Income for ALL Household Members (Skip this step if you answered ‘Yes’ to STEP 2)" style="width:756pt;height:20.7pt;mso-position-horizontal-relative:char;mso-position-vertical-relative:line" coordsize="15120,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">
                <v:shape id="Freeform 111" o:spid="_x0000_s1043" style="position:absolute;left:973;width:14147;height:414;visibility:visible;mso-wrap-style:square;v-text-anchor:top" coordsize="14147,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NxssUA&#10;AADcAAAADwAAAGRycy9kb3ducmV2LnhtbESPT4vCMBTE7wv7HcJb2MuiqV1WpRpFFwUvPfgHxNuj&#10;ebbF5iU0Ueu33wgLHoeZ+Q0znXemETdqfW1ZwaCfgCAurK65VHDYr3tjED4ga2wsk4IHeZjP3t+m&#10;mGl75y3ddqEUEcI+QwVVCC6T0hcVGfR964ijd7atwRBlW0rd4j3CTSPTJBlKgzXHhQod/VZUXHZX&#10;o+B8/BqmqT2hw9Upd8tVPhodcqU+P7rFBESgLrzC/+2NVvCTfMPzTDwC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g3GyxQAAANwAAAAPAAAAAAAAAAAAAAAAAJgCAABkcnMv&#10;ZG93bnJldi54bWxQSwUGAAAAAAQABAD1AAAAigMAAAAA&#10;" path="m,414r14146,l14146,,,,,414xe" fillcolor="#33ae6f" stroked="f">
                  <v:path arrowok="t" o:connecttype="custom" o:connectlocs="0,414;14146,414;14146,0;0,0;0,414" o:connectangles="0,0,0,0,0"/>
                </v:shape>
                <v:shape id="Freeform 112" o:spid="_x0000_s1044" style="position:absolute;width:974;height:414;visibility:visible;mso-wrap-style:square;v-text-anchor:top" coordsize="974,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K5kscA&#10;AADcAAAADwAAAGRycy9kb3ducmV2LnhtbESPQWvCQBSE70L/w/IKXkR3K1EkdZUiNfQkVAPi7Zl9&#10;TUKzb2N2q2l/fVco9DjMzDfMct3bRlyp87VjDU8TBYK4cKbmUkN+2I4XIHxANtg4Jg3f5GG9ehgs&#10;MTXuxu903YdSRAj7FDVUIbSplL6oyKKfuJY4eh+usxii7EppOrxFuG3kVKm5tFhzXKiwpU1Fxef+&#10;y2oIu9Ps4pPR5py95tPjvMl+LonVevjYvzyDCNSH//Bf+81omKkE7mfiEZC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MyuZLHAAAA3AAAAA8AAAAAAAAAAAAAAAAAmAIAAGRy&#10;cy9kb3ducmV2LnhtbFBLBQYAAAAABAAEAPUAAACMAwAAAAA=&#10;" path="m,413r973,l973,,,,,413xe" fillcolor="#1f823f" stroked="f">
                  <v:path arrowok="t" o:connecttype="custom" o:connectlocs="0,413;973,413;973,0;0,0;0,413" o:connectangles="0,0,0,0,0"/>
                </v:shape>
                <v:shape id="Text Box 113" o:spid="_x0000_s1045" type="#_x0000_t202" style="position:absolute;width:15120;height: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ZebsUA&#10;AADcAAAADwAAAGRycy9kb3ducmV2LnhtbESPQWsCMRSE70L/Q3iF3jSpoNitUUQUCkLpuj30+Lp5&#10;7gY3L+sm6vrvm4LgcZiZb5j5sneNuFAXrGcNryMFgrj0xnKl4bvYDmcgQkQ22HgmDTcKsFw8DeaY&#10;GX/lnC77WIkE4ZChhjrGNpMylDU5DCPfEifv4DuHMcmukqbDa4K7Ro6VmkqHltNCjS2tayqP+7PT&#10;sPrhfGNPn79f+SG3RfGmeDc9av3y3K/eQUTq4yN8b38YDRM1gf8z6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Jl5uxQAAANwAAAAPAAAAAAAAAAAAAAAAAJgCAABkcnMv&#10;ZG93bnJldi54bWxQSwUGAAAAAAQABAD1AAAAigMAAAAA&#10;" filled="f" stroked="f">
                  <v:textbox inset="0,0,0,0">
                    <w:txbxContent>
                      <w:p w:rsidR="00DF2AC6" w:rsidRDefault="00DF2AC6">
                        <w:pPr>
                          <w:pStyle w:val="BodyText"/>
                          <w:tabs>
                            <w:tab w:val="left" w:pos="1148"/>
                          </w:tabs>
                          <w:kinsoku w:val="0"/>
                          <w:overflowPunct w:val="0"/>
                          <w:spacing w:before="88"/>
                          <w:ind w:left="148"/>
                          <w:rPr>
                            <w:rFonts w:ascii="Trebuchet MS" w:hAnsi="Trebuchet MS" w:cs="Trebuchet MS"/>
                            <w:color w:val="000000"/>
                            <w:sz w:val="16"/>
                            <w:szCs w:val="16"/>
                          </w:rPr>
                        </w:pPr>
                        <w:r>
                          <w:rPr>
                            <w:rFonts w:ascii="Tahoma" w:hAnsi="Tahoma" w:cs="Tahoma"/>
                            <w:b/>
                            <w:bCs/>
                            <w:color w:val="FFFFFF"/>
                            <w:w w:val="95"/>
                            <w:position w:val="-3"/>
                            <w:sz w:val="19"/>
                            <w:szCs w:val="19"/>
                          </w:rPr>
                          <w:t>STEP</w:t>
                        </w:r>
                        <w:r>
                          <w:rPr>
                            <w:rFonts w:ascii="Tahoma" w:hAnsi="Tahoma" w:cs="Tahoma"/>
                            <w:b/>
                            <w:bCs/>
                            <w:color w:val="FFFFFF"/>
                            <w:spacing w:val="-22"/>
                            <w:w w:val="95"/>
                            <w:position w:val="-3"/>
                            <w:sz w:val="19"/>
                            <w:szCs w:val="19"/>
                          </w:rPr>
                          <w:t xml:space="preserve"> </w:t>
                        </w:r>
                        <w:r>
                          <w:rPr>
                            <w:rFonts w:ascii="Tahoma" w:hAnsi="Tahoma" w:cs="Tahoma"/>
                            <w:b/>
                            <w:bCs/>
                            <w:color w:val="FFFFFF"/>
                            <w:w w:val="95"/>
                            <w:position w:val="-3"/>
                            <w:sz w:val="19"/>
                            <w:szCs w:val="19"/>
                          </w:rPr>
                          <w:t>3</w:t>
                        </w:r>
                        <w:r>
                          <w:rPr>
                            <w:rFonts w:ascii="Tahoma" w:hAnsi="Tahoma" w:cs="Tahoma"/>
                            <w:b/>
                            <w:bCs/>
                            <w:color w:val="FFFFFF"/>
                            <w:w w:val="95"/>
                            <w:position w:val="-3"/>
                            <w:sz w:val="19"/>
                            <w:szCs w:val="19"/>
                          </w:rPr>
                          <w:tab/>
                        </w:r>
                        <w:r>
                          <w:rPr>
                            <w:rFonts w:ascii="Trebuchet MS" w:hAnsi="Trebuchet MS" w:cs="Trebuchet MS"/>
                            <w:b/>
                            <w:bCs/>
                            <w:color w:val="FFFFFF"/>
                            <w:sz w:val="16"/>
                            <w:szCs w:val="16"/>
                          </w:rPr>
                          <w:t>Report</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Income</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for</w:t>
                        </w:r>
                        <w:r>
                          <w:rPr>
                            <w:rFonts w:ascii="Trebuchet MS" w:hAnsi="Trebuchet MS" w:cs="Trebuchet MS"/>
                            <w:b/>
                            <w:bCs/>
                            <w:color w:val="FFFFFF"/>
                            <w:spacing w:val="-29"/>
                            <w:sz w:val="16"/>
                            <w:szCs w:val="16"/>
                          </w:rPr>
                          <w:t xml:space="preserve"> </w:t>
                        </w:r>
                        <w:r>
                          <w:rPr>
                            <w:rFonts w:ascii="Trebuchet MS" w:hAnsi="Trebuchet MS" w:cs="Trebuchet MS"/>
                            <w:b/>
                            <w:bCs/>
                            <w:color w:val="FFFFFF"/>
                            <w:sz w:val="16"/>
                            <w:szCs w:val="16"/>
                          </w:rPr>
                          <w:t>ALL</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Household</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Members</w:t>
                        </w:r>
                        <w:r>
                          <w:rPr>
                            <w:rFonts w:ascii="Trebuchet MS" w:hAnsi="Trebuchet MS" w:cs="Trebuchet MS"/>
                            <w:b/>
                            <w:bCs/>
                            <w:color w:val="FFFFFF"/>
                            <w:spacing w:val="-8"/>
                            <w:sz w:val="16"/>
                            <w:szCs w:val="16"/>
                          </w:rPr>
                          <w:t xml:space="preserve"> </w:t>
                        </w:r>
                        <w:r>
                          <w:rPr>
                            <w:rFonts w:ascii="Trebuchet MS" w:hAnsi="Trebuchet MS" w:cs="Trebuchet MS"/>
                            <w:b/>
                            <w:bCs/>
                            <w:color w:val="FFFFFF"/>
                            <w:sz w:val="16"/>
                            <w:szCs w:val="16"/>
                          </w:rPr>
                          <w:t>(Skip</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this</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step</w:t>
                        </w:r>
                        <w:r>
                          <w:rPr>
                            <w:rFonts w:ascii="Trebuchet MS" w:hAnsi="Trebuchet MS" w:cs="Trebuchet MS"/>
                            <w:b/>
                            <w:bCs/>
                            <w:color w:val="FFFFFF"/>
                            <w:spacing w:val="-29"/>
                            <w:sz w:val="16"/>
                            <w:szCs w:val="16"/>
                          </w:rPr>
                          <w:t xml:space="preserve"> </w:t>
                        </w:r>
                        <w:r>
                          <w:rPr>
                            <w:rFonts w:ascii="Trebuchet MS" w:hAnsi="Trebuchet MS" w:cs="Trebuchet MS"/>
                            <w:b/>
                            <w:bCs/>
                            <w:color w:val="FFFFFF"/>
                            <w:sz w:val="16"/>
                            <w:szCs w:val="16"/>
                          </w:rPr>
                          <w:t>if</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you</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answered</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‘Yes’</w:t>
                        </w:r>
                        <w:r>
                          <w:rPr>
                            <w:rFonts w:ascii="Trebuchet MS" w:hAnsi="Trebuchet MS" w:cs="Trebuchet MS"/>
                            <w:b/>
                            <w:bCs/>
                            <w:color w:val="FFFFFF"/>
                            <w:spacing w:val="-29"/>
                            <w:sz w:val="16"/>
                            <w:szCs w:val="16"/>
                          </w:rPr>
                          <w:t xml:space="preserve"> </w:t>
                        </w:r>
                        <w:r>
                          <w:rPr>
                            <w:rFonts w:ascii="Trebuchet MS" w:hAnsi="Trebuchet MS" w:cs="Trebuchet MS"/>
                            <w:b/>
                            <w:bCs/>
                            <w:color w:val="FFFFFF"/>
                            <w:sz w:val="16"/>
                            <w:szCs w:val="16"/>
                          </w:rPr>
                          <w:t>to</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STEP</w:t>
                        </w:r>
                        <w:r>
                          <w:rPr>
                            <w:rFonts w:ascii="Trebuchet MS" w:hAnsi="Trebuchet MS" w:cs="Trebuchet MS"/>
                            <w:b/>
                            <w:bCs/>
                            <w:color w:val="FFFFFF"/>
                            <w:spacing w:val="-28"/>
                            <w:sz w:val="16"/>
                            <w:szCs w:val="16"/>
                          </w:rPr>
                          <w:t xml:space="preserve"> </w:t>
                        </w:r>
                        <w:r>
                          <w:rPr>
                            <w:rFonts w:ascii="Trebuchet MS" w:hAnsi="Trebuchet MS" w:cs="Trebuchet MS"/>
                            <w:b/>
                            <w:bCs/>
                            <w:color w:val="FFFFFF"/>
                            <w:sz w:val="16"/>
                            <w:szCs w:val="16"/>
                          </w:rPr>
                          <w:t>2)</w:t>
                        </w:r>
                      </w:p>
                    </w:txbxContent>
                  </v:textbox>
                </v:shape>
                <w10:anchorlock/>
              </v:group>
            </w:pict>
          </mc:Fallback>
        </mc:AlternateContent>
      </w:r>
    </w:p>
    <w:p w14:paraId="17A263BA" w14:textId="77777777" w:rsidR="006A6658" w:rsidRDefault="006A6658">
      <w:pPr>
        <w:pStyle w:val="BodyText"/>
        <w:kinsoku w:val="0"/>
        <w:overflowPunct w:val="0"/>
        <w:spacing w:before="0" w:line="200" w:lineRule="atLeast"/>
        <w:ind w:left="120"/>
        <w:rPr>
          <w:sz w:val="20"/>
          <w:szCs w:val="20"/>
        </w:rPr>
        <w:sectPr w:rsidR="006A6658">
          <w:type w:val="continuous"/>
          <w:pgSz w:w="15840" w:h="12240" w:orient="landscape"/>
          <w:pgMar w:top="280" w:right="240" w:bottom="0" w:left="240" w:header="720" w:footer="720" w:gutter="0"/>
          <w:cols w:space="720" w:equalWidth="0">
            <w:col w:w="15360"/>
          </w:cols>
          <w:noEndnote/>
        </w:sectPr>
      </w:pPr>
    </w:p>
    <w:p w14:paraId="17A263BB" w14:textId="77777777" w:rsidR="006A6658" w:rsidRDefault="006A6658">
      <w:pPr>
        <w:pStyle w:val="BodyText"/>
        <w:kinsoku w:val="0"/>
        <w:overflowPunct w:val="0"/>
        <w:spacing w:before="9"/>
        <w:ind w:left="0"/>
        <w:rPr>
          <w:sz w:val="15"/>
          <w:szCs w:val="15"/>
        </w:rPr>
      </w:pPr>
    </w:p>
    <w:p w14:paraId="17A263BC" w14:textId="77777777" w:rsidR="006A6658" w:rsidRDefault="00450F89">
      <w:pPr>
        <w:pStyle w:val="Heading3"/>
        <w:kinsoku w:val="0"/>
        <w:overflowPunct w:val="0"/>
        <w:ind w:left="2108"/>
        <w:rPr>
          <w:b w:val="0"/>
          <w:bCs w:val="0"/>
          <w:color w:val="000000"/>
        </w:rPr>
      </w:pPr>
      <w:r>
        <w:rPr>
          <w:noProof/>
        </w:rPr>
        <mc:AlternateContent>
          <mc:Choice Requires="wpg">
            <w:drawing>
              <wp:anchor distT="0" distB="0" distL="114300" distR="114300" simplePos="0" relativeHeight="251619328" behindDoc="1" locked="0" layoutInCell="0" allowOverlap="1" wp14:anchorId="17A26443" wp14:editId="17A26444">
                <wp:simplePos x="0" y="0"/>
                <wp:positionH relativeFrom="page">
                  <wp:posOffset>226695</wp:posOffset>
                </wp:positionH>
                <wp:positionV relativeFrom="paragraph">
                  <wp:posOffset>18415</wp:posOffset>
                </wp:positionV>
                <wp:extent cx="1201420" cy="2629535"/>
                <wp:effectExtent l="0" t="0" r="0" b="0"/>
                <wp:wrapNone/>
                <wp:docPr id="499" name="Group 114" descr="Are you unsure what income to include here? Flip the page and review the charts titled “Sources of Income” for more information. The “Sources of Income for Children” chart will help you with the Child Income section. The “Sources of Income for Adults” chart will help you with the All Adult Household Members secti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1420" cy="2629535"/>
                          <a:chOff x="357" y="29"/>
                          <a:chExt cx="1892" cy="4141"/>
                        </a:xfrm>
                      </wpg:grpSpPr>
                      <wps:wsp>
                        <wps:cNvPr id="500" name="Freeform 115"/>
                        <wps:cNvSpPr>
                          <a:spLocks/>
                        </wps:cNvSpPr>
                        <wps:spPr bwMode="auto">
                          <a:xfrm>
                            <a:off x="359" y="32"/>
                            <a:ext cx="1887" cy="4136"/>
                          </a:xfrm>
                          <a:custGeom>
                            <a:avLst/>
                            <a:gdLst>
                              <a:gd name="T0" fmla="*/ 1707 w 1887"/>
                              <a:gd name="T1" fmla="*/ 4135 h 4136"/>
                              <a:gd name="T2" fmla="*/ 0 w 1887"/>
                              <a:gd name="T3" fmla="*/ 4135 h 4136"/>
                              <a:gd name="T4" fmla="*/ 0 w 1887"/>
                              <a:gd name="T5" fmla="*/ 0 h 4136"/>
                              <a:gd name="T6" fmla="*/ 1707 w 1887"/>
                              <a:gd name="T7" fmla="*/ 0 h 4136"/>
                              <a:gd name="T8" fmla="*/ 1886 w 1887"/>
                              <a:gd name="T9" fmla="*/ 2069 h 4136"/>
                              <a:gd name="T10" fmla="*/ 1707 w 1887"/>
                              <a:gd name="T11" fmla="*/ 4135 h 4136"/>
                            </a:gdLst>
                            <a:ahLst/>
                            <a:cxnLst>
                              <a:cxn ang="0">
                                <a:pos x="T0" y="T1"/>
                              </a:cxn>
                              <a:cxn ang="0">
                                <a:pos x="T2" y="T3"/>
                              </a:cxn>
                              <a:cxn ang="0">
                                <a:pos x="T4" y="T5"/>
                              </a:cxn>
                              <a:cxn ang="0">
                                <a:pos x="T6" y="T7"/>
                              </a:cxn>
                              <a:cxn ang="0">
                                <a:pos x="T8" y="T9"/>
                              </a:cxn>
                              <a:cxn ang="0">
                                <a:pos x="T10" y="T11"/>
                              </a:cxn>
                            </a:cxnLst>
                            <a:rect l="0" t="0" r="r" b="b"/>
                            <a:pathLst>
                              <a:path w="1887" h="4136">
                                <a:moveTo>
                                  <a:pt x="1707" y="4135"/>
                                </a:moveTo>
                                <a:lnTo>
                                  <a:pt x="0" y="4135"/>
                                </a:lnTo>
                                <a:lnTo>
                                  <a:pt x="0" y="0"/>
                                </a:lnTo>
                                <a:lnTo>
                                  <a:pt x="1707" y="0"/>
                                </a:lnTo>
                                <a:lnTo>
                                  <a:pt x="1886" y="2069"/>
                                </a:lnTo>
                                <a:lnTo>
                                  <a:pt x="1707" y="4135"/>
                                </a:lnTo>
                                <a:close/>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1" name="Text Box 116"/>
                        <wps:cNvSpPr txBox="1">
                          <a:spLocks noChangeArrowheads="1"/>
                        </wps:cNvSpPr>
                        <wps:spPr bwMode="auto">
                          <a:xfrm>
                            <a:off x="357" y="30"/>
                            <a:ext cx="1892" cy="4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265A9" w14:textId="77777777" w:rsidR="00DF2AC6" w:rsidRDefault="00DF2AC6">
                              <w:pPr>
                                <w:pStyle w:val="BodyText"/>
                                <w:kinsoku w:val="0"/>
                                <w:overflowPunct w:val="0"/>
                                <w:spacing w:before="0"/>
                                <w:ind w:left="0"/>
                                <w:rPr>
                                  <w:sz w:val="12"/>
                                  <w:szCs w:val="12"/>
                                </w:rPr>
                              </w:pPr>
                            </w:p>
                            <w:p w14:paraId="17A265AA" w14:textId="77777777" w:rsidR="00DF2AC6" w:rsidRDefault="00DF2AC6">
                              <w:pPr>
                                <w:pStyle w:val="BodyText"/>
                                <w:kinsoku w:val="0"/>
                                <w:overflowPunct w:val="0"/>
                                <w:spacing w:before="0"/>
                                <w:ind w:left="0"/>
                                <w:rPr>
                                  <w:sz w:val="12"/>
                                  <w:szCs w:val="12"/>
                                </w:rPr>
                              </w:pPr>
                            </w:p>
                            <w:p w14:paraId="17A265AB" w14:textId="77777777" w:rsidR="00DF2AC6" w:rsidRDefault="00DF2AC6">
                              <w:pPr>
                                <w:pStyle w:val="BodyText"/>
                                <w:kinsoku w:val="0"/>
                                <w:overflowPunct w:val="0"/>
                                <w:spacing w:before="0"/>
                                <w:ind w:left="0"/>
                                <w:rPr>
                                  <w:sz w:val="12"/>
                                  <w:szCs w:val="12"/>
                                </w:rPr>
                              </w:pPr>
                            </w:p>
                            <w:p w14:paraId="17A265AC" w14:textId="77777777" w:rsidR="00DF2AC6" w:rsidRDefault="00DF2AC6">
                              <w:pPr>
                                <w:pStyle w:val="BodyText"/>
                                <w:kinsoku w:val="0"/>
                                <w:overflowPunct w:val="0"/>
                                <w:spacing w:before="0"/>
                                <w:ind w:left="0"/>
                                <w:rPr>
                                  <w:sz w:val="12"/>
                                  <w:szCs w:val="12"/>
                                </w:rPr>
                              </w:pPr>
                            </w:p>
                            <w:p w14:paraId="17A265AD" w14:textId="77777777" w:rsidR="00DF2AC6" w:rsidRDefault="00DF2AC6">
                              <w:pPr>
                                <w:pStyle w:val="BodyText"/>
                                <w:kinsoku w:val="0"/>
                                <w:overflowPunct w:val="0"/>
                                <w:spacing w:before="0"/>
                                <w:ind w:left="0"/>
                                <w:rPr>
                                  <w:sz w:val="12"/>
                                  <w:szCs w:val="12"/>
                                </w:rPr>
                              </w:pPr>
                            </w:p>
                            <w:p w14:paraId="17A265AE" w14:textId="77777777" w:rsidR="00DF2AC6" w:rsidRDefault="00DF2AC6">
                              <w:pPr>
                                <w:pStyle w:val="BodyText"/>
                                <w:kinsoku w:val="0"/>
                                <w:overflowPunct w:val="0"/>
                                <w:spacing w:before="10"/>
                                <w:ind w:left="0"/>
                                <w:rPr>
                                  <w:sz w:val="15"/>
                                  <w:szCs w:val="15"/>
                                </w:rPr>
                              </w:pPr>
                            </w:p>
                            <w:p w14:paraId="17A265AF" w14:textId="77777777" w:rsidR="00DF2AC6" w:rsidRDefault="00DF2AC6">
                              <w:pPr>
                                <w:pStyle w:val="BodyText"/>
                                <w:kinsoku w:val="0"/>
                                <w:overflowPunct w:val="0"/>
                                <w:spacing w:before="0"/>
                                <w:ind w:left="95" w:right="377"/>
                                <w:rPr>
                                  <w:sz w:val="13"/>
                                  <w:szCs w:val="13"/>
                                </w:rPr>
                              </w:pPr>
                              <w:r>
                                <w:rPr>
                                  <w:sz w:val="13"/>
                                  <w:szCs w:val="13"/>
                                </w:rPr>
                                <w:t>Are you unsure what income to include here?</w:t>
                              </w:r>
                            </w:p>
                            <w:p w14:paraId="17A265B0" w14:textId="77777777" w:rsidR="00DF2AC6" w:rsidRDefault="00DF2AC6">
                              <w:pPr>
                                <w:pStyle w:val="BodyText"/>
                                <w:kinsoku w:val="0"/>
                                <w:overflowPunct w:val="0"/>
                                <w:spacing w:before="8"/>
                                <w:ind w:left="0"/>
                                <w:rPr>
                                  <w:sz w:val="12"/>
                                  <w:szCs w:val="12"/>
                                </w:rPr>
                              </w:pPr>
                            </w:p>
                            <w:p w14:paraId="17A265B1" w14:textId="77777777" w:rsidR="00DF2AC6" w:rsidRDefault="00DF2AC6">
                              <w:pPr>
                                <w:pStyle w:val="BodyText"/>
                                <w:kinsoku w:val="0"/>
                                <w:overflowPunct w:val="0"/>
                                <w:spacing w:before="0"/>
                                <w:ind w:left="95" w:right="356"/>
                                <w:rPr>
                                  <w:sz w:val="13"/>
                                  <w:szCs w:val="13"/>
                                </w:rPr>
                              </w:pPr>
                              <w:r>
                                <w:rPr>
                                  <w:sz w:val="13"/>
                                  <w:szCs w:val="13"/>
                                </w:rPr>
                                <w:t>Flip the page and review the charts titled “Sources of Income” for more information.</w:t>
                              </w:r>
                            </w:p>
                            <w:p w14:paraId="17A265B2" w14:textId="77777777" w:rsidR="00DF2AC6" w:rsidRDefault="00DF2AC6">
                              <w:pPr>
                                <w:pStyle w:val="BodyText"/>
                                <w:kinsoku w:val="0"/>
                                <w:overflowPunct w:val="0"/>
                                <w:spacing w:before="8"/>
                                <w:ind w:left="0"/>
                                <w:rPr>
                                  <w:sz w:val="12"/>
                                  <w:szCs w:val="12"/>
                                </w:rPr>
                              </w:pPr>
                            </w:p>
                            <w:p w14:paraId="17A265B3" w14:textId="77777777" w:rsidR="00DF2AC6" w:rsidRDefault="00DF2AC6">
                              <w:pPr>
                                <w:pStyle w:val="BodyText"/>
                                <w:kinsoku w:val="0"/>
                                <w:overflowPunct w:val="0"/>
                                <w:spacing w:before="0"/>
                                <w:ind w:left="95" w:right="406"/>
                                <w:rPr>
                                  <w:sz w:val="13"/>
                                  <w:szCs w:val="13"/>
                                </w:rPr>
                              </w:pPr>
                              <w:r>
                                <w:rPr>
                                  <w:sz w:val="13"/>
                                  <w:szCs w:val="13"/>
                                </w:rPr>
                                <w:t>The “Sources of Income for Children” chart will help you with the Child Income section.</w:t>
                              </w:r>
                            </w:p>
                            <w:p w14:paraId="17A265B4" w14:textId="77777777" w:rsidR="00DF2AC6" w:rsidRDefault="00DF2AC6">
                              <w:pPr>
                                <w:pStyle w:val="BodyText"/>
                                <w:kinsoku w:val="0"/>
                                <w:overflowPunct w:val="0"/>
                                <w:spacing w:before="8"/>
                                <w:ind w:left="0"/>
                                <w:rPr>
                                  <w:sz w:val="12"/>
                                  <w:szCs w:val="12"/>
                                </w:rPr>
                              </w:pPr>
                            </w:p>
                            <w:p w14:paraId="17A265B5" w14:textId="77777777" w:rsidR="00DF2AC6" w:rsidRDefault="00DF2AC6">
                              <w:pPr>
                                <w:pStyle w:val="BodyText"/>
                                <w:kinsoku w:val="0"/>
                                <w:overflowPunct w:val="0"/>
                                <w:spacing w:before="0"/>
                                <w:ind w:left="95" w:right="377"/>
                                <w:rPr>
                                  <w:sz w:val="13"/>
                                  <w:szCs w:val="13"/>
                                </w:rPr>
                              </w:pPr>
                              <w:r>
                                <w:rPr>
                                  <w:sz w:val="13"/>
                                  <w:szCs w:val="13"/>
                                </w:rPr>
                                <w:t>The “Sources of Income for Adults” chart will help you with the All Adult Household Members section.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4" o:spid="_x0000_s1046" alt="Are you unsure what income to include here? Flip the page and review the charts titled “Sources of Income” for more information. The “Sources of Income for Children” chart will help you with the Child Income section. The “Sources of Income for Adults” chart will help you with the All Adult Household Members section." style="position:absolute;left:0;text-align:left;margin-left:17.85pt;margin-top:1.45pt;width:94.6pt;height:207.05pt;z-index:-251697152;mso-position-horizontal-relative:page;mso-position-vertical-relative:text" coordorigin="357,29" coordsize="1892,4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" o:allowincell="f">
                <v:shape id="Freeform 115" o:spid="_x0000_s1047" style="position:absolute;left:359;top:32;width:1887;height:4136;visibility:visible;mso-wrap-style:square;v-text-anchor:top" coordsize="1887,4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TXsIA&#10;AADcAAAADwAAAGRycy9kb3ducmV2LnhtbERPz2vCMBS+D/Y/hDfwNtO6OqSayhjIPHhw3Xbw9mie&#10;SbF5KU3U+t+bg7Djx/d7tR5dJy40hNazgnyagSBuvG7ZKPj92bwuQISIrLHzTApuFGBdPT+tsNT+&#10;yt90qaMRKYRDiQpsjH0pZWgsOQxT3xMn7ugHhzHBwUg94DWFu07OsuxdOmw5NVjs6dNSc6rPToGb&#10;u6L4mxX7/K22Zjzsdo35Wig1eRk/liAijfFf/HBvtYJ5luanM+kIy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f5NewgAAANwAAAAPAAAAAAAAAAAAAAAAAJgCAABkcnMvZG93&#10;bnJldi54bWxQSwUGAAAAAAQABAD1AAAAhwMAAAAA&#10;" path="m1707,4135l,4135,,,1707,r179,2069l1707,4135xe" filled="f" strokecolor="#231f20" strokeweight=".25pt">
                  <v:path arrowok="t" o:connecttype="custom" o:connectlocs="1707,4135;0,4135;0,0;1707,0;1886,2069;1707,4135" o:connectangles="0,0,0,0,0,0"/>
                </v:shape>
                <v:shape id="Text Box 116" o:spid="_x0000_s1048" type="#_x0000_t202" style="position:absolute;left:357;top:30;width:1892;height:4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1YbcUA&#10;AADcAAAADwAAAGRycy9kb3ducmV2LnhtbESPQWsCMRSE70L/Q3iF3jRRqNitUaRUEITiuj30+Lp5&#10;7gY3L9tN1PXfN4LgcZiZb5j5sneNOFMXrGcN45ECQVx6Y7nS8F2shzMQISIbbDyThisFWC6eBnPM&#10;jL9wTud9rESCcMhQQx1jm0kZypochpFviZN38J3DmGRXSdPhJcFdIydKTaVDy2mhxpY+aiqP+5PT&#10;sPrh/NP+ff3u8kNui+JN8XZ61PrluV+9g4jUx0f43t4YDa9qDLcz6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HVhtxQAAANwAAAAPAAAAAAAAAAAAAAAAAJgCAABkcnMv&#10;ZG93bnJldi54bWxQSwUGAAAAAAQABAD1AAAAigMAAAAA&#10;" filled="f" stroked="f">
                  <v:textbox inset="0,0,0,0">
                    <w:txbxContent>
                      <w:p w:rsidR="00DF2AC6" w:rsidRDefault="00DF2AC6">
                        <w:pPr>
                          <w:pStyle w:val="BodyText"/>
                          <w:kinsoku w:val="0"/>
                          <w:overflowPunct w:val="0"/>
                          <w:spacing w:before="0"/>
                          <w:ind w:left="0"/>
                          <w:rPr>
                            <w:sz w:val="12"/>
                            <w:szCs w:val="12"/>
                          </w:rPr>
                        </w:pPr>
                      </w:p>
                      <w:p w:rsidR="00DF2AC6" w:rsidRDefault="00DF2AC6">
                        <w:pPr>
                          <w:pStyle w:val="BodyText"/>
                          <w:kinsoku w:val="0"/>
                          <w:overflowPunct w:val="0"/>
                          <w:spacing w:before="0"/>
                          <w:ind w:left="0"/>
                          <w:rPr>
                            <w:sz w:val="12"/>
                            <w:szCs w:val="12"/>
                          </w:rPr>
                        </w:pPr>
                      </w:p>
                      <w:p w:rsidR="00DF2AC6" w:rsidRDefault="00DF2AC6">
                        <w:pPr>
                          <w:pStyle w:val="BodyText"/>
                          <w:kinsoku w:val="0"/>
                          <w:overflowPunct w:val="0"/>
                          <w:spacing w:before="0"/>
                          <w:ind w:left="0"/>
                          <w:rPr>
                            <w:sz w:val="12"/>
                            <w:szCs w:val="12"/>
                          </w:rPr>
                        </w:pPr>
                      </w:p>
                      <w:p w:rsidR="00DF2AC6" w:rsidRDefault="00DF2AC6">
                        <w:pPr>
                          <w:pStyle w:val="BodyText"/>
                          <w:kinsoku w:val="0"/>
                          <w:overflowPunct w:val="0"/>
                          <w:spacing w:before="0"/>
                          <w:ind w:left="0"/>
                          <w:rPr>
                            <w:sz w:val="12"/>
                            <w:szCs w:val="12"/>
                          </w:rPr>
                        </w:pPr>
                      </w:p>
                      <w:p w:rsidR="00DF2AC6" w:rsidRDefault="00DF2AC6">
                        <w:pPr>
                          <w:pStyle w:val="BodyText"/>
                          <w:kinsoku w:val="0"/>
                          <w:overflowPunct w:val="0"/>
                          <w:spacing w:before="0"/>
                          <w:ind w:left="0"/>
                          <w:rPr>
                            <w:sz w:val="12"/>
                            <w:szCs w:val="12"/>
                          </w:rPr>
                        </w:pPr>
                      </w:p>
                      <w:p w:rsidR="00DF2AC6" w:rsidRDefault="00DF2AC6">
                        <w:pPr>
                          <w:pStyle w:val="BodyText"/>
                          <w:kinsoku w:val="0"/>
                          <w:overflowPunct w:val="0"/>
                          <w:spacing w:before="10"/>
                          <w:ind w:left="0"/>
                          <w:rPr>
                            <w:sz w:val="15"/>
                            <w:szCs w:val="15"/>
                          </w:rPr>
                        </w:pPr>
                      </w:p>
                      <w:p w:rsidR="00DF2AC6" w:rsidRDefault="00DF2AC6">
                        <w:pPr>
                          <w:pStyle w:val="BodyText"/>
                          <w:kinsoku w:val="0"/>
                          <w:overflowPunct w:val="0"/>
                          <w:spacing w:before="0"/>
                          <w:ind w:left="95" w:right="377"/>
                          <w:rPr>
                            <w:sz w:val="13"/>
                            <w:szCs w:val="13"/>
                          </w:rPr>
                        </w:pPr>
                        <w:r>
                          <w:rPr>
                            <w:sz w:val="13"/>
                            <w:szCs w:val="13"/>
                          </w:rPr>
                          <w:t>Are you unsure what income to include here?</w:t>
                        </w:r>
                      </w:p>
                      <w:p w:rsidR="00DF2AC6" w:rsidRDefault="00DF2AC6">
                        <w:pPr>
                          <w:pStyle w:val="BodyText"/>
                          <w:kinsoku w:val="0"/>
                          <w:overflowPunct w:val="0"/>
                          <w:spacing w:before="8"/>
                          <w:ind w:left="0"/>
                          <w:rPr>
                            <w:sz w:val="12"/>
                            <w:szCs w:val="12"/>
                          </w:rPr>
                        </w:pPr>
                      </w:p>
                      <w:p w:rsidR="00DF2AC6" w:rsidRDefault="00DF2AC6">
                        <w:pPr>
                          <w:pStyle w:val="BodyText"/>
                          <w:kinsoku w:val="0"/>
                          <w:overflowPunct w:val="0"/>
                          <w:spacing w:before="0"/>
                          <w:ind w:left="95" w:right="356"/>
                          <w:rPr>
                            <w:sz w:val="13"/>
                            <w:szCs w:val="13"/>
                          </w:rPr>
                        </w:pPr>
                        <w:r>
                          <w:rPr>
                            <w:sz w:val="13"/>
                            <w:szCs w:val="13"/>
                          </w:rPr>
                          <w:t>Flip the page and review the charts titled “Sources of Income” for more information.</w:t>
                        </w:r>
                      </w:p>
                      <w:p w:rsidR="00DF2AC6" w:rsidRDefault="00DF2AC6">
                        <w:pPr>
                          <w:pStyle w:val="BodyText"/>
                          <w:kinsoku w:val="0"/>
                          <w:overflowPunct w:val="0"/>
                          <w:spacing w:before="8"/>
                          <w:ind w:left="0"/>
                          <w:rPr>
                            <w:sz w:val="12"/>
                            <w:szCs w:val="12"/>
                          </w:rPr>
                        </w:pPr>
                      </w:p>
                      <w:p w:rsidR="00DF2AC6" w:rsidRDefault="00DF2AC6">
                        <w:pPr>
                          <w:pStyle w:val="BodyText"/>
                          <w:kinsoku w:val="0"/>
                          <w:overflowPunct w:val="0"/>
                          <w:spacing w:before="0"/>
                          <w:ind w:left="95" w:right="406"/>
                          <w:rPr>
                            <w:sz w:val="13"/>
                            <w:szCs w:val="13"/>
                          </w:rPr>
                        </w:pPr>
                        <w:r>
                          <w:rPr>
                            <w:sz w:val="13"/>
                            <w:szCs w:val="13"/>
                          </w:rPr>
                          <w:t>The “Sources of Income for Children” chart will help you with the Child Income section.</w:t>
                        </w:r>
                      </w:p>
                      <w:p w:rsidR="00DF2AC6" w:rsidRDefault="00DF2AC6">
                        <w:pPr>
                          <w:pStyle w:val="BodyText"/>
                          <w:kinsoku w:val="0"/>
                          <w:overflowPunct w:val="0"/>
                          <w:spacing w:before="8"/>
                          <w:ind w:left="0"/>
                          <w:rPr>
                            <w:sz w:val="12"/>
                            <w:szCs w:val="12"/>
                          </w:rPr>
                        </w:pPr>
                      </w:p>
                      <w:p w:rsidR="00DF2AC6" w:rsidRDefault="00DF2AC6">
                        <w:pPr>
                          <w:pStyle w:val="BodyText"/>
                          <w:kinsoku w:val="0"/>
                          <w:overflowPunct w:val="0"/>
                          <w:spacing w:before="0"/>
                          <w:ind w:left="95" w:right="377"/>
                          <w:rPr>
                            <w:sz w:val="13"/>
                            <w:szCs w:val="13"/>
                          </w:rPr>
                        </w:pPr>
                        <w:r>
                          <w:rPr>
                            <w:sz w:val="13"/>
                            <w:szCs w:val="13"/>
                          </w:rPr>
                          <w:t>The “Sources of Income for Adults” chart will help you with the All Adult Household Members section.</w:t>
                        </w:r>
                      </w:p>
                    </w:txbxContent>
                  </v:textbox>
                </v:shape>
                <w10:wrap anchorx="page"/>
              </v:group>
            </w:pict>
          </mc:Fallback>
        </mc:AlternateContent>
      </w:r>
      <w:r w:rsidR="006A6658">
        <w:rPr>
          <w:color w:val="231F20"/>
        </w:rPr>
        <w:t>A. Child Income</w:t>
      </w:r>
    </w:p>
    <w:p w14:paraId="17A263BD" w14:textId="77777777" w:rsidR="006A6658" w:rsidRDefault="006A6658">
      <w:pPr>
        <w:pStyle w:val="BodyText"/>
        <w:kinsoku w:val="0"/>
        <w:overflowPunct w:val="0"/>
        <w:spacing w:before="15" w:line="256" w:lineRule="auto"/>
        <w:ind w:left="2108" w:hanging="1"/>
      </w:pPr>
      <w:r>
        <w:t>Sometimes children in the household earn or receive income.</w:t>
      </w:r>
      <w:r>
        <w:rPr>
          <w:spacing w:val="-3"/>
        </w:rPr>
        <w:t xml:space="preserve"> </w:t>
      </w:r>
      <w:r>
        <w:t>Please include the</w:t>
      </w:r>
      <w:r>
        <w:rPr>
          <w:spacing w:val="-2"/>
        </w:rPr>
        <w:t xml:space="preserve"> </w:t>
      </w:r>
      <w:r>
        <w:t>TOTAL income received by all Household Members listed in STEP 1 here.</w:t>
      </w:r>
    </w:p>
    <w:p w14:paraId="17A263BE" w14:textId="77777777" w:rsidR="006A6658" w:rsidRDefault="006A6658">
      <w:pPr>
        <w:pStyle w:val="BodyText"/>
        <w:kinsoku w:val="0"/>
        <w:overflowPunct w:val="0"/>
        <w:spacing w:before="6"/>
        <w:ind w:left="0"/>
        <w:rPr>
          <w:sz w:val="13"/>
          <w:szCs w:val="13"/>
        </w:rPr>
      </w:pPr>
    </w:p>
    <w:p w14:paraId="17A263BF" w14:textId="77777777" w:rsidR="006A6658" w:rsidRDefault="006A6658">
      <w:pPr>
        <w:pStyle w:val="Heading3"/>
        <w:kinsoku w:val="0"/>
        <w:overflowPunct w:val="0"/>
        <w:ind w:left="2108"/>
        <w:rPr>
          <w:b w:val="0"/>
          <w:bCs w:val="0"/>
          <w:color w:val="000000"/>
        </w:rPr>
      </w:pPr>
      <w:r>
        <w:rPr>
          <w:color w:val="231F20"/>
        </w:rPr>
        <w:t>B. All Adult Household Members (including yourself)</w:t>
      </w:r>
    </w:p>
    <w:p w14:paraId="17A263C0" w14:textId="77777777" w:rsidR="006A6658" w:rsidRDefault="006A6658">
      <w:pPr>
        <w:pStyle w:val="BodyText"/>
        <w:kinsoku w:val="0"/>
        <w:overflowPunct w:val="0"/>
        <w:spacing w:before="0"/>
        <w:ind w:left="0"/>
        <w:rPr>
          <w:b/>
          <w:bCs/>
          <w:sz w:val="12"/>
          <w:szCs w:val="12"/>
        </w:rPr>
      </w:pPr>
      <w:r>
        <w:rPr>
          <w:rFonts w:ascii="Times New Roman" w:hAnsi="Times New Roman" w:cs="Times New Roman"/>
          <w:sz w:val="24"/>
          <w:szCs w:val="24"/>
        </w:rPr>
        <w:br w:type="column"/>
      </w:r>
    </w:p>
    <w:p w14:paraId="17A263C1" w14:textId="77777777" w:rsidR="006A6658" w:rsidRDefault="006A6658">
      <w:pPr>
        <w:pStyle w:val="BodyText"/>
        <w:kinsoku w:val="0"/>
        <w:overflowPunct w:val="0"/>
        <w:spacing w:before="6"/>
        <w:ind w:left="0"/>
        <w:rPr>
          <w:b/>
          <w:bCs/>
          <w:sz w:val="11"/>
          <w:szCs w:val="11"/>
        </w:rPr>
      </w:pPr>
    </w:p>
    <w:p w14:paraId="17A263C2" w14:textId="77777777" w:rsidR="006A6658" w:rsidRDefault="00450F89">
      <w:pPr>
        <w:pStyle w:val="BodyText"/>
        <w:kinsoku w:val="0"/>
        <w:overflowPunct w:val="0"/>
        <w:spacing w:before="0"/>
        <w:ind w:left="1207"/>
        <w:rPr>
          <w:color w:val="000000"/>
          <w:sz w:val="12"/>
          <w:szCs w:val="12"/>
        </w:rPr>
      </w:pPr>
      <w:r>
        <w:rPr>
          <w:noProof/>
        </w:rPr>
        <mc:AlternateContent>
          <mc:Choice Requires="wpg">
            <w:drawing>
              <wp:anchor distT="0" distB="0" distL="114300" distR="114300" simplePos="0" relativeHeight="251620352" behindDoc="1" locked="0" layoutInCell="0" allowOverlap="1" wp14:anchorId="17A26445" wp14:editId="17A26446">
                <wp:simplePos x="0" y="0"/>
                <wp:positionH relativeFrom="page">
                  <wp:posOffset>6656705</wp:posOffset>
                </wp:positionH>
                <wp:positionV relativeFrom="paragraph">
                  <wp:posOffset>118110</wp:posOffset>
                </wp:positionV>
                <wp:extent cx="716915" cy="245745"/>
                <wp:effectExtent l="0" t="0" r="0" b="0"/>
                <wp:wrapNone/>
                <wp:docPr id="494"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6915" cy="245745"/>
                          <a:chOff x="10483" y="186"/>
                          <a:chExt cx="1129" cy="387"/>
                        </a:xfrm>
                      </wpg:grpSpPr>
                      <wps:wsp>
                        <wps:cNvPr id="495" name="Freeform 118"/>
                        <wps:cNvSpPr>
                          <a:spLocks/>
                        </wps:cNvSpPr>
                        <wps:spPr bwMode="auto">
                          <a:xfrm>
                            <a:off x="10486" y="188"/>
                            <a:ext cx="282" cy="382"/>
                          </a:xfrm>
                          <a:custGeom>
                            <a:avLst/>
                            <a:gdLst>
                              <a:gd name="T0" fmla="*/ 0 w 282"/>
                              <a:gd name="T1" fmla="*/ 381 h 382"/>
                              <a:gd name="T2" fmla="*/ 281 w 282"/>
                              <a:gd name="T3" fmla="*/ 381 h 382"/>
                              <a:gd name="T4" fmla="*/ 281 w 282"/>
                              <a:gd name="T5" fmla="*/ 0 h 382"/>
                              <a:gd name="T6" fmla="*/ 0 w 282"/>
                              <a:gd name="T7" fmla="*/ 0 h 382"/>
                              <a:gd name="T8" fmla="*/ 0 w 282"/>
                              <a:gd name="T9" fmla="*/ 381 h 382"/>
                            </a:gdLst>
                            <a:ahLst/>
                            <a:cxnLst>
                              <a:cxn ang="0">
                                <a:pos x="T0" y="T1"/>
                              </a:cxn>
                              <a:cxn ang="0">
                                <a:pos x="T2" y="T3"/>
                              </a:cxn>
                              <a:cxn ang="0">
                                <a:pos x="T4" y="T5"/>
                              </a:cxn>
                              <a:cxn ang="0">
                                <a:pos x="T6" y="T7"/>
                              </a:cxn>
                              <a:cxn ang="0">
                                <a:pos x="T8" y="T9"/>
                              </a:cxn>
                            </a:cxnLst>
                            <a:rect l="0" t="0" r="r" b="b"/>
                            <a:pathLst>
                              <a:path w="282" h="382">
                                <a:moveTo>
                                  <a:pt x="0" y="381"/>
                                </a:moveTo>
                                <a:lnTo>
                                  <a:pt x="281" y="381"/>
                                </a:lnTo>
                                <a:lnTo>
                                  <a:pt x="281" y="0"/>
                                </a:lnTo>
                                <a:lnTo>
                                  <a:pt x="0" y="0"/>
                                </a:lnTo>
                                <a:lnTo>
                                  <a:pt x="0" y="381"/>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6" name="Freeform 119"/>
                        <wps:cNvSpPr>
                          <a:spLocks/>
                        </wps:cNvSpPr>
                        <wps:spPr bwMode="auto">
                          <a:xfrm>
                            <a:off x="10766" y="188"/>
                            <a:ext cx="282" cy="382"/>
                          </a:xfrm>
                          <a:custGeom>
                            <a:avLst/>
                            <a:gdLst>
                              <a:gd name="T0" fmla="*/ 0 w 282"/>
                              <a:gd name="T1" fmla="*/ 381 h 382"/>
                              <a:gd name="T2" fmla="*/ 281 w 282"/>
                              <a:gd name="T3" fmla="*/ 381 h 382"/>
                              <a:gd name="T4" fmla="*/ 281 w 282"/>
                              <a:gd name="T5" fmla="*/ 0 h 382"/>
                              <a:gd name="T6" fmla="*/ 0 w 282"/>
                              <a:gd name="T7" fmla="*/ 0 h 382"/>
                              <a:gd name="T8" fmla="*/ 0 w 282"/>
                              <a:gd name="T9" fmla="*/ 381 h 382"/>
                            </a:gdLst>
                            <a:ahLst/>
                            <a:cxnLst>
                              <a:cxn ang="0">
                                <a:pos x="T0" y="T1"/>
                              </a:cxn>
                              <a:cxn ang="0">
                                <a:pos x="T2" y="T3"/>
                              </a:cxn>
                              <a:cxn ang="0">
                                <a:pos x="T4" y="T5"/>
                              </a:cxn>
                              <a:cxn ang="0">
                                <a:pos x="T6" y="T7"/>
                              </a:cxn>
                              <a:cxn ang="0">
                                <a:pos x="T8" y="T9"/>
                              </a:cxn>
                            </a:cxnLst>
                            <a:rect l="0" t="0" r="r" b="b"/>
                            <a:pathLst>
                              <a:path w="282" h="382">
                                <a:moveTo>
                                  <a:pt x="0" y="381"/>
                                </a:moveTo>
                                <a:lnTo>
                                  <a:pt x="281" y="381"/>
                                </a:lnTo>
                                <a:lnTo>
                                  <a:pt x="281" y="0"/>
                                </a:lnTo>
                                <a:lnTo>
                                  <a:pt x="0" y="0"/>
                                </a:lnTo>
                                <a:lnTo>
                                  <a:pt x="0" y="381"/>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7" name="Freeform 120"/>
                        <wps:cNvSpPr>
                          <a:spLocks/>
                        </wps:cNvSpPr>
                        <wps:spPr bwMode="auto">
                          <a:xfrm>
                            <a:off x="11047" y="188"/>
                            <a:ext cx="282" cy="382"/>
                          </a:xfrm>
                          <a:custGeom>
                            <a:avLst/>
                            <a:gdLst>
                              <a:gd name="T0" fmla="*/ 0 w 282"/>
                              <a:gd name="T1" fmla="*/ 381 h 382"/>
                              <a:gd name="T2" fmla="*/ 281 w 282"/>
                              <a:gd name="T3" fmla="*/ 381 h 382"/>
                              <a:gd name="T4" fmla="*/ 281 w 282"/>
                              <a:gd name="T5" fmla="*/ 0 h 382"/>
                              <a:gd name="T6" fmla="*/ 0 w 282"/>
                              <a:gd name="T7" fmla="*/ 0 h 382"/>
                              <a:gd name="T8" fmla="*/ 0 w 282"/>
                              <a:gd name="T9" fmla="*/ 381 h 382"/>
                            </a:gdLst>
                            <a:ahLst/>
                            <a:cxnLst>
                              <a:cxn ang="0">
                                <a:pos x="T0" y="T1"/>
                              </a:cxn>
                              <a:cxn ang="0">
                                <a:pos x="T2" y="T3"/>
                              </a:cxn>
                              <a:cxn ang="0">
                                <a:pos x="T4" y="T5"/>
                              </a:cxn>
                              <a:cxn ang="0">
                                <a:pos x="T6" y="T7"/>
                              </a:cxn>
                              <a:cxn ang="0">
                                <a:pos x="T8" y="T9"/>
                              </a:cxn>
                            </a:cxnLst>
                            <a:rect l="0" t="0" r="r" b="b"/>
                            <a:pathLst>
                              <a:path w="282" h="382">
                                <a:moveTo>
                                  <a:pt x="0" y="381"/>
                                </a:moveTo>
                                <a:lnTo>
                                  <a:pt x="281" y="381"/>
                                </a:lnTo>
                                <a:lnTo>
                                  <a:pt x="281" y="0"/>
                                </a:lnTo>
                                <a:lnTo>
                                  <a:pt x="0" y="0"/>
                                </a:lnTo>
                                <a:lnTo>
                                  <a:pt x="0" y="381"/>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8" name="Freeform 121"/>
                        <wps:cNvSpPr>
                          <a:spLocks/>
                        </wps:cNvSpPr>
                        <wps:spPr bwMode="auto">
                          <a:xfrm>
                            <a:off x="11329" y="188"/>
                            <a:ext cx="282" cy="382"/>
                          </a:xfrm>
                          <a:custGeom>
                            <a:avLst/>
                            <a:gdLst>
                              <a:gd name="T0" fmla="*/ 0 w 282"/>
                              <a:gd name="T1" fmla="*/ 381 h 382"/>
                              <a:gd name="T2" fmla="*/ 281 w 282"/>
                              <a:gd name="T3" fmla="*/ 381 h 382"/>
                              <a:gd name="T4" fmla="*/ 281 w 282"/>
                              <a:gd name="T5" fmla="*/ 0 h 382"/>
                              <a:gd name="T6" fmla="*/ 0 w 282"/>
                              <a:gd name="T7" fmla="*/ 0 h 382"/>
                              <a:gd name="T8" fmla="*/ 0 w 282"/>
                              <a:gd name="T9" fmla="*/ 381 h 382"/>
                            </a:gdLst>
                            <a:ahLst/>
                            <a:cxnLst>
                              <a:cxn ang="0">
                                <a:pos x="T0" y="T1"/>
                              </a:cxn>
                              <a:cxn ang="0">
                                <a:pos x="T2" y="T3"/>
                              </a:cxn>
                              <a:cxn ang="0">
                                <a:pos x="T4" y="T5"/>
                              </a:cxn>
                              <a:cxn ang="0">
                                <a:pos x="T6" y="T7"/>
                              </a:cxn>
                              <a:cxn ang="0">
                                <a:pos x="T8" y="T9"/>
                              </a:cxn>
                            </a:cxnLst>
                            <a:rect l="0" t="0" r="r" b="b"/>
                            <a:pathLst>
                              <a:path w="282" h="382">
                                <a:moveTo>
                                  <a:pt x="0" y="381"/>
                                </a:moveTo>
                                <a:lnTo>
                                  <a:pt x="281" y="381"/>
                                </a:lnTo>
                                <a:lnTo>
                                  <a:pt x="281" y="0"/>
                                </a:lnTo>
                                <a:lnTo>
                                  <a:pt x="0" y="0"/>
                                </a:lnTo>
                                <a:lnTo>
                                  <a:pt x="0" y="381"/>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7" o:spid="_x0000_s1026" style="position:absolute;margin-left:524.15pt;margin-top:9.3pt;width:56.45pt;height:19.35pt;z-index:-251696128;mso-position-horizontal-relative:page" coordorigin="10483,186" coordsize="1129,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" o:allowincell="f">
                <v:shape id="Freeform 118" o:spid="_x0000_s1027" style="position:absolute;left:10486;top:188;width:282;height:382;visibility:visible;mso-wrap-style:square;v-text-anchor:top" coordsize="282,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0GMsYA&#10;AADcAAAADwAAAGRycy9kb3ducmV2LnhtbESP0WrCQBRE3wv+w3KFvhTdWKpodJVSWqo+CCZ+wCV7&#10;zabN3g3ZrUn9elco9HGYmTPMatPbWlyo9ZVjBZNxAoK4cLriUsEp/xjNQfiArLF2TAp+ycNmPXhY&#10;Yapdx0e6ZKEUEcI+RQUmhCaV0heGLPqxa4ijd3atxRBlW0rdYhfhtpbPSTKTFiuOCwYbejNUfGc/&#10;VkEz2VfXrptunw67pP48feXGv+dKPQ771yWIQH34D/+1t1rBy2IK9zPxCMj1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E0GMsYAAADcAAAADwAAAAAAAAAAAAAAAACYAgAAZHJz&#10;L2Rvd25yZXYueG1sUEsFBgAAAAAEAAQA9QAAAIsDAAAAAA==&#10;" path="m,381r281,l281,,,,,381xe" filled="f" strokecolor="#808285" strokeweight=".25pt">
                  <v:path arrowok="t" o:connecttype="custom" o:connectlocs="0,381;281,381;281,0;0,0;0,381" o:connectangles="0,0,0,0,0"/>
                </v:shape>
                <v:shape id="Freeform 119" o:spid="_x0000_s1028" style="position:absolute;left:10766;top:188;width:282;height:382;visibility:visible;mso-wrap-style:square;v-text-anchor:top" coordsize="282,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YRcYA&#10;AADcAAAADwAAAGRycy9kb3ducmV2LnhtbESP0WrCQBRE3wv+w3KFvhTdWFrR6CqltFR9EEz8gEv2&#10;mk2bvRuyW5P69a5Q8HGYmTPMct3bWpyp9ZVjBZNxAoK4cLriUsEx/xzNQPiArLF2TAr+yMN6NXhY&#10;Yqpdxwc6Z6EUEcI+RQUmhCaV0heGLPqxa4ijd3KtxRBlW0rdYhfhtpbPSTKVFiuOCwYbejdU/GS/&#10;VkEz2VWXrnvdPO23Sf11/M6N/8iVehz2bwsQgfpwD/+3N1rBy3wKtzPxCMjV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YRcYAAADcAAAADwAAAAAAAAAAAAAAAACYAgAAZHJz&#10;L2Rvd25yZXYueG1sUEsFBgAAAAAEAAQA9QAAAIsDAAAAAA==&#10;" path="m,381r281,l281,,,,,381xe" filled="f" strokecolor="#808285" strokeweight=".25pt">
                  <v:path arrowok="t" o:connecttype="custom" o:connectlocs="0,381;281,381;281,0;0,0;0,381" o:connectangles="0,0,0,0,0"/>
                </v:shape>
                <v:shape id="Freeform 120" o:spid="_x0000_s1029" style="position:absolute;left:11047;top:188;width:282;height:382;visibility:visible;mso-wrap-style:square;v-text-anchor:top" coordsize="282,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93scA&#10;AADcAAAADwAAAGRycy9kb3ducmV2LnhtbESP3WrCQBSE74W+w3IK3pS6UdS2qauIVPy5KNT4AIfs&#10;aTZt9mzIbk306V2h4OUwM98ws0VnK3GixpeOFQwHCQji3OmSCwXHbP38CsIHZI2VY1JwJg+L+UNv&#10;hql2LX/R6RAKESHsU1RgQqhTKX1uyKIfuJo4et+usRiibAqpG2wj3FZylCRTabHkuGCwppWh/Pfw&#10;ZxXUw315advJ9ulzl1Sb409m/EemVP+xW76DCNSFe/i/vdUKxm8vcDsTj4CcX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vTPd7HAAAA3AAAAA8AAAAAAAAAAAAAAAAAmAIAAGRy&#10;cy9kb3ducmV2LnhtbFBLBQYAAAAABAAEAPUAAACMAwAAAAA=&#10;" path="m,381r281,l281,,,,,381xe" filled="f" strokecolor="#808285" strokeweight=".25pt">
                  <v:path arrowok="t" o:connecttype="custom" o:connectlocs="0,381;281,381;281,0;0,0;0,381" o:connectangles="0,0,0,0,0"/>
                </v:shape>
                <v:shape id="Freeform 121" o:spid="_x0000_s1030" style="position:absolute;left:11329;top:188;width:282;height:382;visibility:visible;mso-wrap-style:square;v-text-anchor:top" coordsize="282,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yprMQA&#10;AADcAAAADwAAAGRycy9kb3ducmV2LnhtbERP3WrCMBS+F/YO4Qx2IzZ1bENro4hszHkx0PoAh+bY&#10;VJuT0mS229MvF4KXH99/vhpsI67U+dqxgmmSgiAuna65UnAsPiYzED4ga2wck4Jf8rBaPoxyzLTr&#10;eU/XQ6hEDGGfoQITQptJ6UtDFn3iWuLInVxnMUTYVVJ32Mdw28jnNH2TFmuODQZb2hgqL4cfq6Cd&#10;7uq/vn/djr+/0ubzeC6Mfy+Uenoc1gsQgYZwF9/cW63gZR7XxjPxCM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MqazEAAAA3AAAAA8AAAAAAAAAAAAAAAAAmAIAAGRycy9k&#10;b3ducmV2LnhtbFBLBQYAAAAABAAEAPUAAACJAwAAAAA=&#10;" path="m,381r281,l281,,,,,381xe" filled="f" strokecolor="#808285" strokeweight=".25pt">
                  <v:path arrowok="t" o:connecttype="custom" o:connectlocs="0,381;281,381;281,0;0,0;0,381" o:connectangles="0,0,0,0,0"/>
                </v:shape>
                <w10:wrap anchorx="page"/>
              </v:group>
            </w:pict>
          </mc:Fallback>
        </mc:AlternateContent>
      </w:r>
      <w:r w:rsidR="006A6658">
        <w:rPr>
          <w:color w:val="231F20"/>
          <w:spacing w:val="-2"/>
          <w:sz w:val="12"/>
          <w:szCs w:val="12"/>
        </w:rPr>
        <w:t>Child</w:t>
      </w:r>
      <w:r w:rsidR="006A6658">
        <w:rPr>
          <w:color w:val="231F20"/>
          <w:spacing w:val="-3"/>
          <w:sz w:val="12"/>
          <w:szCs w:val="12"/>
        </w:rPr>
        <w:t xml:space="preserve"> </w:t>
      </w:r>
      <w:r w:rsidR="006A6658">
        <w:rPr>
          <w:color w:val="231F20"/>
          <w:spacing w:val="-2"/>
          <w:sz w:val="12"/>
          <w:szCs w:val="12"/>
        </w:rPr>
        <w:t>income</w:t>
      </w:r>
    </w:p>
    <w:p w14:paraId="17A263C3" w14:textId="77777777" w:rsidR="006A6658" w:rsidRDefault="006A6658">
      <w:pPr>
        <w:pStyle w:val="BodyText"/>
        <w:kinsoku w:val="0"/>
        <w:overflowPunct w:val="0"/>
        <w:spacing w:before="103"/>
        <w:ind w:left="238"/>
        <w:jc w:val="center"/>
        <w:rPr>
          <w:color w:val="000000"/>
          <w:sz w:val="24"/>
          <w:szCs w:val="24"/>
        </w:rPr>
      </w:pPr>
      <w:r>
        <w:rPr>
          <w:b/>
          <w:bCs/>
          <w:color w:val="231F20"/>
          <w:sz w:val="24"/>
          <w:szCs w:val="24"/>
        </w:rPr>
        <w:t>$</w:t>
      </w:r>
    </w:p>
    <w:p w14:paraId="17A263C4" w14:textId="77777777" w:rsidR="006A6658" w:rsidRDefault="006A6658">
      <w:pPr>
        <w:pStyle w:val="BodyText"/>
        <w:kinsoku w:val="0"/>
        <w:overflowPunct w:val="0"/>
        <w:spacing w:before="60"/>
        <w:ind w:left="1085"/>
        <w:rPr>
          <w:color w:val="000000"/>
          <w:sz w:val="12"/>
          <w:szCs w:val="12"/>
        </w:rPr>
      </w:pPr>
      <w:r>
        <w:rPr>
          <w:rFonts w:ascii="Times New Roman" w:hAnsi="Times New Roman" w:cs="Times New Roman"/>
          <w:sz w:val="24"/>
          <w:szCs w:val="24"/>
        </w:rPr>
        <w:br w:type="column"/>
      </w:r>
      <w:r>
        <w:rPr>
          <w:color w:val="231F20"/>
          <w:sz w:val="12"/>
          <w:szCs w:val="12"/>
        </w:rPr>
        <w:lastRenderedPageBreak/>
        <w:t>How often?</w:t>
      </w:r>
    </w:p>
    <w:p w14:paraId="17A263C5" w14:textId="77777777" w:rsidR="006A6658" w:rsidRDefault="006A6658">
      <w:pPr>
        <w:pStyle w:val="BodyText"/>
        <w:kinsoku w:val="0"/>
        <w:overflowPunct w:val="0"/>
        <w:spacing w:before="60"/>
        <w:ind w:left="1085"/>
        <w:rPr>
          <w:color w:val="000000"/>
          <w:sz w:val="12"/>
          <w:szCs w:val="12"/>
        </w:rPr>
        <w:sectPr w:rsidR="006A6658">
          <w:type w:val="continuous"/>
          <w:pgSz w:w="15840" w:h="12240" w:orient="landscape"/>
          <w:pgMar w:top="280" w:right="240" w:bottom="0" w:left="240" w:header="720" w:footer="720" w:gutter="0"/>
          <w:cols w:num="3" w:space="720" w:equalWidth="0">
            <w:col w:w="8999" w:space="40"/>
            <w:col w:w="1887" w:space="40"/>
            <w:col w:w="4394"/>
          </w:cols>
          <w:noEndnote/>
        </w:sectPr>
      </w:pPr>
    </w:p>
    <w:p w14:paraId="17A263C6" w14:textId="77777777" w:rsidR="006A6658" w:rsidRDefault="00450F89">
      <w:pPr>
        <w:pStyle w:val="BodyText"/>
        <w:kinsoku w:val="0"/>
        <w:overflowPunct w:val="0"/>
        <w:spacing w:before="17" w:line="259" w:lineRule="auto"/>
        <w:ind w:left="2108" w:right="330"/>
        <w:rPr>
          <w:color w:val="000000"/>
        </w:rPr>
      </w:pPr>
      <w:r>
        <w:rPr>
          <w:noProof/>
        </w:rPr>
        <w:lastRenderedPageBreak/>
        <mc:AlternateContent>
          <mc:Choice Requires="wpg">
            <w:drawing>
              <wp:anchor distT="0" distB="0" distL="114300" distR="114300" simplePos="0" relativeHeight="251621376" behindDoc="1" locked="0" layoutInCell="0" allowOverlap="1" wp14:anchorId="17A26447" wp14:editId="17A26448">
                <wp:simplePos x="0" y="0"/>
                <wp:positionH relativeFrom="page">
                  <wp:posOffset>7501255</wp:posOffset>
                </wp:positionH>
                <wp:positionV relativeFrom="paragraph">
                  <wp:posOffset>-329565</wp:posOffset>
                </wp:positionV>
                <wp:extent cx="128905" cy="133985"/>
                <wp:effectExtent l="0" t="0" r="0" b="0"/>
                <wp:wrapNone/>
                <wp:docPr id="489"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905" cy="133985"/>
                          <a:chOff x="11813" y="-519"/>
                          <a:chExt cx="203" cy="211"/>
                        </a:xfrm>
                      </wpg:grpSpPr>
                      <wps:wsp>
                        <wps:cNvPr id="490" name="Freeform 123"/>
                        <wps:cNvSpPr>
                          <a:spLocks/>
                        </wps:cNvSpPr>
                        <wps:spPr bwMode="auto">
                          <a:xfrm>
                            <a:off x="11824" y="-509"/>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5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5"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91" name="Group 124"/>
                        <wpg:cNvGrpSpPr>
                          <a:grpSpLocks/>
                        </wpg:cNvGrpSpPr>
                        <wpg:grpSpPr bwMode="auto">
                          <a:xfrm>
                            <a:off x="11813" y="-519"/>
                            <a:ext cx="203" cy="211"/>
                            <a:chOff x="11813" y="-519"/>
                            <a:chExt cx="203" cy="211"/>
                          </a:xfrm>
                        </wpg:grpSpPr>
                        <wps:wsp>
                          <wps:cNvPr id="492" name="Freeform 125"/>
                          <wps:cNvSpPr>
                            <a:spLocks/>
                          </wps:cNvSpPr>
                          <wps:spPr bwMode="auto">
                            <a:xfrm>
                              <a:off x="11813" y="-519"/>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3" name="Freeform 126"/>
                          <wps:cNvSpPr>
                            <a:spLocks/>
                          </wps:cNvSpPr>
                          <wps:spPr bwMode="auto">
                            <a:xfrm>
                              <a:off x="11813" y="-519"/>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22" o:spid="_x0000_s1026" style="position:absolute;margin-left:590.65pt;margin-top:-25.95pt;width:10.15pt;height:10.55pt;z-index:-251695104;mso-position-horizontal-relative:page" coordorigin="11813,-519" coordsize="203,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" o:allowincell="f">
                <v:shape id="Freeform 123" o:spid="_x0000_s1027" style="position:absolute;left:11824;top:-509;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GwE8MA&#10;AADcAAAADwAAAGRycy9kb3ducmV2LnhtbERPy2oCMRTdC/2HcAtuRDNVse10orSCKO60ltLd7eTO&#10;Ayc3QxKd6d83C8Hl4byzVW8acSXna8sKniYJCOLc6ppLBafPzfgFhA/IGhvLpOCPPKyWD4MMU207&#10;PtD1GEoRQ9inqKAKoU2l9HlFBv3EtsSRK6wzGCJ0pdQOuxhuGjlNkoU0WHNsqLCldUX5+XgxCrb6&#10;vJ59t18/zzTKi203/f3YB6fU8LF/fwMRqA938c290wrmr3F+PBOP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fGwE8MAAADcAAAADwAAAAAAAAAAAAAAAACYAgAAZHJzL2Rv&#10;d25yZXYueG1sUEsFBgAAAAAEAAQA9QAAAIgDAAAAAA==&#10;" path="m86,l66,3,47,11,31,23,18,40,8,60,1,83,,110r5,22l16,151r14,16l48,180r20,8l91,190r7,l118,186r18,-8l151,165r13,-17l174,128r5,-24l181,77,175,56,164,37,149,22,130,10,109,2,86,xe" stroked="f">
                  <v:path arrowok="t" o:connecttype="custom" o:connectlocs="86,0;66,3;47,11;31,23;18,40;8,60;1,83;0,110;5,132;16,151;30,167;48,180;68,188;91,190;98,190;118,186;136,178;151,165;164,148;174,128;179,104;181,77;175,56;164,37;149,22;130,10;109,2;86,0" o:connectangles="0,0,0,0,0,0,0,0,0,0,0,0,0,0,0,0,0,0,0,0,0,0,0,0,0,0,0,0"/>
                </v:shape>
                <v:group id="Group 124" o:spid="_x0000_s1028" style="position:absolute;left:11813;top:-519;width:203;height:211" coordorigin="11813,-519"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ewJxMYAAADcAAAADwAAAGRycy9kb3ducmV2LnhtbESPT2vCQBTE74V+h+UV&#10;vOkm1ZY2zSoiVTyI0FgovT2yL38w+zZk1yR+e7cg9DjMzG+YdDWaRvTUudqygngWgSDOra65VPB9&#10;2k7fQDiPrLGxTAqu5GC1fHxIMdF24C/qM1+KAGGXoILK+zaR0uUVGXQz2xIHr7CdQR9kV0rd4RDg&#10;ppHPUfQqDdYcFipsaVNRfs4uRsFuwGE9jz/7w7nYXH9PL8efQ0xKTZ7G9QcIT6P/D9/be61g8R7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7AnExgAAANwA&#10;AAAPAAAAAAAAAAAAAAAAAKoCAABkcnMvZG93bnJldi54bWxQSwUGAAAAAAQABAD6AAAAnQMAAAAA&#10;">
                  <v:shape id="Freeform 125" o:spid="_x0000_s1029" style="position:absolute;left:11813;top:-51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4u9cQA&#10;AADcAAAADwAAAGRycy9kb3ducmV2LnhtbESPQWvCQBSE74X+h+UJ3upGqdFGVxFB8CJoLAVvj+xr&#10;Esy+3Wa3Gv+9Kwgeh5n5hpkvO9OIC7W+tqxgOEhAEBdW11wq+D5uPqYgfEDW2FgmBTfysFy8v80x&#10;0/bKB7rkoRQRwj5DBVUILpPSFxUZ9APriKP3a1uDIcq2lLrFa4SbRo6SJJUGa44LFTpaV1Sc83+j&#10;IHHhZ5/qycmNu0mab5q/7e6QKtXvdasZiEBdeIWf7a1W8Pk1gseZeAT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LvX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126" o:spid="_x0000_s1030" style="position:absolute;left:11813;top:-51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KLbsUA&#10;AADcAAAADwAAAGRycy9kb3ducmV2LnhtbESPQWvCQBSE74L/YXmCN91UbWyjq5SC4EWoaRG8PbLP&#10;JDT7ds2umv77riB4HGbmG2a57kwjrtT62rKCl3ECgriwuuZSwc/3ZvQGwgdkjY1lUvBHHtarfm+J&#10;mbY33tM1D6WIEPYZKqhCcJmUvqjIoB9bRxy9k20NhijbUuoWbxFuGjlJklQarDkuVOjos6LiN78Y&#10;BYkLh69Uz4/utZun+aY5b3f7VKnhoPtYgAjUhWf40d5qBbP3KdzPxCM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cotu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Pr>
          <w:noProof/>
        </w:rPr>
        <mc:AlternateContent>
          <mc:Choice Requires="wpg">
            <w:drawing>
              <wp:anchor distT="0" distB="0" distL="114300" distR="114300" simplePos="0" relativeHeight="251622400" behindDoc="1" locked="0" layoutInCell="0" allowOverlap="1" wp14:anchorId="17A26449" wp14:editId="17A2644A">
                <wp:simplePos x="0" y="0"/>
                <wp:positionH relativeFrom="page">
                  <wp:posOffset>7788275</wp:posOffset>
                </wp:positionH>
                <wp:positionV relativeFrom="paragraph">
                  <wp:posOffset>-329565</wp:posOffset>
                </wp:positionV>
                <wp:extent cx="128905" cy="133985"/>
                <wp:effectExtent l="0" t="0" r="0" b="0"/>
                <wp:wrapNone/>
                <wp:docPr id="484"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905" cy="133985"/>
                          <a:chOff x="12265" y="-519"/>
                          <a:chExt cx="203" cy="211"/>
                        </a:xfrm>
                      </wpg:grpSpPr>
                      <wps:wsp>
                        <wps:cNvPr id="485" name="Freeform 128"/>
                        <wps:cNvSpPr>
                          <a:spLocks/>
                        </wps:cNvSpPr>
                        <wps:spPr bwMode="auto">
                          <a:xfrm>
                            <a:off x="12276" y="-509"/>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5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5"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86" name="Group 129"/>
                        <wpg:cNvGrpSpPr>
                          <a:grpSpLocks/>
                        </wpg:cNvGrpSpPr>
                        <wpg:grpSpPr bwMode="auto">
                          <a:xfrm>
                            <a:off x="12265" y="-519"/>
                            <a:ext cx="203" cy="211"/>
                            <a:chOff x="12265" y="-519"/>
                            <a:chExt cx="203" cy="211"/>
                          </a:xfrm>
                        </wpg:grpSpPr>
                        <wps:wsp>
                          <wps:cNvPr id="487" name="Freeform 130"/>
                          <wps:cNvSpPr>
                            <a:spLocks/>
                          </wps:cNvSpPr>
                          <wps:spPr bwMode="auto">
                            <a:xfrm>
                              <a:off x="12265" y="-519"/>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8" name="Freeform 131"/>
                          <wps:cNvSpPr>
                            <a:spLocks/>
                          </wps:cNvSpPr>
                          <wps:spPr bwMode="auto">
                            <a:xfrm>
                              <a:off x="12265" y="-519"/>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27" o:spid="_x0000_s1026" style="position:absolute;margin-left:613.25pt;margin-top:-25.95pt;width:10.15pt;height:10.55pt;z-index:-251694080;mso-position-horizontal-relative:page" coordorigin="12265,-519" coordsize="203,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" o:allowincell="f">
                <v:shape id="Freeform 128" o:spid="_x0000_s1027" style="position:absolute;left:12276;top:-509;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FVsYA&#10;AADcAAAADwAAAGRycy9kb3ducmV2LnhtbESPT2vCQBTE7wW/w/KEXqRu/NdK6ipWKBZvpi3i7TX7&#10;TILZt2F3a+K37wpCj8PM/IZZrDpTiws5X1lWMBomIIhzqysuFHx9vj/NQfiArLG2TAqu5GG17D0s&#10;MNW25T1dslCICGGfooIyhCaV0uclGfRD2xBH72SdwRClK6R22Ea4qeU4SZ6lwYrjQokNbUrKz9mv&#10;UbDV583k0HwfX2iQn7bt+OdtF5xSj/1u/QoiUBf+w/f2h1Ywnc/gdiYeAb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F+FVsYAAADcAAAADwAAAAAAAAAAAAAAAACYAgAAZHJz&#10;L2Rvd25yZXYueG1sUEsFBgAAAAAEAAQA9QAAAIsDAAAAAA==&#10;" path="m86,l66,3,47,11,31,23,18,40,8,60,1,83,,110r5,22l16,151r14,16l48,180r20,8l91,190r7,l118,186r18,-8l151,165r13,-17l174,128r5,-24l181,77,175,56,164,37,149,22,130,10,109,2,86,xe" stroked="f">
                  <v:path arrowok="t" o:connecttype="custom" o:connectlocs="86,0;66,3;47,11;31,23;18,40;8,60;1,83;0,110;5,132;16,151;30,167;48,180;68,188;91,190;98,190;118,186;136,178;151,165;164,148;174,128;179,104;181,77;175,56;164,37;149,22;130,10;109,2;86,0" o:connectangles="0,0,0,0,0,0,0,0,0,0,0,0,0,0,0,0,0,0,0,0,0,0,0,0,0,0,0,0"/>
                </v:shape>
                <v:group id="Group 129" o:spid="_x0000_s1028" style="position:absolute;left:12265;top:-519;width:203;height:211" coordorigin="12265,-519"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9wHbcYAAADcAAAADwAAAGRycy9kb3ducmV2LnhtbESPQWvCQBSE7wX/w/KE&#10;3uomthVJ3YQgKh6kUC2U3h7ZZxKSfRuyaxL/fbdQ6HGYmW+YTTaZVgzUu9qygngRgSAurK65VPB5&#10;2T+tQTiPrLG1TAru5CBLZw8bTLQd+YOGsy9FgLBLUEHlfZdI6YqKDLqF7YiDd7W9QR9kX0rd4xjg&#10;ppXLKFpJgzWHhQo72lZUNOebUXAYccyf491waq7b+/fl9f3rFJNSj/MpfwPhafL/4b/2USt4W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3AdtxgAAANwA&#10;AAAPAAAAAAAAAAAAAAAAAKoCAABkcnMvZG93bnJldi54bWxQSwUGAAAAAAQABAD6AAAAnQMAAAAA&#10;">
                  <v:shape id="Freeform 130" o:spid="_x0000_s1029" style="position:absolute;left:12265;top:-51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AbsMQA&#10;AADcAAAADwAAAGRycy9kb3ducmV2LnhtbESPQWvCQBSE7wX/w/IEb3Vj0USiq0hB8FKoUQRvj+wz&#10;CWbfbrNbTf99VxA8DjPzDbNc96YVN+p8Y1nBZJyAIC6tbrhScDxs3+cgfEDW2FomBX/kYb0avC0x&#10;1/bOe7oVoRIRwj5HBXUILpfSlzUZ9GPriKN3sZ3BEGVXSd3hPcJNKz+SJJUGG44LNTr6rKm8Fr9G&#10;QeLC6TvV2dnN+iwttu3P7mufKjUa9psFiEB9eIWf7Z1WMJ1n8DgTj4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QG7D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131" o:spid="_x0000_s1030" style="position:absolute;left:12265;top:-51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PwsAA&#10;AADcAAAADwAAAGRycy9kb3ducmV2LnhtbERPTYvCMBC9L/gfwgje1lTRKtUoIgheBO0ugrehGdti&#10;M4lN1O6/3xwEj4/3vVx3phFPan1tWcFomIAgLqyuuVTw+7P7noPwAVljY5kU/JGH9ar3tcRM2xef&#10;6JmHUsQQ9hkqqEJwmZS+qMigH1pHHLmrbQ2GCNtS6hZfMdw0cpwkqTRYc2yo0NG2ouKWP4yCxIXz&#10;MdWzi5t2szTfNff94ZQqNeh3mwWIQF34iN/uvVYwmce18Uw8An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A+PwsAAAADcAAAADwAAAAAAAAAAAAAAAACYAgAAZHJzL2Rvd25y&#10;ZXYueG1sUEsFBgAAAAAEAAQA9QAAAIUDA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Pr>
          <w:noProof/>
        </w:rPr>
        <mc:AlternateContent>
          <mc:Choice Requires="wpg">
            <w:drawing>
              <wp:anchor distT="0" distB="0" distL="114300" distR="114300" simplePos="0" relativeHeight="251623424" behindDoc="1" locked="0" layoutInCell="0" allowOverlap="1" wp14:anchorId="17A2644B" wp14:editId="17A2644C">
                <wp:simplePos x="0" y="0"/>
                <wp:positionH relativeFrom="page">
                  <wp:posOffset>8074660</wp:posOffset>
                </wp:positionH>
                <wp:positionV relativeFrom="paragraph">
                  <wp:posOffset>-329565</wp:posOffset>
                </wp:positionV>
                <wp:extent cx="128905" cy="133985"/>
                <wp:effectExtent l="0" t="0" r="0" b="0"/>
                <wp:wrapNone/>
                <wp:docPr id="479"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905" cy="133985"/>
                          <a:chOff x="12716" y="-519"/>
                          <a:chExt cx="203" cy="211"/>
                        </a:xfrm>
                      </wpg:grpSpPr>
                      <wps:wsp>
                        <wps:cNvPr id="480" name="Freeform 133"/>
                        <wps:cNvSpPr>
                          <a:spLocks/>
                        </wps:cNvSpPr>
                        <wps:spPr bwMode="auto">
                          <a:xfrm>
                            <a:off x="12727" y="-509"/>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81" name="Group 134"/>
                        <wpg:cNvGrpSpPr>
                          <a:grpSpLocks/>
                        </wpg:cNvGrpSpPr>
                        <wpg:grpSpPr bwMode="auto">
                          <a:xfrm>
                            <a:off x="12716" y="-519"/>
                            <a:ext cx="203" cy="211"/>
                            <a:chOff x="12716" y="-519"/>
                            <a:chExt cx="203" cy="211"/>
                          </a:xfrm>
                        </wpg:grpSpPr>
                        <wps:wsp>
                          <wps:cNvPr id="482" name="Freeform 135"/>
                          <wps:cNvSpPr>
                            <a:spLocks/>
                          </wps:cNvSpPr>
                          <wps:spPr bwMode="auto">
                            <a:xfrm>
                              <a:off x="12716" y="-519"/>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3" name="Freeform 136"/>
                          <wps:cNvSpPr>
                            <a:spLocks/>
                          </wps:cNvSpPr>
                          <wps:spPr bwMode="auto">
                            <a:xfrm>
                              <a:off x="12716" y="-519"/>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32" o:spid="_x0000_s1026" style="position:absolute;margin-left:635.8pt;margin-top:-25.95pt;width:10.15pt;height:10.55pt;z-index:-251693056;mso-position-horizontal-relative:page" coordorigin="12716,-519" coordsize="203,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" o:allowincell="f">
                <v:shape id="Freeform 133" o:spid="_x0000_s1027" style="position:absolute;left:12727;top:-509;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gmzsMA&#10;AADcAAAADwAAAGRycy9kb3ducmV2LnhtbERPy2oCMRTdC/2HcAvdiGaq0sp0orRCUdw5rZTubid3&#10;Hji5GZLUGf/eLASXh/PO1oNpxZmcbywreJ4mIIgLqxuuFHx/fU6WIHxA1thaJgUX8rBePYwyTLXt&#10;+UDnPFQihrBPUUEdQpdK6YuaDPqp7YgjV1pnMEToKqkd9jHctHKWJC/SYMOxocaONjUVp/zfKNjq&#10;02b+0x1/X2lclNt+9vexD06pp8fh/Q1EoCHcxTf3TitYLOP8eCYeAbm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gmzsMAAADcAAAADwAAAAAAAAAAAAAAAACYAgAAZHJzL2Rv&#10;d25yZXYueG1sUEsFBgAAAAAEAAQA9QAAAIg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134" o:spid="_x0000_s1028" style="position:absolute;left:12716;top:-519;width:203;height:211" coordorigin="12716,-519"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DWfGcQAAADcAAAADwAAAGRycy9kb3ducmV2LnhtbESPQYvCMBSE78L+h/CE&#10;vWnaXV2kGkXEXTyIoC6It0fzbIvNS2liW/+9EQSPw8x8w8wWnSlFQ7UrLCuIhxEI4tTqgjMF/8ff&#10;wQSE88gaS8uk4E4OFvOP3gwTbVveU3PwmQgQdgkqyL2vEildmpNBN7QVcfAutjbog6wzqWtsA9yU&#10;8iuKfqTBgsNCjhWtckqvh5tR8Ndiu/yO1832elndz8fx7rSNSanPfrecgvDU+Xf41d5oBaNJ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DWfGcQAAADcAAAA&#10;DwAAAAAAAAAAAAAAAACqAgAAZHJzL2Rvd25yZXYueG1sUEsFBgAAAAAEAAQA+gAAAJsDAAAAAA==&#10;">
                  <v:shape id="Freeform 135" o:spid="_x0000_s1029" style="position:absolute;left:12716;top:-51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e4KMQA&#10;AADcAAAADwAAAGRycy9kb3ducmV2LnhtbESPQYvCMBSE74L/ITzBm6aKW6UaRRYEL8LaXQRvj+bZ&#10;FpuX2GS1/vvNguBxmJlvmNWmM424U+trywom4wQEcWF1zaWCn+/daAHCB2SNjWVS8CQPm3W/t8JM&#10;2wcf6Z6HUkQI+wwVVCG4TEpfVGTQj60jjt7FtgZDlG0pdYuPCDeNnCZJKg3WHBcqdPRZUXHNf42C&#10;xIXTV6rnZ/fRzdN819z2h2Oq1HDQbZcgAnXhHX6191rBbDGF/zPxCM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nuCj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136" o:spid="_x0000_s1030" style="position:absolute;left:12716;top:-51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sds8UA&#10;AADcAAAADwAAAGRycy9kb3ducmV2LnhtbESPT2vCQBTE74LfYXmF3nTTP0ZJs5EiCF4KGkvB2yP7&#10;TEKzb9fsqum37wqCx2FmfsPky8F04kK9by0reJkmIIgrq1uuFXzv15MFCB+QNXaWScEfeVgW41GO&#10;mbZX3tGlDLWIEPYZKmhCcJmUvmrIoJ9aRxy9o+0Nhij7WuoerxFuOvmaJKk02HJcaNDRqqHqtzwb&#10;BYkLP9tUzw9uNszTct2dNl+7VKnnp+HzA0SgITzC9/ZGK3hfvMHtTDwCsvg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qx2z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Pr>
          <w:noProof/>
        </w:rPr>
        <mc:AlternateContent>
          <mc:Choice Requires="wpg">
            <w:drawing>
              <wp:anchor distT="0" distB="0" distL="114300" distR="114300" simplePos="0" relativeHeight="251624448" behindDoc="1" locked="0" layoutInCell="0" allowOverlap="1" wp14:anchorId="17A2644D" wp14:editId="17A2644E">
                <wp:simplePos x="0" y="0"/>
                <wp:positionH relativeFrom="page">
                  <wp:posOffset>8361680</wp:posOffset>
                </wp:positionH>
                <wp:positionV relativeFrom="paragraph">
                  <wp:posOffset>-329565</wp:posOffset>
                </wp:positionV>
                <wp:extent cx="128905" cy="133985"/>
                <wp:effectExtent l="0" t="0" r="0" b="0"/>
                <wp:wrapNone/>
                <wp:docPr id="474"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905" cy="133985"/>
                          <a:chOff x="13168" y="-519"/>
                          <a:chExt cx="203" cy="211"/>
                        </a:xfrm>
                      </wpg:grpSpPr>
                      <wps:wsp>
                        <wps:cNvPr id="475" name="Freeform 138"/>
                        <wps:cNvSpPr>
                          <a:spLocks/>
                        </wps:cNvSpPr>
                        <wps:spPr bwMode="auto">
                          <a:xfrm>
                            <a:off x="13179" y="-509"/>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5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5"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76" name="Group 139"/>
                        <wpg:cNvGrpSpPr>
                          <a:grpSpLocks/>
                        </wpg:cNvGrpSpPr>
                        <wpg:grpSpPr bwMode="auto">
                          <a:xfrm>
                            <a:off x="13168" y="-519"/>
                            <a:ext cx="203" cy="211"/>
                            <a:chOff x="13168" y="-519"/>
                            <a:chExt cx="203" cy="211"/>
                          </a:xfrm>
                        </wpg:grpSpPr>
                        <wps:wsp>
                          <wps:cNvPr id="477" name="Freeform 140"/>
                          <wps:cNvSpPr>
                            <a:spLocks/>
                          </wps:cNvSpPr>
                          <wps:spPr bwMode="auto">
                            <a:xfrm>
                              <a:off x="13168" y="-519"/>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8" name="Freeform 141"/>
                          <wps:cNvSpPr>
                            <a:spLocks/>
                          </wps:cNvSpPr>
                          <wps:spPr bwMode="auto">
                            <a:xfrm>
                              <a:off x="13168" y="-519"/>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37" o:spid="_x0000_s1026" style="position:absolute;margin-left:658.4pt;margin-top:-25.95pt;width:10.15pt;height:10.55pt;z-index:-251692032;mso-position-horizontal-relative:page" coordorigin="13168,-519" coordsize="203,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" o:allowincell="f">
                <v:shape id="Freeform 138" o:spid="_x0000_s1027" style="position:absolute;left:13179;top:-509;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r1ccYA&#10;AADcAAAADwAAAGRycy9kb3ducmV2LnhtbESPT2sCMRTE70K/Q3gFL0Wzta2W1ShVEMVb/YP09tw8&#10;dxc3L0sS3e23N4WCx2FmfsNMZq2pxI2cLy0reO0nIIgzq0vOFex3y94nCB+QNVaWScEveZhNnzoT&#10;TLVt+Jtu25CLCGGfooIihDqV0mcFGfR9WxNH72ydwRCly6V22ES4qeQgSYbSYMlxocCaFgVll+3V&#10;KFjpy+LtWB9+RvSSnVfN4DTfBKdU97n9GoMI1IZH+L+91greRx/wdyYeATm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r1ccYAAADcAAAADwAAAAAAAAAAAAAAAACYAgAAZHJz&#10;L2Rvd25yZXYueG1sUEsFBgAAAAAEAAQA9QAAAIsDAAAAAA==&#10;" path="m86,l66,3,47,11,31,23,18,40,8,60,1,83,,110r5,22l16,151r14,16l48,180r20,8l91,190r7,l118,186r18,-8l151,165r13,-17l174,128r5,-24l181,77,175,56,164,37,149,22,130,10,109,2,86,xe" stroked="f">
                  <v:path arrowok="t" o:connecttype="custom" o:connectlocs="86,0;66,3;47,11;31,23;18,40;8,60;1,83;0,110;5,132;16,151;30,167;48,180;68,188;91,190;98,190;118,186;136,178;151,165;164,148;174,128;179,104;181,77;175,56;164,37;149,22;130,10;109,2;86,0" o:connectangles="0,0,0,0,0,0,0,0,0,0,0,0,0,0,0,0,0,0,0,0,0,0,0,0,0,0,0,0"/>
                </v:shape>
                <v:group id="Group 139" o:spid="_x0000_s1028" style="position:absolute;left:13168;top:-519;width:203;height:211" coordorigin="13168,-519"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gl3SsYAAADcAAAADwAAAGRycy9kb3ducmV2LnhtbESPQWvCQBSE74L/YXlC&#10;b3UTa22JWUVEpQcpVAvF2yP7TEKyb0N2TeK/7xYKHoeZ+YZJ14OpRUetKy0riKcRCOLM6pJzBd/n&#10;/fM7COeRNdaWScGdHKxX41GKibY9f1F38rkIEHYJKii8bxIpXVaQQTe1DXHwrrY16INsc6lb7APc&#10;1HIWRQtpsOSwUGBD24Ky6nQzCg499puXeNcdq+v2fjm/fv4cY1LqaTJsliA8Df4R/m9/aAXzt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CXdKxgAAANwA&#10;AAAPAAAAAAAAAAAAAAAAAKoCAABkcnMvZG93bnJldi54bWxQSwUGAAAAAAQABAD6AAAAnQMAAAAA&#10;">
                  <v:shape id="Freeform 140" o:spid="_x0000_s1029" style="position:absolute;left:13168;top:-51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Vrl8UA&#10;AADcAAAADwAAAGRycy9kb3ducmV2LnhtbESPQWvCQBSE7wX/w/IEb81GsYlEV5GC4KXQRCn09si+&#10;JqHZt9vsatJ/3y0Uehxm5htmd5hML+40+M6ygmWSgiCure64UXC9nB43IHxA1thbJgXf5OGwnz3s&#10;sNB25JLuVWhEhLAvUEEbgiuk9HVLBn1iHXH0PuxgMEQ5NFIPOEa46eUqTTNpsOO40KKj55bqz+pm&#10;FKQuvL1mOn93T1OeVaf+6/xSZkot5tNxCyLQFP7Df+2zVrDOc/g9E4+A3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RWuX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141" o:spid="_x0000_s1030" style="position:absolute;left:13168;top:-51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r/5cEA&#10;AADcAAAADwAAAGRycy9kb3ducmV2LnhtbERPTYvCMBC9L/gfwgh7W1MXbaUaRRYELwtaRfA2NGNb&#10;bCaxidr995uD4PHxvher3rTiQZ1vLCsYjxIQxKXVDVcKjofN1wyED8gaW8uk4I88rJaDjwXm2j55&#10;T48iVCKGsM9RQR2Cy6X0ZU0G/cg64shdbGcwRNhVUnf4jOGmld9JkkqDDceGGh391FRei7tRkLhw&#10;2qU6O7tpn6XFpr1tf/epUp/Dfj0HEagPb/HLvdUKJllcG8/EI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a/+XBAAAA3AAAAA8AAAAAAAAAAAAAAAAAmAIAAGRycy9kb3du&#10;cmV2LnhtbFBLBQYAAAAABAAEAPUAAACG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Pr>
          <w:noProof/>
        </w:rPr>
        <mc:AlternateContent>
          <mc:Choice Requires="wps">
            <w:drawing>
              <wp:anchor distT="0" distB="0" distL="114300" distR="114300" simplePos="0" relativeHeight="251625472" behindDoc="0" locked="0" layoutInCell="0" allowOverlap="1" wp14:anchorId="17A2644F" wp14:editId="17A26450">
                <wp:simplePos x="0" y="0"/>
                <wp:positionH relativeFrom="page">
                  <wp:posOffset>7413625</wp:posOffset>
                </wp:positionH>
                <wp:positionV relativeFrom="paragraph">
                  <wp:posOffset>-537210</wp:posOffset>
                </wp:positionV>
                <wp:extent cx="1157605" cy="398780"/>
                <wp:effectExtent l="0" t="0" r="0" b="0"/>
                <wp:wrapNone/>
                <wp:docPr id="473"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7605" cy="398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 w:type="dxa"/>
                              <w:tblLayout w:type="fixed"/>
                              <w:tblCellMar>
                                <w:left w:w="0" w:type="dxa"/>
                                <w:right w:w="0" w:type="dxa"/>
                              </w:tblCellMar>
                              <w:tblLook w:val="0000" w:firstRow="0" w:lastRow="0" w:firstColumn="0" w:lastColumn="0" w:noHBand="0" w:noVBand="0"/>
                            </w:tblPr>
                            <w:tblGrid>
                              <w:gridCol w:w="446"/>
                              <w:gridCol w:w="470"/>
                              <w:gridCol w:w="456"/>
                              <w:gridCol w:w="443"/>
                            </w:tblGrid>
                            <w:tr w:rsidR="00DF2AC6" w:rsidRPr="005B4C3E" w14:paraId="17A265BA" w14:textId="77777777" w:rsidTr="003B3091">
                              <w:trPr>
                                <w:trHeight w:hRule="exact" w:val="241"/>
                              </w:trPr>
                              <w:tc>
                                <w:tcPr>
                                  <w:tcW w:w="446" w:type="dxa"/>
                                  <w:tcBorders>
                                    <w:top w:val="single" w:sz="2" w:space="0" w:color="808285"/>
                                    <w:left w:val="single" w:sz="4" w:space="0" w:color="auto"/>
                                    <w:bottom w:val="single" w:sz="2" w:space="0" w:color="808285"/>
                                    <w:right w:val="single" w:sz="2" w:space="0" w:color="808285"/>
                                  </w:tcBorders>
                                </w:tcPr>
                                <w:p w14:paraId="17A265B6" w14:textId="77777777" w:rsidR="00DF2AC6" w:rsidRPr="005B4C3E" w:rsidRDefault="00DF2AC6">
                                  <w:pPr>
                                    <w:pStyle w:val="TableParagraph"/>
                                    <w:kinsoku w:val="0"/>
                                    <w:overflowPunct w:val="0"/>
                                    <w:spacing w:before="51"/>
                                    <w:ind w:left="80"/>
                                  </w:pPr>
                                  <w:r w:rsidRPr="005B4C3E">
                                    <w:rPr>
                                      <w:rFonts w:ascii="Arial Narrow" w:hAnsi="Arial Narrow" w:cs="Arial Narrow"/>
                                      <w:color w:val="231F20"/>
                                      <w:spacing w:val="-2"/>
                                      <w:sz w:val="11"/>
                                      <w:szCs w:val="11"/>
                                    </w:rPr>
                                    <w:t>Weekly</w:t>
                                  </w:r>
                                </w:p>
                              </w:tc>
                              <w:tc>
                                <w:tcPr>
                                  <w:tcW w:w="470" w:type="dxa"/>
                                  <w:tcBorders>
                                    <w:top w:val="single" w:sz="2" w:space="0" w:color="808285"/>
                                    <w:left w:val="single" w:sz="2" w:space="0" w:color="808285"/>
                                    <w:bottom w:val="single" w:sz="2" w:space="0" w:color="808285"/>
                                    <w:right w:val="single" w:sz="2" w:space="0" w:color="808285"/>
                                  </w:tcBorders>
                                </w:tcPr>
                                <w:p w14:paraId="17A265B7" w14:textId="77777777" w:rsidR="00DF2AC6" w:rsidRPr="005B4C3E" w:rsidRDefault="00DF2AC6">
                                  <w:pPr>
                                    <w:pStyle w:val="TableParagraph"/>
                                    <w:kinsoku w:val="0"/>
                                    <w:overflowPunct w:val="0"/>
                                    <w:spacing w:before="51"/>
                                    <w:ind w:left="39"/>
                                  </w:pPr>
                                  <w:r w:rsidRPr="005B4C3E">
                                    <w:rPr>
                                      <w:rFonts w:ascii="Arial Narrow" w:hAnsi="Arial Narrow" w:cs="Arial Narrow"/>
                                      <w:color w:val="231F20"/>
                                      <w:spacing w:val="-2"/>
                                      <w:sz w:val="11"/>
                                      <w:szCs w:val="11"/>
                                    </w:rPr>
                                    <w:t>Bi-Weekly</w:t>
                                  </w:r>
                                </w:p>
                              </w:tc>
                              <w:tc>
                                <w:tcPr>
                                  <w:tcW w:w="456" w:type="dxa"/>
                                  <w:tcBorders>
                                    <w:top w:val="single" w:sz="2" w:space="0" w:color="808285"/>
                                    <w:left w:val="single" w:sz="2" w:space="0" w:color="808285"/>
                                    <w:bottom w:val="single" w:sz="2" w:space="0" w:color="808285"/>
                                    <w:right w:val="single" w:sz="2" w:space="0" w:color="808285"/>
                                  </w:tcBorders>
                                </w:tcPr>
                                <w:p w14:paraId="17A265B8" w14:textId="77777777" w:rsidR="00DF2AC6" w:rsidRPr="005B4C3E" w:rsidRDefault="00DF2AC6">
                                  <w:pPr>
                                    <w:pStyle w:val="TableParagraph"/>
                                    <w:kinsoku w:val="0"/>
                                    <w:overflowPunct w:val="0"/>
                                    <w:spacing w:before="51"/>
                                    <w:ind w:left="53"/>
                                  </w:pPr>
                                  <w:r w:rsidRPr="005B4C3E">
                                    <w:rPr>
                                      <w:rFonts w:ascii="Arial Narrow" w:hAnsi="Arial Narrow" w:cs="Arial Narrow"/>
                                      <w:color w:val="231F20"/>
                                      <w:spacing w:val="-1"/>
                                      <w:sz w:val="11"/>
                                      <w:szCs w:val="11"/>
                                    </w:rPr>
                                    <w:t>2x</w:t>
                                  </w:r>
                                  <w:r w:rsidRPr="005B4C3E">
                                    <w:rPr>
                                      <w:rFonts w:ascii="Arial Narrow" w:hAnsi="Arial Narrow" w:cs="Arial Narrow"/>
                                      <w:color w:val="231F20"/>
                                      <w:spacing w:val="-3"/>
                                      <w:sz w:val="11"/>
                                      <w:szCs w:val="11"/>
                                    </w:rPr>
                                    <w:t xml:space="preserve"> </w:t>
                                  </w:r>
                                  <w:r w:rsidRPr="005B4C3E">
                                    <w:rPr>
                                      <w:rFonts w:ascii="Arial Narrow" w:hAnsi="Arial Narrow" w:cs="Arial Narrow"/>
                                      <w:color w:val="231F20"/>
                                      <w:spacing w:val="-2"/>
                                      <w:sz w:val="11"/>
                                      <w:szCs w:val="11"/>
                                    </w:rPr>
                                    <w:t>Month</w:t>
                                  </w:r>
                                </w:p>
                              </w:tc>
                              <w:tc>
                                <w:tcPr>
                                  <w:tcW w:w="443" w:type="dxa"/>
                                  <w:tcBorders>
                                    <w:top w:val="single" w:sz="2" w:space="0" w:color="808285"/>
                                    <w:left w:val="single" w:sz="2" w:space="0" w:color="808285"/>
                                    <w:bottom w:val="single" w:sz="2" w:space="0" w:color="808285"/>
                                    <w:right w:val="single" w:sz="2" w:space="0" w:color="808285"/>
                                  </w:tcBorders>
                                </w:tcPr>
                                <w:p w14:paraId="17A265B9" w14:textId="77777777" w:rsidR="00DF2AC6" w:rsidRPr="005B4C3E" w:rsidRDefault="00DF2AC6">
                                  <w:pPr>
                                    <w:pStyle w:val="TableParagraph"/>
                                    <w:kinsoku w:val="0"/>
                                    <w:overflowPunct w:val="0"/>
                                    <w:spacing w:before="51"/>
                                    <w:ind w:left="78"/>
                                  </w:pPr>
                                  <w:r w:rsidRPr="005B4C3E">
                                    <w:rPr>
                                      <w:rFonts w:ascii="Arial Narrow" w:hAnsi="Arial Narrow" w:cs="Arial Narrow"/>
                                      <w:color w:val="231F20"/>
                                      <w:spacing w:val="-2"/>
                                      <w:sz w:val="11"/>
                                      <w:szCs w:val="11"/>
                                    </w:rPr>
                                    <w:t>Monthly</w:t>
                                  </w:r>
                                </w:p>
                              </w:tc>
                            </w:tr>
                            <w:tr w:rsidR="00DF2AC6" w:rsidRPr="005B4C3E" w14:paraId="17A265BC" w14:textId="77777777">
                              <w:trPr>
                                <w:trHeight w:hRule="exact" w:val="382"/>
                              </w:trPr>
                              <w:tc>
                                <w:tcPr>
                                  <w:tcW w:w="1815" w:type="dxa"/>
                                  <w:gridSpan w:val="4"/>
                                  <w:tcBorders>
                                    <w:top w:val="single" w:sz="2" w:space="0" w:color="808285"/>
                                    <w:left w:val="single" w:sz="2" w:space="0" w:color="808285"/>
                                    <w:bottom w:val="single" w:sz="2" w:space="0" w:color="808285"/>
                                    <w:right w:val="single" w:sz="2" w:space="0" w:color="808285"/>
                                  </w:tcBorders>
                                </w:tcPr>
                                <w:p w14:paraId="17A265BB" w14:textId="77777777" w:rsidR="00DF2AC6" w:rsidRPr="005B4C3E" w:rsidRDefault="00DF2AC6"/>
                              </w:tc>
                            </w:tr>
                          </w:tbl>
                          <w:p w14:paraId="17A265BD" w14:textId="77777777" w:rsidR="00DF2AC6" w:rsidRDefault="00DF2AC6">
                            <w:pPr>
                              <w:pStyle w:val="BodyText"/>
                              <w:kinsoku w:val="0"/>
                              <w:overflowPunct w:val="0"/>
                              <w:spacing w:before="0"/>
                              <w:ind w:left="0"/>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2" o:spid="_x0000_s1049" type="#_x0000_t202" style="position:absolute;left:0;text-align:left;margin-left:583.75pt;margin-top:-42.3pt;width:91.15pt;height:31.4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" o:allowincell="f" filled="f" stroked="f">
                <v:textbox inset="0,0,0,0">
                  <w:txbxContent>
                    <w:tbl>
                      <w:tblPr>
                        <w:tblW w:w="0" w:type="auto"/>
                        <w:tblInd w:w="3" w:type="dxa"/>
                        <w:tblLayout w:type="fixed"/>
                        <w:tblCellMar>
                          <w:left w:w="0" w:type="dxa"/>
                          <w:right w:w="0" w:type="dxa"/>
                        </w:tblCellMar>
                        <w:tblLook w:val="0000" w:firstRow="0" w:lastRow="0" w:firstColumn="0" w:lastColumn="0" w:noHBand="0" w:noVBand="0"/>
                      </w:tblPr>
                      <w:tblGrid>
                        <w:gridCol w:w="446"/>
                        <w:gridCol w:w="470"/>
                        <w:gridCol w:w="456"/>
                        <w:gridCol w:w="443"/>
                      </w:tblGrid>
                      <w:tr w:rsidR="00DF2AC6" w:rsidRPr="005B4C3E" w14:paraId="17A265BA" w14:textId="77777777" w:rsidTr="003B3091">
                        <w:trPr>
                          <w:trHeight w:hRule="exact" w:val="241"/>
                        </w:trPr>
                        <w:tc>
                          <w:tcPr>
                            <w:tcW w:w="446" w:type="dxa"/>
                            <w:tcBorders>
                              <w:top w:val="single" w:sz="2" w:space="0" w:color="808285"/>
                              <w:left w:val="single" w:sz="4" w:space="0" w:color="auto"/>
                              <w:bottom w:val="single" w:sz="2" w:space="0" w:color="808285"/>
                              <w:right w:val="single" w:sz="2" w:space="0" w:color="808285"/>
                            </w:tcBorders>
                          </w:tcPr>
                          <w:p w14:paraId="17A265B6" w14:textId="77777777" w:rsidR="00DF2AC6" w:rsidRPr="005B4C3E" w:rsidRDefault="00DF2AC6">
                            <w:pPr>
                              <w:pStyle w:val="TableParagraph"/>
                              <w:kinsoku w:val="0"/>
                              <w:overflowPunct w:val="0"/>
                              <w:spacing w:before="51"/>
                              <w:ind w:left="80"/>
                            </w:pPr>
                            <w:r w:rsidRPr="005B4C3E">
                              <w:rPr>
                                <w:rFonts w:ascii="Arial Narrow" w:hAnsi="Arial Narrow" w:cs="Arial Narrow"/>
                                <w:color w:val="231F20"/>
                                <w:spacing w:val="-2"/>
                                <w:sz w:val="11"/>
                                <w:szCs w:val="11"/>
                              </w:rPr>
                              <w:t>Weekly</w:t>
                            </w:r>
                          </w:p>
                        </w:tc>
                        <w:tc>
                          <w:tcPr>
                            <w:tcW w:w="470" w:type="dxa"/>
                            <w:tcBorders>
                              <w:top w:val="single" w:sz="2" w:space="0" w:color="808285"/>
                              <w:left w:val="single" w:sz="2" w:space="0" w:color="808285"/>
                              <w:bottom w:val="single" w:sz="2" w:space="0" w:color="808285"/>
                              <w:right w:val="single" w:sz="2" w:space="0" w:color="808285"/>
                            </w:tcBorders>
                          </w:tcPr>
                          <w:p w14:paraId="17A265B7" w14:textId="77777777" w:rsidR="00DF2AC6" w:rsidRPr="005B4C3E" w:rsidRDefault="00DF2AC6">
                            <w:pPr>
                              <w:pStyle w:val="TableParagraph"/>
                              <w:kinsoku w:val="0"/>
                              <w:overflowPunct w:val="0"/>
                              <w:spacing w:before="51"/>
                              <w:ind w:left="39"/>
                            </w:pPr>
                            <w:r w:rsidRPr="005B4C3E">
                              <w:rPr>
                                <w:rFonts w:ascii="Arial Narrow" w:hAnsi="Arial Narrow" w:cs="Arial Narrow"/>
                                <w:color w:val="231F20"/>
                                <w:spacing w:val="-2"/>
                                <w:sz w:val="11"/>
                                <w:szCs w:val="11"/>
                              </w:rPr>
                              <w:t>Bi-Weekly</w:t>
                            </w:r>
                          </w:p>
                        </w:tc>
                        <w:tc>
                          <w:tcPr>
                            <w:tcW w:w="456" w:type="dxa"/>
                            <w:tcBorders>
                              <w:top w:val="single" w:sz="2" w:space="0" w:color="808285"/>
                              <w:left w:val="single" w:sz="2" w:space="0" w:color="808285"/>
                              <w:bottom w:val="single" w:sz="2" w:space="0" w:color="808285"/>
                              <w:right w:val="single" w:sz="2" w:space="0" w:color="808285"/>
                            </w:tcBorders>
                          </w:tcPr>
                          <w:p w14:paraId="17A265B8" w14:textId="77777777" w:rsidR="00DF2AC6" w:rsidRPr="005B4C3E" w:rsidRDefault="00DF2AC6">
                            <w:pPr>
                              <w:pStyle w:val="TableParagraph"/>
                              <w:kinsoku w:val="0"/>
                              <w:overflowPunct w:val="0"/>
                              <w:spacing w:before="51"/>
                              <w:ind w:left="53"/>
                            </w:pPr>
                            <w:r w:rsidRPr="005B4C3E">
                              <w:rPr>
                                <w:rFonts w:ascii="Arial Narrow" w:hAnsi="Arial Narrow" w:cs="Arial Narrow"/>
                                <w:color w:val="231F20"/>
                                <w:spacing w:val="-1"/>
                                <w:sz w:val="11"/>
                                <w:szCs w:val="11"/>
                              </w:rPr>
                              <w:t>2x</w:t>
                            </w:r>
                            <w:r w:rsidRPr="005B4C3E">
                              <w:rPr>
                                <w:rFonts w:ascii="Arial Narrow" w:hAnsi="Arial Narrow" w:cs="Arial Narrow"/>
                                <w:color w:val="231F20"/>
                                <w:spacing w:val="-3"/>
                                <w:sz w:val="11"/>
                                <w:szCs w:val="11"/>
                              </w:rPr>
                              <w:t xml:space="preserve"> </w:t>
                            </w:r>
                            <w:r w:rsidRPr="005B4C3E">
                              <w:rPr>
                                <w:rFonts w:ascii="Arial Narrow" w:hAnsi="Arial Narrow" w:cs="Arial Narrow"/>
                                <w:color w:val="231F20"/>
                                <w:spacing w:val="-2"/>
                                <w:sz w:val="11"/>
                                <w:szCs w:val="11"/>
                              </w:rPr>
                              <w:t>Month</w:t>
                            </w:r>
                          </w:p>
                        </w:tc>
                        <w:tc>
                          <w:tcPr>
                            <w:tcW w:w="443" w:type="dxa"/>
                            <w:tcBorders>
                              <w:top w:val="single" w:sz="2" w:space="0" w:color="808285"/>
                              <w:left w:val="single" w:sz="2" w:space="0" w:color="808285"/>
                              <w:bottom w:val="single" w:sz="2" w:space="0" w:color="808285"/>
                              <w:right w:val="single" w:sz="2" w:space="0" w:color="808285"/>
                            </w:tcBorders>
                          </w:tcPr>
                          <w:p w14:paraId="17A265B9" w14:textId="77777777" w:rsidR="00DF2AC6" w:rsidRPr="005B4C3E" w:rsidRDefault="00DF2AC6">
                            <w:pPr>
                              <w:pStyle w:val="TableParagraph"/>
                              <w:kinsoku w:val="0"/>
                              <w:overflowPunct w:val="0"/>
                              <w:spacing w:before="51"/>
                              <w:ind w:left="78"/>
                            </w:pPr>
                            <w:r w:rsidRPr="005B4C3E">
                              <w:rPr>
                                <w:rFonts w:ascii="Arial Narrow" w:hAnsi="Arial Narrow" w:cs="Arial Narrow"/>
                                <w:color w:val="231F20"/>
                                <w:spacing w:val="-2"/>
                                <w:sz w:val="11"/>
                                <w:szCs w:val="11"/>
                              </w:rPr>
                              <w:t>Monthly</w:t>
                            </w:r>
                          </w:p>
                        </w:tc>
                      </w:tr>
                      <w:tr w:rsidR="00DF2AC6" w:rsidRPr="005B4C3E" w14:paraId="17A265BC" w14:textId="77777777">
                        <w:trPr>
                          <w:trHeight w:hRule="exact" w:val="382"/>
                        </w:trPr>
                        <w:tc>
                          <w:tcPr>
                            <w:tcW w:w="1815" w:type="dxa"/>
                            <w:gridSpan w:val="4"/>
                            <w:tcBorders>
                              <w:top w:val="single" w:sz="2" w:space="0" w:color="808285"/>
                              <w:left w:val="single" w:sz="2" w:space="0" w:color="808285"/>
                              <w:bottom w:val="single" w:sz="2" w:space="0" w:color="808285"/>
                              <w:right w:val="single" w:sz="2" w:space="0" w:color="808285"/>
                            </w:tcBorders>
                          </w:tcPr>
                          <w:p w14:paraId="17A265BB" w14:textId="77777777" w:rsidR="00DF2AC6" w:rsidRPr="005B4C3E" w:rsidRDefault="00DF2AC6"/>
                        </w:tc>
                      </w:tr>
                    </w:tbl>
                    <w:p w14:paraId="17A265BD" w14:textId="77777777" w:rsidR="00DF2AC6" w:rsidRDefault="00DF2AC6">
                      <w:pPr>
                        <w:pStyle w:val="BodyText"/>
                        <w:kinsoku w:val="0"/>
                        <w:overflowPunct w:val="0"/>
                        <w:spacing w:before="0"/>
                        <w:ind w:left="0"/>
                        <w:rPr>
                          <w:rFonts w:ascii="Times New Roman" w:hAnsi="Times New Roman" w:cs="Times New Roman"/>
                          <w:sz w:val="24"/>
                          <w:szCs w:val="24"/>
                        </w:rPr>
                      </w:pPr>
                    </w:p>
                  </w:txbxContent>
                </v:textbox>
                <w10:wrap anchorx="page"/>
              </v:shape>
            </w:pict>
          </mc:Fallback>
        </mc:AlternateContent>
      </w:r>
      <w:r w:rsidR="006A6658">
        <w:rPr>
          <w:color w:val="231F20"/>
        </w:rPr>
        <w:t>List all Household Members not listed in STEP 1 (including yourself) even if they do not receive income. For each Household Member listed, if they do receive income, report total gross income (before taxes) for each source in whole dollars (no cents) only. If they do not receive income from any source, write ‘0’. If you enter ‘0’ or leave any ﬁelds blank, you are certifying (promising) that there is no income to report.</w:t>
      </w:r>
    </w:p>
    <w:p w14:paraId="17A263C7" w14:textId="77777777" w:rsidR="006A6658" w:rsidRDefault="006A6658">
      <w:pPr>
        <w:pStyle w:val="BodyText"/>
        <w:kinsoku w:val="0"/>
        <w:overflowPunct w:val="0"/>
        <w:spacing w:before="17" w:line="259" w:lineRule="auto"/>
        <w:ind w:left="2108" w:right="330"/>
        <w:rPr>
          <w:color w:val="000000"/>
        </w:rPr>
        <w:sectPr w:rsidR="006A6658">
          <w:type w:val="continuous"/>
          <w:pgSz w:w="15840" w:h="12240" w:orient="landscape"/>
          <w:pgMar w:top="280" w:right="240" w:bottom="0" w:left="240" w:header="720" w:footer="720" w:gutter="0"/>
          <w:cols w:space="720" w:equalWidth="0">
            <w:col w:w="15360"/>
          </w:cols>
          <w:noEndnote/>
        </w:sectPr>
      </w:pPr>
    </w:p>
    <w:p w14:paraId="17A263C8" w14:textId="77777777" w:rsidR="006A6658" w:rsidRDefault="006A6658">
      <w:pPr>
        <w:pStyle w:val="BodyText"/>
        <w:kinsoku w:val="0"/>
        <w:overflowPunct w:val="0"/>
        <w:spacing w:before="0"/>
        <w:ind w:left="0"/>
        <w:rPr>
          <w:sz w:val="12"/>
          <w:szCs w:val="12"/>
        </w:rPr>
      </w:pPr>
    </w:p>
    <w:p w14:paraId="17A263C9" w14:textId="77777777" w:rsidR="006A6658" w:rsidRDefault="006A6658">
      <w:pPr>
        <w:pStyle w:val="BodyText"/>
        <w:kinsoku w:val="0"/>
        <w:overflowPunct w:val="0"/>
        <w:spacing w:before="2"/>
        <w:ind w:left="0"/>
        <w:rPr>
          <w:sz w:val="11"/>
          <w:szCs w:val="11"/>
        </w:rPr>
      </w:pPr>
    </w:p>
    <w:p w14:paraId="17A263CA" w14:textId="77777777" w:rsidR="006A6658" w:rsidRDefault="00450F89">
      <w:pPr>
        <w:pStyle w:val="BodyText"/>
        <w:kinsoku w:val="0"/>
        <w:overflowPunct w:val="0"/>
        <w:spacing w:before="0"/>
        <w:ind w:left="2100"/>
        <w:rPr>
          <w:color w:val="000000"/>
          <w:sz w:val="12"/>
          <w:szCs w:val="12"/>
        </w:rPr>
      </w:pPr>
      <w:r>
        <w:rPr>
          <w:noProof/>
        </w:rPr>
        <mc:AlternateContent>
          <mc:Choice Requires="wpg">
            <w:drawing>
              <wp:anchor distT="0" distB="0" distL="114300" distR="114300" simplePos="0" relativeHeight="251626496" behindDoc="1" locked="0" layoutInCell="0" allowOverlap="1" wp14:anchorId="17A26451" wp14:editId="17A26452">
                <wp:simplePos x="0" y="0"/>
                <wp:positionH relativeFrom="page">
                  <wp:posOffset>4337050</wp:posOffset>
                </wp:positionH>
                <wp:positionV relativeFrom="paragraph">
                  <wp:posOffset>167005</wp:posOffset>
                </wp:positionV>
                <wp:extent cx="128905" cy="133985"/>
                <wp:effectExtent l="0" t="0" r="0" b="0"/>
                <wp:wrapNone/>
                <wp:docPr id="468"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905" cy="133985"/>
                          <a:chOff x="6830" y="263"/>
                          <a:chExt cx="203" cy="211"/>
                        </a:xfrm>
                      </wpg:grpSpPr>
                      <wps:wsp>
                        <wps:cNvPr id="469" name="Freeform 144"/>
                        <wps:cNvSpPr>
                          <a:spLocks/>
                        </wps:cNvSpPr>
                        <wps:spPr bwMode="auto">
                          <a:xfrm>
                            <a:off x="6841" y="273"/>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70" name="Group 145"/>
                        <wpg:cNvGrpSpPr>
                          <a:grpSpLocks/>
                        </wpg:cNvGrpSpPr>
                        <wpg:grpSpPr bwMode="auto">
                          <a:xfrm>
                            <a:off x="6830" y="263"/>
                            <a:ext cx="203" cy="211"/>
                            <a:chOff x="6830" y="263"/>
                            <a:chExt cx="203" cy="211"/>
                          </a:xfrm>
                        </wpg:grpSpPr>
                        <wps:wsp>
                          <wps:cNvPr id="471" name="Freeform 146"/>
                          <wps:cNvSpPr>
                            <a:spLocks/>
                          </wps:cNvSpPr>
                          <wps:spPr bwMode="auto">
                            <a:xfrm>
                              <a:off x="6830" y="263"/>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2" name="Freeform 147"/>
                          <wps:cNvSpPr>
                            <a:spLocks/>
                          </wps:cNvSpPr>
                          <wps:spPr bwMode="auto">
                            <a:xfrm>
                              <a:off x="6830" y="263"/>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43" o:spid="_x0000_s1026" style="position:absolute;margin-left:341.5pt;margin-top:13.15pt;width:10.15pt;height:10.55pt;z-index:-251689984;mso-position-horizontal-relative:page" coordorigin="6830,263" coordsize="203,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" o:allowincell="f">
                <v:shape id="Freeform 144" o:spid="_x0000_s1027" style="position:absolute;left:6841;top:273;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5pqcYA&#10;AADcAAAADwAAAGRycy9kb3ducmV2LnhtbESPQWvCQBSE70L/w/IEL1I31WLb6CoqiOLNtKX09pp9&#10;JsHs27C7mvTfd4WCx2FmvmHmy87U4krOV5YVPI0SEMS51RUXCj7et4+vIHxA1lhbJgW/5GG5eOjN&#10;MdW25SNds1CICGGfooIyhCaV0uclGfQj2xBH72SdwRClK6R22Ea4qeU4SabSYMVxocSGNiXl5+xi&#10;FOz0eTP5aj6/X2iYn3bt+Gd9CE6pQb9bzUAE6sI9/N/eawXP0ze4nY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R5pqc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145" o:spid="_x0000_s1028" style="position:absolute;left:6830;top:263;width:203;height:211" coordorigin="6830,263"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6sSqXCAAAA3AAAAA8A&#10;AAAAAAAAAAAAAAAAqgIAAGRycy9kb3ducmV2LnhtbFBLBQYAAAAABAAEAPoAAACZAwAAAAA=&#10;">
                  <v:shape id="Freeform 146" o:spid="_x0000_s1029" style="position:absolute;left:6830;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BWeMUA&#10;AADcAAAADwAAAGRycy9kb3ducmV2LnhtbESPQWvCQBSE74L/YXkFb7pJsYmkrkEEwUuhRhG8PbKv&#10;SWj27Zrdavrvu4VCj8PMfMOsy9H04k6D7ywrSBcJCOLa6o4bBefTfr4C4QOyxt4yKfgmD+VmOllj&#10;oe2Dj3SvQiMihH2BCtoQXCGlr1sy6BfWEUfvww4GQ5RDI/WAjwg3vXxOkkwa7DgutOho11L9WX0Z&#10;BYkLl/dM51f3MuZZte9vh7djptTsady+ggg0hv/wX/ugFSzzFH7PxCMgN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4FZ4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147" o:spid="_x0000_s1030" style="position:absolute;left:6830;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LID8UA&#10;AADcAAAADwAAAGRycy9kb3ducmV2LnhtbESPQWvCQBSE7wX/w/KE3uqmUhNJXUUEwYtQYyl4e2Rf&#10;k9Ds2zW7JvHfd4VCj8PMfMOsNqNpRU+dbywreJ0lIIhLqxuuFHye9y9LED4ga2wtk4I7edisJ08r&#10;zLUd+ER9ESoRIexzVFCH4HIpfVmTQT+zjjh637YzGKLsKqk7HCLctHKeJKk02HBcqNHRrqbyp7gZ&#10;BYkLXx+pzi5uMWZpsW+vh+MpVep5Om7fQQQaw3/4r33QCt6yOTz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MsgP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Pr>
          <w:noProof/>
        </w:rPr>
        <mc:AlternateContent>
          <mc:Choice Requires="wpg">
            <w:drawing>
              <wp:anchor distT="0" distB="0" distL="114300" distR="114300" simplePos="0" relativeHeight="251628544" behindDoc="1" locked="0" layoutInCell="0" allowOverlap="1" wp14:anchorId="17A26453" wp14:editId="17A26454">
                <wp:simplePos x="0" y="0"/>
                <wp:positionH relativeFrom="page">
                  <wp:posOffset>4910455</wp:posOffset>
                </wp:positionH>
                <wp:positionV relativeFrom="paragraph">
                  <wp:posOffset>167005</wp:posOffset>
                </wp:positionV>
                <wp:extent cx="128905" cy="133985"/>
                <wp:effectExtent l="0" t="0" r="0" b="0"/>
                <wp:wrapNone/>
                <wp:docPr id="458"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905" cy="133985"/>
                          <a:chOff x="7733" y="263"/>
                          <a:chExt cx="203" cy="211"/>
                        </a:xfrm>
                      </wpg:grpSpPr>
                      <wps:wsp>
                        <wps:cNvPr id="459" name="Freeform 154"/>
                        <wps:cNvSpPr>
                          <a:spLocks/>
                        </wps:cNvSpPr>
                        <wps:spPr bwMode="auto">
                          <a:xfrm>
                            <a:off x="7744" y="273"/>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60" name="Group 155"/>
                        <wpg:cNvGrpSpPr>
                          <a:grpSpLocks/>
                        </wpg:cNvGrpSpPr>
                        <wpg:grpSpPr bwMode="auto">
                          <a:xfrm>
                            <a:off x="7733" y="263"/>
                            <a:ext cx="203" cy="211"/>
                            <a:chOff x="7733" y="263"/>
                            <a:chExt cx="203" cy="211"/>
                          </a:xfrm>
                        </wpg:grpSpPr>
                        <wps:wsp>
                          <wps:cNvPr id="461" name="Freeform 156"/>
                          <wps:cNvSpPr>
                            <a:spLocks/>
                          </wps:cNvSpPr>
                          <wps:spPr bwMode="auto">
                            <a:xfrm>
                              <a:off x="7733" y="263"/>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2" name="Freeform 157"/>
                          <wps:cNvSpPr>
                            <a:spLocks/>
                          </wps:cNvSpPr>
                          <wps:spPr bwMode="auto">
                            <a:xfrm>
                              <a:off x="7733" y="263"/>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53" o:spid="_x0000_s1026" style="position:absolute;margin-left:386.65pt;margin-top:13.15pt;width:10.15pt;height:10.55pt;z-index:-251687936;mso-position-horizontal-relative:page" coordorigin="7733,263" coordsize="203,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" o:allowincell="f">
                <v:shape id="Freeform 154" o:spid="_x0000_s1027" style="position:absolute;left:7744;top:273;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KjFMYA&#10;AADcAAAADwAAAGRycy9kb3ducmV2LnhtbESPT2sCMRTE74LfIbyCF6lZtf/cGsUKovRWW5Henpvn&#10;7uLmZUlSd/32piB4HGbmN8x03ppKnMn50rKC4SABQZxZXXKu4Od79fgGwgdkjZVlUnAhD/NZtzPF&#10;VNuGv+i8DbmIEPYpKihCqFMpfVaQQT+wNXH0jtYZDFG6XGqHTYSbSo6S5EUaLDkuFFjTsqDstP0z&#10;Ctb6tBzv693vK/Wz47oZHT4+g1Oq99Au3kEEasM9fGtvtIKn5wn8n4lHQM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3KjFM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155" o:spid="_x0000_s1028" style="position:absolute;left:7733;top:263;width:203;height:211" coordorigin="7733,263"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ceMIAAADcAAAADwAAAGRycy9kb3ducmV2LnhtbERPy4rCMBTdC/MP4Q64&#10;07SjlqEaRWRGXIjgAwZ3l+baFpub0mTa+vdmIbg8nPdi1ZtKtNS40rKCeByBIM6sLjlXcDn/jr5B&#10;OI+ssbJMCh7kYLX8GCww1bbjI7Unn4sQwi5FBYX3dSqlywoy6Ma2Jg7czTYGfYBNLnWDXQg3lfyK&#10;okQaLDk0FFjTpqDsfvo3CrYddutJ/NPu77fN43qeHf72MSk1/OzXcxCeev8Wv9w7rWCahPn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13HjCAAAA3AAAAA8A&#10;AAAAAAAAAAAAAAAAqgIAAGRycy9kb3ducmV2LnhtbFBLBQYAAAAABAAEAPoAAACZAwAAAAA=&#10;">
                  <v:shape id="Freeform 156" o:spid="_x0000_s1029" style="position:absolute;left:7733;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nApcQA&#10;AADcAAAADwAAAGRycy9kb3ducmV2LnhtbESPQWsCMRSE74X+h/AK3mpW0VhWoxRB8CLUtRR6e2ye&#10;u0s3L3ETdf33jSB4HGbmG2ax6m0rLtSFxrGG0TADQVw603Cl4fuwef8AESKywdYxabhRgNXy9WWB&#10;uXFX3tOliJVIEA45aqhj9LmUoazJYhg6T5y8o+ssxiS7SpoOrwluWznOMiUtNpwWavS0rqn8K85W&#10;Q+bjz5cys18/7Weq2LSn7W6vtB689Z9zEJH6+Aw/2lujYaJGcD+Tj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5wKX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157" o:spid="_x0000_s1030" style="position:absolute;left:7733;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te0sQA&#10;AADcAAAADwAAAGRycy9kb3ducmV2LnhtbESPQWsCMRSE74X+h/AK3mq2orGsRimC4EWoqwi9PTbP&#10;3aWbl3QTdf33jSB4HGbmG2a+7G0rLtSFxrGGj2EGgrh0puFKw2G/fv8EESKywdYxabhRgOXi9WWO&#10;uXFX3tGliJVIEA45aqhj9LmUoazJYhg6T5y8k+ssxiS7SpoOrwluWznKMiUtNpwWavS0qqn8Lc5W&#10;Q+bj8VuZ6Y+f9FNVrNu/zXantB689V8zEJH6+Aw/2hujYaxGcD+Tjo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rXtLEAAAA3AAAAA8AAAAAAAAAAAAAAAAAmAIAAGRycy9k&#10;b3ducmV2LnhtbFBLBQYAAAAABAAEAPUAAACJ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Pr>
          <w:noProof/>
        </w:rPr>
        <mc:AlternateContent>
          <mc:Choice Requires="wpg">
            <w:drawing>
              <wp:anchor distT="0" distB="0" distL="114300" distR="114300" simplePos="0" relativeHeight="251629568" behindDoc="1" locked="0" layoutInCell="0" allowOverlap="1" wp14:anchorId="17A26455" wp14:editId="17A26456">
                <wp:simplePos x="0" y="0"/>
                <wp:positionH relativeFrom="page">
                  <wp:posOffset>6527165</wp:posOffset>
                </wp:positionH>
                <wp:positionV relativeFrom="paragraph">
                  <wp:posOffset>167005</wp:posOffset>
                </wp:positionV>
                <wp:extent cx="128905" cy="133985"/>
                <wp:effectExtent l="0" t="0" r="0" b="0"/>
                <wp:wrapNone/>
                <wp:docPr id="453"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905" cy="133985"/>
                          <a:chOff x="10279" y="263"/>
                          <a:chExt cx="203" cy="211"/>
                        </a:xfrm>
                      </wpg:grpSpPr>
                      <wps:wsp>
                        <wps:cNvPr id="454" name="Freeform 159"/>
                        <wps:cNvSpPr>
                          <a:spLocks/>
                        </wps:cNvSpPr>
                        <wps:spPr bwMode="auto">
                          <a:xfrm>
                            <a:off x="10290" y="273"/>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55" name="Group 160"/>
                        <wpg:cNvGrpSpPr>
                          <a:grpSpLocks/>
                        </wpg:cNvGrpSpPr>
                        <wpg:grpSpPr bwMode="auto">
                          <a:xfrm>
                            <a:off x="10279" y="263"/>
                            <a:ext cx="203" cy="211"/>
                            <a:chOff x="10279" y="263"/>
                            <a:chExt cx="203" cy="211"/>
                          </a:xfrm>
                        </wpg:grpSpPr>
                        <wps:wsp>
                          <wps:cNvPr id="456" name="Freeform 161"/>
                          <wps:cNvSpPr>
                            <a:spLocks/>
                          </wps:cNvSpPr>
                          <wps:spPr bwMode="auto">
                            <a:xfrm>
                              <a:off x="10279" y="263"/>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7" name="Freeform 162"/>
                          <wps:cNvSpPr>
                            <a:spLocks/>
                          </wps:cNvSpPr>
                          <wps:spPr bwMode="auto">
                            <a:xfrm>
                              <a:off x="10279" y="263"/>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58" o:spid="_x0000_s1026" style="position:absolute;margin-left:513.95pt;margin-top:13.15pt;width:10.15pt;height:10.55pt;z-index:-251686912;mso-position-horizontal-relative:page" coordorigin="10279,263" coordsize="203,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" o:allowincell="f">
                <v:shape id="Freeform 159" o:spid="_x0000_s1027" style="position:absolute;left:10290;top:273;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MMisYA&#10;AADcAAAADwAAAGRycy9kb3ducmV2LnhtbESPQWvCQBSE74X+h+UJXopuarWW6CoqFMWbqVJ6e80+&#10;k2D2bdhdTfrvu0Khx2FmvmHmy87U4kbOV5YVPA8TEMS51RUXCo4f74M3ED4ga6wtk4If8rBcPD7M&#10;MdW25QPdslCICGGfooIyhCaV0uclGfRD2xBH72ydwRClK6R22Ea4qeUoSV6lwYrjQokNbUrKL9nV&#10;KNjqy+blszl9TekpP2/b0fd6H5xS/V63moEI1IX/8F97pxWMJ2O4n4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XMMis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160" o:spid="_x0000_s1028" style="position:absolute;left:10279;top:263;width:203;height:211" coordorigin="10279,263"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W61XcUAAADcAAAADwAAAGRycy9kb3ducmV2LnhtbESPT2vCQBTE7wW/w/KE&#10;3uomthGJriKi4kEK/gHx9sg+k2D2bciuSfz23UKhx2FmfsPMl72pREuNKy0riEcRCOLM6pJzBZfz&#10;9mMKwnlkjZVlUvAiB8vF4G2OqbYdH6k9+VwECLsUFRTe16mULivIoBvZmjh4d9sY9EE2udQNdgFu&#10;KjmOook0WHJYKLCmdUHZ4/Q0CnYddqvPeNMeHvf163ZOvq+HmJR6H/arGQhPvf8P/7X3WsFX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VutV3FAAAA3AAA&#10;AA8AAAAAAAAAAAAAAAAAqgIAAGRycy9kb3ducmV2LnhtbFBLBQYAAAAABAAEAPoAAACcAwAAAAA=&#10;">
                  <v:shape id="Freeform 161" o:spid="_x0000_s1029" style="position:absolute;left:10279;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ySbMQA&#10;AADcAAAADwAAAGRycy9kb3ducmV2LnhtbESPQWsCMRSE70L/Q3iF3jTborGsRikFwUtBVxF6e2ye&#10;u0s3L+km6vrvjSB4HGbmG2a+7G0rztSFxrGG91EGgrh0puFKw363Gn6CCBHZYOuYNFwpwHLxMphj&#10;btyFt3QuYiUShEOOGuoYfS5lKGuyGEbOEyfv6DqLMcmukqbDS4LbVn5kmZIWG04LNXr6rqn8K05W&#10;Q+bjYaPM9NdP+qkqVu3/+mertH577b9mICL18Rl+tNdGw3ii4H4mHQG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8kmz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162" o:spid="_x0000_s1030" style="position:absolute;left:10279;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398UA&#10;AADcAAAADwAAAGRycy9kb3ducmV2LnhtbESPQWvCQBSE7wX/w/KE3urGUhOJrkEKAS+FGkvB2yP7&#10;TILZt2t2q+m/7xYEj8PMfMOsi9H04kqD7ywrmM8SEMS11R03Cr4O5csShA/IGnvLpOCXPBSbydMa&#10;c21vvKdrFRoRIexzVNCG4HIpfd2SQT+zjjh6JzsYDFEOjdQD3iLc9PI1SVJpsOO40KKj95bqc/Vj&#10;FCQufH+mOju6xZilVdlfdh/7VKnn6bhdgQg0hkf43t5pBW+LDP7PxCM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8Df3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Pr>
          <w:noProof/>
        </w:rPr>
        <mc:AlternateContent>
          <mc:Choice Requires="wpg">
            <w:drawing>
              <wp:anchor distT="0" distB="0" distL="114300" distR="114300" simplePos="0" relativeHeight="251630592" behindDoc="1" locked="0" layoutInCell="0" allowOverlap="1" wp14:anchorId="17A26457" wp14:editId="17A26458">
                <wp:simplePos x="0" y="0"/>
                <wp:positionH relativeFrom="page">
                  <wp:posOffset>6814185</wp:posOffset>
                </wp:positionH>
                <wp:positionV relativeFrom="paragraph">
                  <wp:posOffset>167005</wp:posOffset>
                </wp:positionV>
                <wp:extent cx="128905" cy="133985"/>
                <wp:effectExtent l="0" t="0" r="0" b="0"/>
                <wp:wrapNone/>
                <wp:docPr id="448"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905" cy="133985"/>
                          <a:chOff x="10731" y="263"/>
                          <a:chExt cx="203" cy="211"/>
                        </a:xfrm>
                      </wpg:grpSpPr>
                      <wps:wsp>
                        <wps:cNvPr id="449" name="Freeform 164"/>
                        <wps:cNvSpPr>
                          <a:spLocks/>
                        </wps:cNvSpPr>
                        <wps:spPr bwMode="auto">
                          <a:xfrm>
                            <a:off x="10742" y="273"/>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50" name="Group 165"/>
                        <wpg:cNvGrpSpPr>
                          <a:grpSpLocks/>
                        </wpg:cNvGrpSpPr>
                        <wpg:grpSpPr bwMode="auto">
                          <a:xfrm>
                            <a:off x="10731" y="263"/>
                            <a:ext cx="203" cy="211"/>
                            <a:chOff x="10731" y="263"/>
                            <a:chExt cx="203" cy="211"/>
                          </a:xfrm>
                        </wpg:grpSpPr>
                        <wps:wsp>
                          <wps:cNvPr id="451" name="Freeform 166"/>
                          <wps:cNvSpPr>
                            <a:spLocks/>
                          </wps:cNvSpPr>
                          <wps:spPr bwMode="auto">
                            <a:xfrm>
                              <a:off x="10731" y="263"/>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2" name="Freeform 167"/>
                          <wps:cNvSpPr>
                            <a:spLocks/>
                          </wps:cNvSpPr>
                          <wps:spPr bwMode="auto">
                            <a:xfrm>
                              <a:off x="10731" y="263"/>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63" o:spid="_x0000_s1026" style="position:absolute;margin-left:536.55pt;margin-top:13.15pt;width:10.15pt;height:10.55pt;z-index:-251685888;mso-position-horizontal-relative:page" coordorigin="10731,263" coordsize="203,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" o:allowincell="f">
                <v:shape id="Freeform 164" o:spid="_x0000_s1027" style="position:absolute;left:10742;top:273;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s1ycYA&#10;AADcAAAADwAAAGRycy9kb3ducmV2LnhtbESPQWvCQBSE74X+h+UJXopuasXa6CoqFMWbqVJ6e80+&#10;k2D2bdhdTfrvu0Khx2FmvmHmy87U4kbOV5YVPA8TEMS51RUXCo4f74MpCB+QNdaWScEPeVguHh/m&#10;mGrb8oFuWShEhLBPUUEZQpNK6fOSDPqhbYijd7bOYIjSFVI7bCPc1HKUJBNpsOK4UGJDm5LyS3Y1&#10;Crb6snn5bE5fr/SUn7ft6Hu9D06pfq9bzUAE6sJ/+K+90wrG4ze4n4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qs1yc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165" o:spid="_x0000_s1028" style="position:absolute;left:10731;top:263;width:203;height:211" coordorigin="10731,263"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RkWxcMAAADcAAAADwAAAGRycy9kb3ducmV2LnhtbERPTWvCQBC9F/wPywi9&#10;1U20FoluQpBaepBCVRBvQ3ZMQrKzIbtN4r/vHgo9Pt73LptMKwbqXW1ZQbyIQBAXVtdcKricDy8b&#10;EM4ja2wtk4IHOcjS2dMOE21H/qbh5EsRQtglqKDyvkukdEVFBt3CdsSBu9veoA+wL6XucQzhppXL&#10;KHqTBmsODRV2tK+oaE4/RsHHiGO+it+HY3PfP27n9df1GJNSz/Mp34LwNPl/8Z/7Uyt4X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1GRbFwwAAANwAAAAP&#10;AAAAAAAAAAAAAAAAAKoCAABkcnMvZG93bnJldi54bWxQSwUGAAAAAAQABAD6AAAAmgMAAAAA&#10;">
                  <v:shape id="Freeform 166" o:spid="_x0000_s1029" style="position:absolute;left:10731;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UKGMQA&#10;AADcAAAADwAAAGRycy9kb3ducmV2LnhtbESPQYvCMBSE78L+h/AWvGmqaJVqlEUQvAhaRfD2aN62&#10;ZZuXbBO1++83guBxmJlvmOW6M424U+trywpGwwQEcWF1zaWC82k7mIPwAVljY5kU/JGH9eqjt8RM&#10;2wcf6Z6HUkQI+wwVVCG4TEpfVGTQD60jjt63bQ2GKNtS6hYfEW4aOU6SVBqsOS5U6GhTUfGT34yC&#10;xIXLIdWzq5t2szTfNr+7/TFVqv/ZfS1ABOrCO/xq77SCyXQEzzPxCM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9VChj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167" o:spid="_x0000_s1030" style="position:absolute;left:10731;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eUb8QA&#10;AADcAAAADwAAAGRycy9kb3ducmV2LnhtbESPQYvCMBSE7wv+h/CEva2polWqUWRB8LKgVQRvj+bZ&#10;FpuXbBO1++83guBxmJlvmMWqM424U+trywqGgwQEcWF1zaWC42HzNQPhA7LGxjIp+CMPq2XvY4GZ&#10;tg/e0z0PpYgQ9hkqqEJwmZS+qMigH1hHHL2LbQ2GKNtS6hYfEW4aOUqSVBqsOS5U6Oi7ouKa34yC&#10;xIXTLtXTs5t00zTfNL/bn32q1Ge/W89BBOrCO/xqb7WC8WQEzzPxCM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lG/EAAAA3AAAAA8AAAAAAAAAAAAAAAAAmAIAAGRycy9k&#10;b3ducmV2LnhtbFBLBQYAAAAABAAEAPUAAACJ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Pr>
          <w:noProof/>
        </w:rPr>
        <mc:AlternateContent>
          <mc:Choice Requires="wpg">
            <w:drawing>
              <wp:anchor distT="0" distB="0" distL="114300" distR="114300" simplePos="0" relativeHeight="251631616" behindDoc="1" locked="0" layoutInCell="0" allowOverlap="1" wp14:anchorId="17A26459" wp14:editId="17A2645A">
                <wp:simplePos x="0" y="0"/>
                <wp:positionH relativeFrom="page">
                  <wp:posOffset>7101205</wp:posOffset>
                </wp:positionH>
                <wp:positionV relativeFrom="paragraph">
                  <wp:posOffset>167005</wp:posOffset>
                </wp:positionV>
                <wp:extent cx="128905" cy="133985"/>
                <wp:effectExtent l="0" t="0" r="0" b="0"/>
                <wp:wrapNone/>
                <wp:docPr id="443"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905" cy="133985"/>
                          <a:chOff x="11183" y="263"/>
                          <a:chExt cx="203" cy="211"/>
                        </a:xfrm>
                      </wpg:grpSpPr>
                      <wps:wsp>
                        <wps:cNvPr id="444" name="Freeform 169"/>
                        <wps:cNvSpPr>
                          <a:spLocks/>
                        </wps:cNvSpPr>
                        <wps:spPr bwMode="auto">
                          <a:xfrm>
                            <a:off x="11193" y="273"/>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45" name="Group 170"/>
                        <wpg:cNvGrpSpPr>
                          <a:grpSpLocks/>
                        </wpg:cNvGrpSpPr>
                        <wpg:grpSpPr bwMode="auto">
                          <a:xfrm>
                            <a:off x="11183" y="263"/>
                            <a:ext cx="203" cy="211"/>
                            <a:chOff x="11183" y="263"/>
                            <a:chExt cx="203" cy="211"/>
                          </a:xfrm>
                        </wpg:grpSpPr>
                        <wps:wsp>
                          <wps:cNvPr id="446" name="Freeform 171"/>
                          <wps:cNvSpPr>
                            <a:spLocks/>
                          </wps:cNvSpPr>
                          <wps:spPr bwMode="auto">
                            <a:xfrm>
                              <a:off x="11183" y="263"/>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7" name="Freeform 172"/>
                          <wps:cNvSpPr>
                            <a:spLocks/>
                          </wps:cNvSpPr>
                          <wps:spPr bwMode="auto">
                            <a:xfrm>
                              <a:off x="11183" y="263"/>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68" o:spid="_x0000_s1026" style="position:absolute;margin-left:559.15pt;margin-top:13.15pt;width:10.15pt;height:10.55pt;z-index:-251684864;mso-position-horizontal-relative:page" coordorigin="11183,263" coordsize="203,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" o:allowincell="f">
                <v:shape id="Freeform 169" o:spid="_x0000_s1027" style="position:absolute;left:11193;top:273;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qaV8UA&#10;AADcAAAADwAAAGRycy9kb3ducmV2LnhtbESPQWvCQBSE7wX/w/KEXkrdaIOV6CoqFKW3aot4e2af&#10;STD7NuxuTfz3rlDocZiZb5jZojO1uJLzlWUFw0ECgji3uuJCwff+43UCwgdkjbVlUnAjD4t572mG&#10;mbYtf9F1FwoRIewzVFCG0GRS+rwkg35gG+Lona0zGKJ0hdQO2wg3tRwlyVgarDgulNjQuqT8svs1&#10;Cjb6sn47ND/Hd3rJz5t2dFp9BqfUc79bTkEE6sJ/+K+91QrSNIXHmX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ppX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170" o:spid="_x0000_s1028" style="position:absolute;left:11183;top:263;width:203;height:211" coordorigin="11183,263"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LcjgMUAAADcAAAADwAAAGRycy9kb3ducmV2LnhtbESPQYvCMBSE78L+h/CE&#10;vWnaXZWlGkXEXTyIoC6It0fzbIvNS2liW/+9EQSPw8x8w8wWnSlFQ7UrLCuIhxEI4tTqgjMF/8ff&#10;wQ8I55E1lpZJwZ0cLOYfvRkm2ra8p+bgMxEg7BJUkHtfJVK6NCeDbmgr4uBdbG3QB1lnUtfYBrgp&#10;5VcUTaTBgsNCjhWtckqvh5tR8Ndiu/yO1832elndz8fx7rSNSanPfrecgvDU+Xf41d5oBa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C3I4DFAAAA3AAA&#10;AA8AAAAAAAAAAAAAAAAAqgIAAGRycy9kb3ducmV2LnhtbFBLBQYAAAAABAAEAPoAAACcAwAAAAA=&#10;">
                  <v:shape id="Freeform 171" o:spid="_x0000_s1029" style="position:absolute;left:11183;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EscQA&#10;AADcAAAADwAAAGRycy9kb3ducmV2LnhtbESPQWsCMRSE74X+h/AK3mq2orGsRimC4EWoqwi9PTbP&#10;3aWbl3QTdf33jSB4HGbmG2a+7G0rLtSFxrGGj2EGgrh0puFKw2G/fv8EESKywdYxabhRgOXi9WWO&#10;uXFX3tGliJVIEA45aqhj9LmUoazJYhg6T5y8k+ssxiS7SpoOrwluWznKMiUtNpwWavS0qqn8Lc5W&#10;Q+bj8VuZ6Y+f9FNVrNu/zXantB689V8zEJH6+Aw/2hujYTxWcD+Tjo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lBLH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172" o:spid="_x0000_s1030" style="position:absolute;left:11183;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mhKsQA&#10;AADcAAAADwAAAGRycy9kb3ducmV2LnhtbESPQWvCQBSE74L/YXmCN91UbCKpq4ggeCnUKIK3R/Y1&#10;Cc2+XbOrpv++WxA8DjPzDbNc96YVd+p8Y1nB2zQBQVxa3XCl4HTcTRYgfEDW2FomBb/kYb0aDpaY&#10;a/vgA92LUIkIYZ+jgjoEl0vpy5oM+ql1xNH7tp3BEGVXSd3hI8JNK2dJkkqDDceFGh1tayp/iptR&#10;kLhw/kp1dnHvfZYWu/a6/zykSo1H/eYDRKA+vMLP9l4rmM8z+D8Tj4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poSrEAAAA3AAAAA8AAAAAAAAAAAAAAAAAmAIAAGRycy9k&#10;b3ducmV2LnhtbFBLBQYAAAAABAAEAPUAAACJ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Pr>
          <w:noProof/>
        </w:rPr>
        <mc:AlternateContent>
          <mc:Choice Requires="wpg">
            <w:drawing>
              <wp:anchor distT="0" distB="0" distL="114300" distR="114300" simplePos="0" relativeHeight="251632640" behindDoc="1" locked="0" layoutInCell="0" allowOverlap="1" wp14:anchorId="17A2645B" wp14:editId="17A2645C">
                <wp:simplePos x="0" y="0"/>
                <wp:positionH relativeFrom="page">
                  <wp:posOffset>8764905</wp:posOffset>
                </wp:positionH>
                <wp:positionV relativeFrom="paragraph">
                  <wp:posOffset>167005</wp:posOffset>
                </wp:positionV>
                <wp:extent cx="128905" cy="133985"/>
                <wp:effectExtent l="0" t="0" r="0" b="0"/>
                <wp:wrapNone/>
                <wp:docPr id="438"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905" cy="133985"/>
                          <a:chOff x="13803" y="263"/>
                          <a:chExt cx="203" cy="211"/>
                        </a:xfrm>
                      </wpg:grpSpPr>
                      <wps:wsp>
                        <wps:cNvPr id="439" name="Freeform 174"/>
                        <wps:cNvSpPr>
                          <a:spLocks/>
                        </wps:cNvSpPr>
                        <wps:spPr bwMode="auto">
                          <a:xfrm>
                            <a:off x="13814" y="273"/>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40" name="Group 175"/>
                        <wpg:cNvGrpSpPr>
                          <a:grpSpLocks/>
                        </wpg:cNvGrpSpPr>
                        <wpg:grpSpPr bwMode="auto">
                          <a:xfrm>
                            <a:off x="13803" y="263"/>
                            <a:ext cx="203" cy="211"/>
                            <a:chOff x="13803" y="263"/>
                            <a:chExt cx="203" cy="211"/>
                          </a:xfrm>
                        </wpg:grpSpPr>
                        <wps:wsp>
                          <wps:cNvPr id="441" name="Freeform 176"/>
                          <wps:cNvSpPr>
                            <a:spLocks/>
                          </wps:cNvSpPr>
                          <wps:spPr bwMode="auto">
                            <a:xfrm>
                              <a:off x="13803" y="263"/>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2" name="Freeform 177"/>
                          <wps:cNvSpPr>
                            <a:spLocks/>
                          </wps:cNvSpPr>
                          <wps:spPr bwMode="auto">
                            <a:xfrm>
                              <a:off x="13803" y="263"/>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73" o:spid="_x0000_s1026" style="position:absolute;margin-left:690.15pt;margin-top:13.15pt;width:10.15pt;height:10.55pt;z-index:-251683840;mso-position-horizontal-relative:page" coordorigin="13803,263" coordsize="203,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" o:allowincell="f">
                <v:shape id="Freeform 174" o:spid="_x0000_s1027" style="position:absolute;left:13814;top:273;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1GtMYA&#10;AADcAAAADwAAAGRycy9kb3ducmV2LnhtbESPQWvCQBSE74X+h+UJXkQ31WJtdJVWKIo3U6X09pp9&#10;JsHs27C7mvTfuwWhx2FmvmEWq87U4krOV5YVPI0SEMS51RUXCg6fH8MZCB+QNdaWScEveVgtHx8W&#10;mGrb8p6uWShEhLBPUUEZQpNK6fOSDPqRbYijd7LOYIjSFVI7bCPc1HKcJFNpsOK4UGJD65Lyc3Yx&#10;Cjb6vJ58NcfvFxrkp007/nnfBadUv9e9zUEE6sJ/+N7eagXPk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q1GtM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175" o:spid="_x0000_s1028" style="position:absolute;left:13803;top:263;width:203;height:211" coordorigin="13803,263"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CAGMMAAADcAAAADwAAAGRycy9kb3ducmV2LnhtbERPTWvCQBC9F/wPywi9&#10;1U3UFoluQpBaepBCVRBvQ3ZMQrKzIbtN4r/vHgo9Pt73LptMKwbqXW1ZQbyIQBAXVtdcKricDy8b&#10;EM4ja2wtk4IHOcjS2dMOE21H/qbh5EsRQtglqKDyvkukdEVFBt3CdsSBu9veoA+wL6XucQzhppXL&#10;KHqTBmsODRV2tK+oaE4/RsHHiGO+it+HY3PfP27n16/rMSalnudTvgXhafL/4j/3p1awXo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wwIAYwwAAANwAAAAP&#10;AAAAAAAAAAAAAAAAAKoCAABkcnMvZG93bnJldi54bWxQSwUGAAAAAAQABAD6AAAAmgMAAAAA&#10;">
                  <v:shape id="Freeform 176" o:spid="_x0000_s1029" style="position:absolute;left:13803;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ycxcUA&#10;AADcAAAADwAAAGRycy9kb3ducmV2LnhtbESPQWvCQBSE7wX/w/IEb3VjSaNEV5GC4KXQpKXQ2yP7&#10;TILZt2t2TdJ/3y0Uehxm5htmd5hMJwbqfWtZwWqZgCCurG65VvDxfnrcgPABWWNnmRR8k4fDfvaw&#10;w1zbkQsaylCLCGGfo4ImBJdL6auGDPqldcTRu9jeYIiyr6XucYxw08mnJMmkwZbjQoOOXhqqruXd&#10;KEhc+HzL9PrLPU/rrDx1t/NrkSm1mE/HLYhAU/gP/7XPWkGaruD3TDwCc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jJzF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177" o:spid="_x0000_s1030" style="position:absolute;left:13803;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4CssUA&#10;AADcAAAADwAAAGRycy9kb3ducmV2LnhtbESPQWvCQBSE7wX/w/IEb3WjpFGiq0hB8CI0aSn09si+&#10;JqHZt9vsmsR/3y0Uehxm5htmf5xMJwbqfWtZwWqZgCCurG65VvD2en7cgvABWWNnmRTcycPxMHvY&#10;Y67tyAUNZahFhLDPUUETgsul9FVDBv3SOuLofdreYIiyr6XucYxw08l1kmTSYMtxoUFHzw1VX+XN&#10;KEhceH/J9ObDPU2brDx335drkSm1mE+nHYhAU/gP/7UvWkGaruH3TDwC8vA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XgKy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Pr>
          <w:noProof/>
        </w:rPr>
        <mc:AlternateContent>
          <mc:Choice Requires="wpg">
            <w:drawing>
              <wp:anchor distT="0" distB="0" distL="114300" distR="114300" simplePos="0" relativeHeight="251633664" behindDoc="1" locked="0" layoutInCell="0" allowOverlap="1" wp14:anchorId="17A2645D" wp14:editId="17A2645E">
                <wp:simplePos x="0" y="0"/>
                <wp:positionH relativeFrom="page">
                  <wp:posOffset>9051925</wp:posOffset>
                </wp:positionH>
                <wp:positionV relativeFrom="paragraph">
                  <wp:posOffset>167005</wp:posOffset>
                </wp:positionV>
                <wp:extent cx="128905" cy="133985"/>
                <wp:effectExtent l="0" t="0" r="0" b="0"/>
                <wp:wrapNone/>
                <wp:docPr id="433"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905" cy="133985"/>
                          <a:chOff x="14255" y="263"/>
                          <a:chExt cx="203" cy="211"/>
                        </a:xfrm>
                      </wpg:grpSpPr>
                      <wps:wsp>
                        <wps:cNvPr id="434" name="Freeform 179"/>
                        <wps:cNvSpPr>
                          <a:spLocks/>
                        </wps:cNvSpPr>
                        <wps:spPr bwMode="auto">
                          <a:xfrm>
                            <a:off x="14266" y="273"/>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35" name="Group 180"/>
                        <wpg:cNvGrpSpPr>
                          <a:grpSpLocks/>
                        </wpg:cNvGrpSpPr>
                        <wpg:grpSpPr bwMode="auto">
                          <a:xfrm>
                            <a:off x="14255" y="263"/>
                            <a:ext cx="203" cy="211"/>
                            <a:chOff x="14255" y="263"/>
                            <a:chExt cx="203" cy="211"/>
                          </a:xfrm>
                        </wpg:grpSpPr>
                        <wps:wsp>
                          <wps:cNvPr id="436" name="Freeform 181"/>
                          <wps:cNvSpPr>
                            <a:spLocks/>
                          </wps:cNvSpPr>
                          <wps:spPr bwMode="auto">
                            <a:xfrm>
                              <a:off x="14255" y="263"/>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7" name="Freeform 182"/>
                          <wps:cNvSpPr>
                            <a:spLocks/>
                          </wps:cNvSpPr>
                          <wps:spPr bwMode="auto">
                            <a:xfrm>
                              <a:off x="14255" y="263"/>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78" o:spid="_x0000_s1026" style="position:absolute;margin-left:712.75pt;margin-top:13.15pt;width:10.15pt;height:10.55pt;z-index:-251682816;mso-position-horizontal-relative:page" coordorigin="14255,263" coordsize="203,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" o:allowincell="f">
                <v:shape id="Freeform 179" o:spid="_x0000_s1027" style="position:absolute;left:14266;top:273;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zpKsUA&#10;AADcAAAADwAAAGRycy9kb3ducmV2LnhtbESPT2sCMRTE70K/Q3iFXkSzVVHZGqUViuLNf4i3181z&#10;d3HzsiSpu377piB4HGbmN8xs0ZpK3Mj50rKC934CgjizuuRcwWH/3ZuC8AFZY2WZFNzJw2L+0plh&#10;qm3DW7rtQi4ihH2KCooQ6lRKnxVk0PdtTRy9i3UGQ5Qul9phE+GmkoMkGUuDJceFAmtaFpRdd79G&#10;wUpfl8NTfTxPqJtdVs3g52sTnFJvr+3nB4hAbXiGH+21VjAajuD/TDwC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rOkq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180" o:spid="_x0000_s1028" style="position:absolute;left:14255;top:263;width:203;height:211" coordorigin="14255,263"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FQ/cUAAADcAAAADwAAAGRycy9kb3ducmV2LnhtbESPT4vCMBTE78J+h/CE&#10;vWna9Q9LNYqIu+xBBHVBvD2aZ1tsXkoT2/rtjSB4HGbmN8x82ZlSNFS7wrKCeBiBIE6tLjhT8H/8&#10;GXyDcB5ZY2mZFNzJwXLx0Ztjom3Le2oOPhMBwi5BBbn3VSKlS3My6Ia2Ig7exdYGfZB1JnWNbYCb&#10;Un5F0VQaLDgs5FjROqf0ergZBb8ttqtRvGm218v6fj5OdqdtTEp99rvVDISnzr/Dr/afVjAeTe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ixUP3FAAAA3AAA&#10;AA8AAAAAAAAAAAAAAAAAqgIAAGRycy9kb3ducmV2LnhtbFBLBQYAAAAABAAEAPoAAACcAwAAAAA=&#10;">
                  <v:shape id="Freeform 181" o:spid="_x0000_s1029" style="position:absolute;left:14255;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N3zMUA&#10;AADcAAAADwAAAGRycy9kb3ducmV2LnhtbESPQWsCMRSE74X+h/AEbzVrbaOsRimC4KVQVxG8PTbP&#10;3cXNS7qJuv33TaHgcZiZb5jFqretuFEXGscaxqMMBHHpTMOVhsN+8zIDESKywdYxafihAKvl89MC&#10;c+PuvKNbESuRIBxy1FDH6HMpQ1mTxTBynjh5Z9dZjEl2lTQd3hPctvI1y5S02HBaqNHTuqbyUlyt&#10;hszH45cy05N/76eq2LTf28+d0no46D/mICL18RH+b2+NhreJgr8z6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Y3fM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182" o:spid="_x0000_s1030" style="position:absolute;left:14255;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SV8UA&#10;AADcAAAADwAAAGRycy9kb3ducmV2LnhtbESPT2vCQBTE70K/w/KE3nRj/yQS3YRSELwUNC2Ct0f2&#10;mQSzb7fZrabfvisUPA4z8xtmXY6mFxcafGdZwWKegCCure64UfD1uZktQfiArLG3TAp+yUNZPEzW&#10;mGt75T1dqtCICGGfo4I2BJdL6euWDPq5dcTRO9nBYIhyaKQe8BrhppdPSZJKgx3HhRYdvbdUn6sf&#10;oyBx4bBLdXZ0r2OWVpv+e/uxT5V6nI5vKxCBxnAP/7e3WsHLcwa3M/EIy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L9JX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Pr>
          <w:noProof/>
        </w:rPr>
        <mc:AlternateContent>
          <mc:Choice Requires="wpg">
            <w:drawing>
              <wp:anchor distT="0" distB="0" distL="114300" distR="114300" simplePos="0" relativeHeight="251634688" behindDoc="1" locked="0" layoutInCell="0" allowOverlap="1" wp14:anchorId="17A2645F" wp14:editId="17A26460">
                <wp:simplePos x="0" y="0"/>
                <wp:positionH relativeFrom="page">
                  <wp:posOffset>9338310</wp:posOffset>
                </wp:positionH>
                <wp:positionV relativeFrom="paragraph">
                  <wp:posOffset>167005</wp:posOffset>
                </wp:positionV>
                <wp:extent cx="128905" cy="133985"/>
                <wp:effectExtent l="0" t="0" r="0" b="0"/>
                <wp:wrapNone/>
                <wp:docPr id="428"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905" cy="133985"/>
                          <a:chOff x="14706" y="263"/>
                          <a:chExt cx="203" cy="211"/>
                        </a:xfrm>
                      </wpg:grpSpPr>
                      <wps:wsp>
                        <wps:cNvPr id="429" name="Freeform 184"/>
                        <wps:cNvSpPr>
                          <a:spLocks/>
                        </wps:cNvSpPr>
                        <wps:spPr bwMode="auto">
                          <a:xfrm>
                            <a:off x="14717" y="273"/>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30" name="Group 185"/>
                        <wpg:cNvGrpSpPr>
                          <a:grpSpLocks/>
                        </wpg:cNvGrpSpPr>
                        <wpg:grpSpPr bwMode="auto">
                          <a:xfrm>
                            <a:off x="14706" y="263"/>
                            <a:ext cx="203" cy="211"/>
                            <a:chOff x="14706" y="263"/>
                            <a:chExt cx="203" cy="211"/>
                          </a:xfrm>
                        </wpg:grpSpPr>
                        <wps:wsp>
                          <wps:cNvPr id="431" name="Freeform 186"/>
                          <wps:cNvSpPr>
                            <a:spLocks/>
                          </wps:cNvSpPr>
                          <wps:spPr bwMode="auto">
                            <a:xfrm>
                              <a:off x="14706" y="263"/>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2" name="Freeform 187"/>
                          <wps:cNvSpPr>
                            <a:spLocks/>
                          </wps:cNvSpPr>
                          <wps:spPr bwMode="auto">
                            <a:xfrm>
                              <a:off x="14706" y="263"/>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83" o:spid="_x0000_s1026" style="position:absolute;margin-left:735.3pt;margin-top:13.15pt;width:10.15pt;height:10.55pt;z-index:-251681792;mso-position-horizontal-relative:page" coordorigin="14706,263" coordsize="203,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" o:allowincell="f">
                <v:shape id="Freeform 184" o:spid="_x0000_s1027" style="position:absolute;left:14717;top:273;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TQacYA&#10;AADcAAAADwAAAGRycy9kb3ducmV2LnhtbESPQWvCQBSE74L/YXmCl6Ib01Lb1FVUEKW3WqX09pp9&#10;JsHs27C7mvTfu4WCx2FmvmFmi87U4krOV5YVTMYJCOLc6ooLBYfPzegFhA/IGmvLpOCXPCzm/d4M&#10;M21b/qDrPhQiQthnqKAMocmk9HlJBv3YNsTRO1lnMETpCqkdthFuapkmybM0WHFcKLGhdUn5eX8x&#10;Crb6vH78ao7fU3rIT9s2/Vm9B6fUcNAt30AE6sI9/N/eaQVP6Sv8nYlH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3TQac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185" o:spid="_x0000_s1028" style="position:absolute;left:14706;top:263;width:203;height:211" coordorigin="14706,263"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bzZcIAAADcAAAADwAAAGRycy9kb3ducmV2LnhtbERPy4rCMBTdC/MP4Q7M&#10;TtOOD4aOUUQccSGCdUDcXZprW2xuShPb+vdmIbg8nPd82ZtKtNS40rKCeBSBIM6sLjlX8H/6G/6A&#10;cB5ZY2WZFDzIwXLxMZhjom3HR2pTn4sQwi5BBYX3dSKlywoy6Ea2Jg7c1TYGfYBNLnWDXQg3lfyO&#10;opk0WHJoKLCmdUHZLb0bBdsOu9U43rT723X9uJymh/M+JqW+PvvVLwhPvX+LX+6dVjAZh/n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jG82XCAAAA3AAAAA8A&#10;AAAAAAAAAAAAAAAAqgIAAGRycy9kb3ducmV2LnhtbFBLBQYAAAAABAAEAPoAAACZAwAAAAA=&#10;">
                  <v:shape id="Freeform 186" o:spid="_x0000_s1029" style="position:absolute;left:14706;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rvuMQA&#10;AADcAAAADwAAAGRycy9kb3ducmV2LnhtbESPQWvCQBSE74X+h+UVvNWN2kaJriKC4EXQKIK3R/aZ&#10;hGbfbrOrxn/fFQoeh5n5hpktOtOIG7W+tqxg0E9AEBdW11wqOB7WnxMQPiBrbCyTggd5WMzf32aY&#10;aXvnPd3yUIoIYZ+hgioEl0npi4oM+r51xNG72NZgiLItpW7xHuGmkcMkSaXBmuNChY5WFRU/+dUo&#10;SFw47VI9Prvvbpzm6+Z3s92nSvU+uuUURKAuvML/7Y1W8DUawPNMPA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K77j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187" o:spid="_x0000_s1030" style="position:absolute;left:14706;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hxz8UA&#10;AADcAAAADwAAAGRycy9kb3ducmV2LnhtbESPQWvCQBSE7wX/w/KE3ppNrY0SXUUEwYtQUxG8PbLP&#10;JDT7ds2uGv+9Wyj0OMzMN8x82ZtW3KjzjWUF70kKgri0uuFKweF78zYF4QOyxtYyKXiQh+Vi8DLH&#10;XNs77+lWhEpECPscFdQhuFxKX9Zk0CfWEUfvbDuDIcqukrrDe4SbVo7SNJMGG44LNTpa11T+FFej&#10;IHXh+JXpycl99pOs2LSX7W6fKfU67FczEIH68B/+a2+1gvHHCH7PxCMgF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WHHP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Pr>
          <w:noProof/>
        </w:rPr>
        <mc:AlternateContent>
          <mc:Choice Requires="wpg">
            <w:drawing>
              <wp:anchor distT="0" distB="0" distL="114300" distR="114300" simplePos="0" relativeHeight="251635712" behindDoc="1" locked="0" layoutInCell="0" allowOverlap="1" wp14:anchorId="17A26461" wp14:editId="17A26462">
                <wp:simplePos x="0" y="0"/>
                <wp:positionH relativeFrom="page">
                  <wp:posOffset>9625330</wp:posOffset>
                </wp:positionH>
                <wp:positionV relativeFrom="paragraph">
                  <wp:posOffset>167005</wp:posOffset>
                </wp:positionV>
                <wp:extent cx="128905" cy="133985"/>
                <wp:effectExtent l="0" t="0" r="0" b="0"/>
                <wp:wrapNone/>
                <wp:docPr id="423"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905" cy="133985"/>
                          <a:chOff x="15158" y="263"/>
                          <a:chExt cx="203" cy="211"/>
                        </a:xfrm>
                      </wpg:grpSpPr>
                      <wps:wsp>
                        <wps:cNvPr id="424" name="Freeform 189"/>
                        <wps:cNvSpPr>
                          <a:spLocks/>
                        </wps:cNvSpPr>
                        <wps:spPr bwMode="auto">
                          <a:xfrm>
                            <a:off x="15169" y="273"/>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25" name="Group 190"/>
                        <wpg:cNvGrpSpPr>
                          <a:grpSpLocks/>
                        </wpg:cNvGrpSpPr>
                        <wpg:grpSpPr bwMode="auto">
                          <a:xfrm>
                            <a:off x="15158" y="263"/>
                            <a:ext cx="203" cy="211"/>
                            <a:chOff x="15158" y="263"/>
                            <a:chExt cx="203" cy="211"/>
                          </a:xfrm>
                        </wpg:grpSpPr>
                        <wps:wsp>
                          <wps:cNvPr id="426" name="Freeform 191"/>
                          <wps:cNvSpPr>
                            <a:spLocks/>
                          </wps:cNvSpPr>
                          <wps:spPr bwMode="auto">
                            <a:xfrm>
                              <a:off x="15158" y="263"/>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7" name="Freeform 192"/>
                          <wps:cNvSpPr>
                            <a:spLocks/>
                          </wps:cNvSpPr>
                          <wps:spPr bwMode="auto">
                            <a:xfrm>
                              <a:off x="15158" y="263"/>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88" o:spid="_x0000_s1026" style="position:absolute;margin-left:757.9pt;margin-top:13.15pt;width:10.15pt;height:10.55pt;z-index:-251680768;mso-position-horizontal-relative:page" coordorigin="15158,263" coordsize="203,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" o:allowincell="f">
                <v:shape id="Freeform 189" o:spid="_x0000_s1027" style="position:absolute;left:15169;top:273;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V/98UA&#10;AADcAAAADwAAAGRycy9kb3ducmV2LnhtbESPQWvCQBSE7wX/w/KEXkrdNBUr0VWsUJTe1Bbx9sw+&#10;k2D2bdjdmvjvXaHgcZiZb5jpvDO1uJDzlWUFb4MEBHFudcWFgp/d1+sYhA/IGmvLpOBKHuaz3tMU&#10;M21b3tBlGwoRIewzVFCG0GRS+rwkg35gG+LonawzGKJ0hdQO2wg3tUyTZCQNVhwXSmxoWVJ+3v4Z&#10;BSt9Xr7vm9/DB73kp1WbHj+/g1Pqud8tJiACdeER/m+vtYJhOoT7mXgE5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dX/3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190" o:spid="_x0000_s1028" style="position:absolute;left:15158;top:263;width:203;height:211" coordorigin="15158,263"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jGIMYAAADcAAAADwAAAGRycy9kb3ducmV2LnhtbESPQWvCQBSE7wX/w/KE&#10;3ppNbFMkZhURKx5CoSqU3h7ZZxLMvg3ZbRL/fbdQ6HGYmW+YfDOZVgzUu8aygiSKQRCXVjdcKbic&#10;356WIJxH1thaJgV3crBZzx5yzLQd+YOGk69EgLDLUEHtfZdJ6cqaDLrIdsTBu9reoA+yr6TucQxw&#10;08pFHL9Kgw2HhRo72tVU3k7fRsFhxHH7nOyH4nbd3b/O6ftnkZBSj/NpuwLhafL/4b/2USt4Wa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9aMYgxgAAANwA&#10;AAAPAAAAAAAAAAAAAAAAAKoCAABkcnMvZG93bnJldi54bWxQSwUGAAAAAAQABAD6AAAAnQMAAAAA&#10;">
                  <v:shape id="Freeform 191" o:spid="_x0000_s1029" style="position:absolute;left:15158;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rhEcQA&#10;AADcAAAADwAAAGRycy9kb3ducmV2LnhtbESPQWsCMRSE74X+h/AK3mq2orGsRimC4EWoqwi9PTbP&#10;3aWbl3QTdf33jSB4HGbmG2a+7G0rLtSFxrGGj2EGgrh0puFKw2G/fv8EESKywdYxabhRgOXi9WWO&#10;uXFX3tGliJVIEA45aqhj9LmUoazJYhg6T5y8k+ssxiS7SpoOrwluWznKMiUtNpwWavS0qqn8Lc5W&#10;Q+bj8VuZ6Y+f9FNVrNu/zXantB689V8zEJH6+Aw/2hujYTxScD+Tjo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64RH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192" o:spid="_x0000_s1030" style="position:absolute;left:15158;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EisUA&#10;AADcAAAADwAAAGRycy9kb3ducmV2LnhtbESPQWvCQBSE7wX/w/KE3uqmUhNJXUUEwYtQYyl4e2Rf&#10;k9Ds2zW7JvHfd4VCj8PMfMOsNqNpRU+dbywreJ0lIIhLqxuuFHye9y9LED4ga2wtk4I7edisJ08r&#10;zLUd+ER9ESoRIexzVFCH4HIpfVmTQT+zjjh637YzGKLsKqk7HCLctHKeJKk02HBcqNHRrqbyp7gZ&#10;BYkLXx+pzi5uMWZpsW+vh+MpVep5Om7fQQQaw3/4r33QCt7mGTz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9kSK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sidR="006A6658">
        <w:rPr>
          <w:color w:val="231F20"/>
          <w:sz w:val="12"/>
          <w:szCs w:val="12"/>
        </w:rPr>
        <w:t>Name of Adult Household Members (First and Last)</w:t>
      </w:r>
    </w:p>
    <w:p w14:paraId="17A263CB" w14:textId="77777777" w:rsidR="006A6658" w:rsidRDefault="006A6658">
      <w:pPr>
        <w:pStyle w:val="BodyText"/>
        <w:kinsoku w:val="0"/>
        <w:overflowPunct w:val="0"/>
        <w:spacing w:before="0"/>
        <w:ind w:left="0"/>
        <w:rPr>
          <w:sz w:val="10"/>
          <w:szCs w:val="10"/>
        </w:rPr>
      </w:pPr>
      <w:r>
        <w:rPr>
          <w:rFonts w:ascii="Times New Roman" w:hAnsi="Times New Roman" w:cs="Times New Roman"/>
          <w:sz w:val="24"/>
          <w:szCs w:val="24"/>
        </w:rPr>
        <w:br w:type="column"/>
      </w:r>
    </w:p>
    <w:p w14:paraId="17A263CC" w14:textId="77777777" w:rsidR="006A6658" w:rsidRDefault="006A6658">
      <w:pPr>
        <w:pStyle w:val="BodyText"/>
        <w:kinsoku w:val="0"/>
        <w:overflowPunct w:val="0"/>
        <w:spacing w:before="10"/>
        <w:ind w:left="0"/>
        <w:rPr>
          <w:sz w:val="10"/>
          <w:szCs w:val="10"/>
        </w:rPr>
      </w:pPr>
    </w:p>
    <w:p w14:paraId="17A263CD" w14:textId="77777777" w:rsidR="006A6658" w:rsidRDefault="006A6658">
      <w:pPr>
        <w:pStyle w:val="BodyText"/>
        <w:kinsoku w:val="0"/>
        <w:overflowPunct w:val="0"/>
        <w:spacing w:before="0"/>
        <w:ind w:left="375"/>
        <w:rPr>
          <w:color w:val="000000"/>
          <w:sz w:val="11"/>
          <w:szCs w:val="11"/>
        </w:rPr>
      </w:pPr>
      <w:r>
        <w:rPr>
          <w:color w:val="231F20"/>
          <w:spacing w:val="-2"/>
          <w:sz w:val="11"/>
          <w:szCs w:val="11"/>
        </w:rPr>
        <w:t>Earnings</w:t>
      </w:r>
      <w:r>
        <w:rPr>
          <w:color w:val="231F20"/>
          <w:spacing w:val="-3"/>
          <w:sz w:val="11"/>
          <w:szCs w:val="11"/>
        </w:rPr>
        <w:t xml:space="preserve"> </w:t>
      </w:r>
      <w:r>
        <w:rPr>
          <w:color w:val="231F20"/>
          <w:spacing w:val="-2"/>
          <w:sz w:val="11"/>
          <w:szCs w:val="11"/>
        </w:rPr>
        <w:t>from</w:t>
      </w:r>
      <w:r>
        <w:rPr>
          <w:color w:val="231F20"/>
          <w:spacing w:val="-3"/>
          <w:sz w:val="11"/>
          <w:szCs w:val="11"/>
        </w:rPr>
        <w:t xml:space="preserve"> </w:t>
      </w:r>
      <w:r>
        <w:rPr>
          <w:color w:val="231F20"/>
          <w:spacing w:val="-2"/>
          <w:sz w:val="11"/>
          <w:szCs w:val="11"/>
        </w:rPr>
        <w:t>Work</w:t>
      </w:r>
    </w:p>
    <w:p w14:paraId="17A263CE" w14:textId="77777777" w:rsidR="006A6658" w:rsidRDefault="006A6658">
      <w:pPr>
        <w:pStyle w:val="BodyText"/>
        <w:kinsoku w:val="0"/>
        <w:overflowPunct w:val="0"/>
        <w:spacing w:before="0"/>
        <w:ind w:left="0"/>
        <w:rPr>
          <w:sz w:val="10"/>
          <w:szCs w:val="10"/>
        </w:rPr>
      </w:pPr>
    </w:p>
    <w:p w14:paraId="17A263CF" w14:textId="77777777" w:rsidR="006A6658" w:rsidRDefault="00450F89">
      <w:pPr>
        <w:pStyle w:val="Heading3"/>
        <w:kinsoku w:val="0"/>
        <w:overflowPunct w:val="0"/>
        <w:spacing w:before="67"/>
        <w:ind w:left="239"/>
        <w:rPr>
          <w:b w:val="0"/>
          <w:bCs w:val="0"/>
          <w:color w:val="000000"/>
        </w:rPr>
      </w:pPr>
      <w:r>
        <w:rPr>
          <w:noProof/>
        </w:rPr>
        <mc:AlternateContent>
          <mc:Choice Requires="wpg">
            <w:drawing>
              <wp:anchor distT="0" distB="0" distL="114300" distR="114300" simplePos="0" relativeHeight="251636736" behindDoc="1" locked="0" layoutInCell="0" allowOverlap="1" wp14:anchorId="17A26463" wp14:editId="17A26464">
                <wp:simplePos x="0" y="0"/>
                <wp:positionH relativeFrom="page">
                  <wp:posOffset>1489075</wp:posOffset>
                </wp:positionH>
                <wp:positionV relativeFrom="paragraph">
                  <wp:posOffset>-14605</wp:posOffset>
                </wp:positionV>
                <wp:extent cx="1775460" cy="1235075"/>
                <wp:effectExtent l="0" t="0" r="0" b="0"/>
                <wp:wrapNone/>
                <wp:docPr id="417"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5460" cy="1235075"/>
                          <a:chOff x="2345" y="-23"/>
                          <a:chExt cx="2796" cy="1945"/>
                        </a:xfrm>
                      </wpg:grpSpPr>
                      <wps:wsp>
                        <wps:cNvPr id="418" name="Freeform 194"/>
                        <wps:cNvSpPr>
                          <a:spLocks/>
                        </wps:cNvSpPr>
                        <wps:spPr bwMode="auto">
                          <a:xfrm>
                            <a:off x="2348" y="-20"/>
                            <a:ext cx="2791" cy="345"/>
                          </a:xfrm>
                          <a:custGeom>
                            <a:avLst/>
                            <a:gdLst>
                              <a:gd name="T0" fmla="*/ 0 w 2791"/>
                              <a:gd name="T1" fmla="*/ 345 h 345"/>
                              <a:gd name="T2" fmla="*/ 2790 w 2791"/>
                              <a:gd name="T3" fmla="*/ 345 h 345"/>
                              <a:gd name="T4" fmla="*/ 2790 w 2791"/>
                              <a:gd name="T5" fmla="*/ 0 h 345"/>
                              <a:gd name="T6" fmla="*/ 0 w 2791"/>
                              <a:gd name="T7" fmla="*/ 0 h 345"/>
                              <a:gd name="T8" fmla="*/ 0 w 2791"/>
                              <a:gd name="T9" fmla="*/ 345 h 345"/>
                            </a:gdLst>
                            <a:ahLst/>
                            <a:cxnLst>
                              <a:cxn ang="0">
                                <a:pos x="T0" y="T1"/>
                              </a:cxn>
                              <a:cxn ang="0">
                                <a:pos x="T2" y="T3"/>
                              </a:cxn>
                              <a:cxn ang="0">
                                <a:pos x="T4" y="T5"/>
                              </a:cxn>
                              <a:cxn ang="0">
                                <a:pos x="T6" y="T7"/>
                              </a:cxn>
                              <a:cxn ang="0">
                                <a:pos x="T8" y="T9"/>
                              </a:cxn>
                            </a:cxnLst>
                            <a:rect l="0" t="0" r="r" b="b"/>
                            <a:pathLst>
                              <a:path w="2791" h="345">
                                <a:moveTo>
                                  <a:pt x="0" y="345"/>
                                </a:moveTo>
                                <a:lnTo>
                                  <a:pt x="2790" y="345"/>
                                </a:lnTo>
                                <a:lnTo>
                                  <a:pt x="2790"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9" name="Freeform 195"/>
                        <wps:cNvSpPr>
                          <a:spLocks/>
                        </wps:cNvSpPr>
                        <wps:spPr bwMode="auto">
                          <a:xfrm>
                            <a:off x="2348" y="378"/>
                            <a:ext cx="2791" cy="346"/>
                          </a:xfrm>
                          <a:custGeom>
                            <a:avLst/>
                            <a:gdLst>
                              <a:gd name="T0" fmla="*/ 0 w 2791"/>
                              <a:gd name="T1" fmla="*/ 345 h 346"/>
                              <a:gd name="T2" fmla="*/ 2790 w 2791"/>
                              <a:gd name="T3" fmla="*/ 345 h 346"/>
                              <a:gd name="T4" fmla="*/ 2790 w 2791"/>
                              <a:gd name="T5" fmla="*/ 0 h 346"/>
                              <a:gd name="T6" fmla="*/ 0 w 2791"/>
                              <a:gd name="T7" fmla="*/ 0 h 346"/>
                              <a:gd name="T8" fmla="*/ 0 w 2791"/>
                              <a:gd name="T9" fmla="*/ 345 h 346"/>
                            </a:gdLst>
                            <a:ahLst/>
                            <a:cxnLst>
                              <a:cxn ang="0">
                                <a:pos x="T0" y="T1"/>
                              </a:cxn>
                              <a:cxn ang="0">
                                <a:pos x="T2" y="T3"/>
                              </a:cxn>
                              <a:cxn ang="0">
                                <a:pos x="T4" y="T5"/>
                              </a:cxn>
                              <a:cxn ang="0">
                                <a:pos x="T6" y="T7"/>
                              </a:cxn>
                              <a:cxn ang="0">
                                <a:pos x="T8" y="T9"/>
                              </a:cxn>
                            </a:cxnLst>
                            <a:rect l="0" t="0" r="r" b="b"/>
                            <a:pathLst>
                              <a:path w="2791" h="346">
                                <a:moveTo>
                                  <a:pt x="0" y="345"/>
                                </a:moveTo>
                                <a:lnTo>
                                  <a:pt x="2790" y="345"/>
                                </a:lnTo>
                                <a:lnTo>
                                  <a:pt x="2790"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Freeform 196"/>
                        <wps:cNvSpPr>
                          <a:spLocks/>
                        </wps:cNvSpPr>
                        <wps:spPr bwMode="auto">
                          <a:xfrm>
                            <a:off x="2348" y="777"/>
                            <a:ext cx="2791" cy="346"/>
                          </a:xfrm>
                          <a:custGeom>
                            <a:avLst/>
                            <a:gdLst>
                              <a:gd name="T0" fmla="*/ 0 w 2791"/>
                              <a:gd name="T1" fmla="*/ 345 h 346"/>
                              <a:gd name="T2" fmla="*/ 2790 w 2791"/>
                              <a:gd name="T3" fmla="*/ 345 h 346"/>
                              <a:gd name="T4" fmla="*/ 2790 w 2791"/>
                              <a:gd name="T5" fmla="*/ 0 h 346"/>
                              <a:gd name="T6" fmla="*/ 0 w 2791"/>
                              <a:gd name="T7" fmla="*/ 0 h 346"/>
                              <a:gd name="T8" fmla="*/ 0 w 2791"/>
                              <a:gd name="T9" fmla="*/ 345 h 346"/>
                            </a:gdLst>
                            <a:ahLst/>
                            <a:cxnLst>
                              <a:cxn ang="0">
                                <a:pos x="T0" y="T1"/>
                              </a:cxn>
                              <a:cxn ang="0">
                                <a:pos x="T2" y="T3"/>
                              </a:cxn>
                              <a:cxn ang="0">
                                <a:pos x="T4" y="T5"/>
                              </a:cxn>
                              <a:cxn ang="0">
                                <a:pos x="T6" y="T7"/>
                              </a:cxn>
                              <a:cxn ang="0">
                                <a:pos x="T8" y="T9"/>
                              </a:cxn>
                            </a:cxnLst>
                            <a:rect l="0" t="0" r="r" b="b"/>
                            <a:pathLst>
                              <a:path w="2791" h="346">
                                <a:moveTo>
                                  <a:pt x="0" y="345"/>
                                </a:moveTo>
                                <a:lnTo>
                                  <a:pt x="2790" y="345"/>
                                </a:lnTo>
                                <a:lnTo>
                                  <a:pt x="2790"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1" name="Freeform 197"/>
                        <wps:cNvSpPr>
                          <a:spLocks/>
                        </wps:cNvSpPr>
                        <wps:spPr bwMode="auto">
                          <a:xfrm>
                            <a:off x="2348" y="1175"/>
                            <a:ext cx="2791" cy="346"/>
                          </a:xfrm>
                          <a:custGeom>
                            <a:avLst/>
                            <a:gdLst>
                              <a:gd name="T0" fmla="*/ 0 w 2791"/>
                              <a:gd name="T1" fmla="*/ 345 h 346"/>
                              <a:gd name="T2" fmla="*/ 2790 w 2791"/>
                              <a:gd name="T3" fmla="*/ 345 h 346"/>
                              <a:gd name="T4" fmla="*/ 2790 w 2791"/>
                              <a:gd name="T5" fmla="*/ 0 h 346"/>
                              <a:gd name="T6" fmla="*/ 0 w 2791"/>
                              <a:gd name="T7" fmla="*/ 0 h 346"/>
                              <a:gd name="T8" fmla="*/ 0 w 2791"/>
                              <a:gd name="T9" fmla="*/ 345 h 346"/>
                            </a:gdLst>
                            <a:ahLst/>
                            <a:cxnLst>
                              <a:cxn ang="0">
                                <a:pos x="T0" y="T1"/>
                              </a:cxn>
                              <a:cxn ang="0">
                                <a:pos x="T2" y="T3"/>
                              </a:cxn>
                              <a:cxn ang="0">
                                <a:pos x="T4" y="T5"/>
                              </a:cxn>
                              <a:cxn ang="0">
                                <a:pos x="T6" y="T7"/>
                              </a:cxn>
                              <a:cxn ang="0">
                                <a:pos x="T8" y="T9"/>
                              </a:cxn>
                            </a:cxnLst>
                            <a:rect l="0" t="0" r="r" b="b"/>
                            <a:pathLst>
                              <a:path w="2791" h="346">
                                <a:moveTo>
                                  <a:pt x="0" y="345"/>
                                </a:moveTo>
                                <a:lnTo>
                                  <a:pt x="2790" y="345"/>
                                </a:lnTo>
                                <a:lnTo>
                                  <a:pt x="2790"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2" name="Freeform 198"/>
                        <wps:cNvSpPr>
                          <a:spLocks/>
                        </wps:cNvSpPr>
                        <wps:spPr bwMode="auto">
                          <a:xfrm>
                            <a:off x="2348" y="1574"/>
                            <a:ext cx="2791" cy="346"/>
                          </a:xfrm>
                          <a:custGeom>
                            <a:avLst/>
                            <a:gdLst>
                              <a:gd name="T0" fmla="*/ 0 w 2791"/>
                              <a:gd name="T1" fmla="*/ 345 h 346"/>
                              <a:gd name="T2" fmla="*/ 2790 w 2791"/>
                              <a:gd name="T3" fmla="*/ 345 h 346"/>
                              <a:gd name="T4" fmla="*/ 2790 w 2791"/>
                              <a:gd name="T5" fmla="*/ 0 h 346"/>
                              <a:gd name="T6" fmla="*/ 0 w 2791"/>
                              <a:gd name="T7" fmla="*/ 0 h 346"/>
                              <a:gd name="T8" fmla="*/ 0 w 2791"/>
                              <a:gd name="T9" fmla="*/ 345 h 346"/>
                            </a:gdLst>
                            <a:ahLst/>
                            <a:cxnLst>
                              <a:cxn ang="0">
                                <a:pos x="T0" y="T1"/>
                              </a:cxn>
                              <a:cxn ang="0">
                                <a:pos x="T2" y="T3"/>
                              </a:cxn>
                              <a:cxn ang="0">
                                <a:pos x="T4" y="T5"/>
                              </a:cxn>
                              <a:cxn ang="0">
                                <a:pos x="T6" y="T7"/>
                              </a:cxn>
                              <a:cxn ang="0">
                                <a:pos x="T8" y="T9"/>
                              </a:cxn>
                            </a:cxnLst>
                            <a:rect l="0" t="0" r="r" b="b"/>
                            <a:pathLst>
                              <a:path w="2791" h="346">
                                <a:moveTo>
                                  <a:pt x="0" y="345"/>
                                </a:moveTo>
                                <a:lnTo>
                                  <a:pt x="2790" y="345"/>
                                </a:lnTo>
                                <a:lnTo>
                                  <a:pt x="2790"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3" o:spid="_x0000_s1026" style="position:absolute;margin-left:117.25pt;margin-top:-1.15pt;width:139.8pt;height:97.25pt;z-index:-251679744;mso-position-horizontal-relative:page" coordorigin="2345,-23" coordsize="2796,1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" o:allowincell="f">
                <v:shape id="Freeform 194" o:spid="_x0000_s1027" style="position:absolute;left:2348;top:-20;width:2791;height:345;visibility:visible;mso-wrap-style:square;v-text-anchor:top" coordsize="2791,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hqZsEA&#10;AADcAAAADwAAAGRycy9kb3ducmV2LnhtbERPz2vCMBS+D/wfwhN2m6lrKVpNRQTBw2BMRa+P5pmW&#10;Ni+lyWz33y+HwY4f3+/tbrKdeNLgG8cKlosEBHHldMNGwfVyfFuB8AFZY+eYFPyQh105e9liod3I&#10;X/Q8ByNiCPsCFdQh9IWUvqrJol+4njhyDzdYDBEORuoBxxhuO/meJLm02HBsqLGnQ01Ve/62CnLM&#10;9u2HuT1ua+Nk2qVp9ol3pV7n034DItAU/sV/7pNWkC3j2ngmHgFZ/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IambBAAAA3AAAAA8AAAAAAAAAAAAAAAAAmAIAAGRycy9kb3du&#10;cmV2LnhtbFBLBQYAAAAABAAEAPUAAACGAwAAAAA=&#10;" path="m,345r2790,l2790,,,,,345xe" filled="f" strokecolor="#808285" strokeweight=".25pt">
                  <v:path arrowok="t" o:connecttype="custom" o:connectlocs="0,345;2790,345;2790,0;0,0;0,345" o:connectangles="0,0,0,0,0"/>
                </v:shape>
                <v:shape id="Freeform 195" o:spid="_x0000_s1028" style="position:absolute;left:2348;top:378;width:2791;height:346;visibility:visible;mso-wrap-style:square;v-text-anchor:top" coordsize="2791,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9pGsYA&#10;AADcAAAADwAAAGRycy9kb3ducmV2LnhtbESPQWvCQBSE7wX/w/IKvekmtohNXUVsrXqzWii9vWaf&#10;2WD2bciuMf57VxB6HGbmG2Yy62wlWmp86VhBOkhAEOdOl1wo+N4v+2MQPiBrrByTggt5mE17DxPM&#10;tDvzF7W7UIgIYZ+hAhNCnUnpc0MW/cDVxNE7uMZiiLIppG7wHOG2ksMkGUmLJccFgzUtDOXH3ckq&#10;+Bm169P2+WOZLv7yvTmUm/fV569ST4/d/A1EoC78h+/ttVbwkr7C7Uw8AnJ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v9pGsYAAADcAAAADwAAAAAAAAAAAAAAAACYAgAAZHJz&#10;L2Rvd25yZXYueG1sUEsFBgAAAAAEAAQA9QAAAIsDAAAAAA==&#10;" path="m,345r2790,l2790,,,,,345xe" filled="f" strokecolor="#808285" strokeweight=".25pt">
                  <v:path arrowok="t" o:connecttype="custom" o:connectlocs="0,345;2790,345;2790,0;0,0;0,345" o:connectangles="0,0,0,0,0"/>
                </v:shape>
                <v:shape id="Freeform 196" o:spid="_x0000_s1029" style="position:absolute;left:2348;top:777;width:2791;height:346;visibility:visible;mso-wrap-style:square;v-text-anchor:top" coordsize="2791,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kKOsMA&#10;AADcAAAADwAAAGRycy9kb3ducmV2LnhtbERPz2vCMBS+D/wfwhN2m6luiNSmIm5uettUEG/P5tkU&#10;m5fSxNr99+Yw2PHj+50teluLjlpfOVYwHiUgiAunKy4VHPbrlxkIH5A11o5JwS95WOSDpwxT7e78&#10;Q90ulCKGsE9RgQmhSaX0hSGLfuQa4shdXGsxRNiWUrd4j+G2lpMkmUqLFccGgw2tDBXX3c0qOE67&#10;ze379WM9Xp2LvblU2/evz5NSz8N+OQcRqA//4j/3Rit4m8T58Uw8AjJ/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kKOsMAAADcAAAADwAAAAAAAAAAAAAAAACYAgAAZHJzL2Rv&#10;d25yZXYueG1sUEsFBgAAAAAEAAQA9QAAAIgDAAAAAA==&#10;" path="m,345r2790,l2790,,,,,345xe" filled="f" strokecolor="#808285" strokeweight=".25pt">
                  <v:path arrowok="t" o:connecttype="custom" o:connectlocs="0,345;2790,345;2790,0;0,0;0,345" o:connectangles="0,0,0,0,0"/>
                </v:shape>
                <v:shape id="Freeform 197" o:spid="_x0000_s1030" style="position:absolute;left:2348;top:1175;width:2791;height:346;visibility:visible;mso-wrap-style:square;v-text-anchor:top" coordsize="2791,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vocYA&#10;AADcAAAADwAAAGRycy9kb3ducmV2LnhtbESPT2vCQBTE7wW/w/KE3uomVqSkriK2tvbmn0Lx9sw+&#10;s8Hs25BdY/z2rlDwOMzMb5jJrLOVaKnxpWMF6SABQZw7XXKh4He3fHkD4QOyxsoxKbiSh9m09zTB&#10;TLsLb6jdhkJECPsMFZgQ6kxKnxuy6AeuJo7e0TUWQ5RNIXWDlwi3lRwmyVhaLDkuGKxpYSg/bc9W&#10;wd+4XZ3Xr5/LdHHId+ZY/nx8f+2Veu5383cQgbrwCP+3V1rBaJjC/Uw8An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uWvocYAAADcAAAADwAAAAAAAAAAAAAAAACYAgAAZHJz&#10;L2Rvd25yZXYueG1sUEsFBgAAAAAEAAQA9QAAAIsDAAAAAA==&#10;" path="m,345r2790,l2790,,,,,345xe" filled="f" strokecolor="#808285" strokeweight=".25pt">
                  <v:path arrowok="t" o:connecttype="custom" o:connectlocs="0,345;2790,345;2790,0;0,0;0,345" o:connectangles="0,0,0,0,0"/>
                </v:shape>
                <v:shape id="Freeform 198" o:spid="_x0000_s1031" style="position:absolute;left:2348;top:1574;width:2791;height:346;visibility:visible;mso-wrap-style:square;v-text-anchor:top" coordsize="2791,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cx1sYA&#10;AADcAAAADwAAAGRycy9kb3ducmV2LnhtbESPT2vCQBTE7wW/w/IKvdWNaRGJrlL80+rNqiDentln&#10;Nph9G7JrTL99tyD0OMzMb5jJrLOVaKnxpWMFg34Cgjh3uuRCwWG/eh2B8AFZY+WYFPyQh9m09zTB&#10;TLs7f1O7C4WIEPYZKjAh1JmUPjdk0fddTRy9i2sshiibQuoG7xFuK5kmyVBaLDkuGKxpbii/7m5W&#10;wXHYrm/bt+VqMD/ne3MpN4uvz5NSL8/dxxhEoC78hx/ttVbwnqbwdyYeAT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jcx1sYAAADcAAAADwAAAAAAAAAAAAAAAACYAgAAZHJz&#10;L2Rvd25yZXYueG1sUEsFBgAAAAAEAAQA9QAAAIsDAAAAAA==&#10;" path="m,345r2790,l2790,,,,,345xe" filled="f" strokecolor="#808285" strokeweight=".25pt">
                  <v:path arrowok="t" o:connecttype="custom" o:connectlocs="0,345;2790,345;2790,0;0,0;0,345" o:connectangles="0,0,0,0,0"/>
                </v:shape>
                <w10:wrap anchorx="page"/>
              </v:group>
            </w:pict>
          </mc:Fallback>
        </mc:AlternateContent>
      </w:r>
      <w:r w:rsidR="006A6658">
        <w:rPr>
          <w:color w:val="231F20"/>
        </w:rPr>
        <w:t>$</w:t>
      </w:r>
    </w:p>
    <w:p w14:paraId="17A263D0" w14:textId="77777777" w:rsidR="006A6658" w:rsidRDefault="006A6658">
      <w:pPr>
        <w:pStyle w:val="BodyText"/>
        <w:kinsoku w:val="0"/>
        <w:overflowPunct w:val="0"/>
        <w:spacing w:before="50"/>
        <w:ind w:left="812"/>
        <w:rPr>
          <w:color w:val="000000"/>
          <w:sz w:val="12"/>
          <w:szCs w:val="12"/>
        </w:rPr>
      </w:pPr>
      <w:r>
        <w:rPr>
          <w:rFonts w:ascii="Times New Roman" w:hAnsi="Times New Roman" w:cs="Times New Roman"/>
          <w:sz w:val="24"/>
          <w:szCs w:val="24"/>
        </w:rPr>
        <w:br w:type="column"/>
      </w:r>
      <w:r>
        <w:rPr>
          <w:color w:val="231F20"/>
          <w:sz w:val="12"/>
          <w:szCs w:val="12"/>
        </w:rPr>
        <w:lastRenderedPageBreak/>
        <w:t>How often?</w:t>
      </w:r>
    </w:p>
    <w:p w14:paraId="17A263D1" w14:textId="77777777" w:rsidR="006A6658" w:rsidRDefault="00C23E37">
      <w:pPr>
        <w:pStyle w:val="BodyText"/>
        <w:kinsoku w:val="0"/>
        <w:overflowPunct w:val="0"/>
        <w:spacing w:before="4"/>
        <w:ind w:left="0"/>
        <w:rPr>
          <w:sz w:val="10"/>
          <w:szCs w:val="10"/>
        </w:rPr>
      </w:pPr>
      <w:r>
        <w:rPr>
          <w:noProof/>
        </w:rPr>
        <mc:AlternateContent>
          <mc:Choice Requires="wpg">
            <w:drawing>
              <wp:anchor distT="0" distB="0" distL="114300" distR="114300" simplePos="0" relativeHeight="251627520" behindDoc="1" locked="0" layoutInCell="0" allowOverlap="1" wp14:anchorId="17A26465" wp14:editId="17A26466">
                <wp:simplePos x="0" y="0"/>
                <wp:positionH relativeFrom="page">
                  <wp:posOffset>4623435</wp:posOffset>
                </wp:positionH>
                <wp:positionV relativeFrom="paragraph">
                  <wp:posOffset>226695</wp:posOffset>
                </wp:positionV>
                <wp:extent cx="128905" cy="133985"/>
                <wp:effectExtent l="0" t="0" r="4445" b="0"/>
                <wp:wrapNone/>
                <wp:docPr id="463"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905" cy="133985"/>
                          <a:chOff x="7281" y="263"/>
                          <a:chExt cx="203" cy="211"/>
                        </a:xfrm>
                      </wpg:grpSpPr>
                      <wps:wsp>
                        <wps:cNvPr id="464" name="Freeform 149"/>
                        <wps:cNvSpPr>
                          <a:spLocks/>
                        </wps:cNvSpPr>
                        <wps:spPr bwMode="auto">
                          <a:xfrm>
                            <a:off x="7292" y="273"/>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65" name="Group 150"/>
                        <wpg:cNvGrpSpPr>
                          <a:grpSpLocks/>
                        </wpg:cNvGrpSpPr>
                        <wpg:grpSpPr bwMode="auto">
                          <a:xfrm>
                            <a:off x="7281" y="263"/>
                            <a:ext cx="203" cy="211"/>
                            <a:chOff x="7281" y="263"/>
                            <a:chExt cx="203" cy="211"/>
                          </a:xfrm>
                        </wpg:grpSpPr>
                        <wps:wsp>
                          <wps:cNvPr id="466" name="Freeform 151"/>
                          <wps:cNvSpPr>
                            <a:spLocks/>
                          </wps:cNvSpPr>
                          <wps:spPr bwMode="auto">
                            <a:xfrm>
                              <a:off x="7281" y="263"/>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7" name="Freeform 152"/>
                          <wps:cNvSpPr>
                            <a:spLocks/>
                          </wps:cNvSpPr>
                          <wps:spPr bwMode="auto">
                            <a:xfrm>
                              <a:off x="7281" y="263"/>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48" o:spid="_x0000_s1026" style="position:absolute;margin-left:364.05pt;margin-top:17.85pt;width:10.15pt;height:10.55pt;z-index:-251688960;mso-position-horizontal-relative:page" coordorigin="7281,263" coordsize="203,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" o:allowincell="f">
                <v:shape id="Freeform 149" o:spid="_x0000_s1027" style="position:absolute;left:7292;top:273;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N8YA&#10;AADcAAAADwAAAGRycy9kb3ducmV2LnhtbESPW2sCMRSE3wv9D+EIfSmarRWVdaO0QlH65g3p2+nm&#10;7AU3J0uSuuu/bwoFH4eZ+YbJVr1pxJWcry0reBklIIhzq2suFRwPH8M5CB+QNTaWScGNPKyWjw8Z&#10;ptp2vKPrPpQiQtinqKAKoU2l9HlFBv3ItsTRK6wzGKJ0pdQOuwg3jRwnyVQarDkuVNjSuqL8sv8x&#10;Cjb6sn49t6evGT3nxaYbf79/BqfU06B/W4AI1Id7+L+91Qom0wn8nY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GN8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150" o:spid="_x0000_s1028" style="position:absolute;left:7281;top:263;width:203;height:211" coordorigin="7281,263"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wJ/4MYAAADcAAAADwAAAGRycy9kb3ducmV2LnhtbESPT2vCQBTE7wW/w/KE&#10;3uomWkWiq4jU0kMoNBFKb4/sMwlm34bsNn++fbdQ6HGYmd8w++NoGtFT52rLCuJFBIK4sLrmUsE1&#10;vzxtQTiPrLGxTAomcnA8zB72mGg78Af1mS9FgLBLUEHlfZtI6YqKDLqFbYmDd7OdQR9kV0rd4RDg&#10;ppHLKNpIgzWHhQpbOldU3LNvo+B1wOG0il/69H47T1/5+v0zjUmpx/l42oHwNPr/8F/7TSt43qz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An/gxgAAANwA&#10;AAAPAAAAAAAAAAAAAAAAAKoCAABkcnMvZG93bnJldi54bWxQSwUGAAAAAAQABAD6AAAAnQMAAAAA&#10;">
                  <v:shape id="Freeform 151" o:spid="_x0000_s1029" style="position:absolute;left:7281;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BY0cUA&#10;AADcAAAADwAAAGRycy9kb3ducmV2LnhtbESPQWvCQBSE74L/YXmCN91Y7FrSbEQEwUuhpqXQ2yP7&#10;TILZt2t2q+m/7xYKPQ4z8w1TbEfbixsNoXOsYbXMQBDXznTcaHh/OyyeQISIbLB3TBq+KcC2nE4K&#10;zI2784luVWxEgnDIUUMbo8+lDHVLFsPSeeLknd1gMSY5NNIMeE9w28uHLFPSYsdpoUVP+5bqS/Vl&#10;NWQ+frwqs/n0j+NGVYf+enw5Ka3ns3H3DCLSGP/Df+2j0bBWCn7PpCMg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0FjR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152" o:spid="_x0000_s1030" style="position:absolute;left:7281;top:263;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z9SsQA&#10;AADcAAAADwAAAGRycy9kb3ducmV2LnhtbESPQWsCMRSE74X+h/AK3mq2ollZjVIEwYtQt6XQ22Pz&#10;urt08xI3Udd/3wiCx2FmvmGW68F24kx9aB1reBtnIIgrZ1quNXx9bl/nIEJENtg5Jg1XCrBePT8t&#10;sTDuwgc6l7EWCcKhQA1NjL6QMlQNWQxj54mT9+t6izHJvpamx0uC205OskxJiy2nhQY9bRqq/sqT&#10;1ZD5+P2hTP7jZ0Ouym133O0PSuvRy/C+ABFpiI/wvb0zGqYqh9uZdAT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c/UrEAAAA3AAAAA8AAAAAAAAAAAAAAAAAmAIAAGRycy9k&#10;b3ducmV2LnhtbFBLBQYAAAAABAAEAPUAAACJ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sidR="006A6658">
        <w:rPr>
          <w:rFonts w:ascii="Times New Roman" w:hAnsi="Times New Roman" w:cs="Times New Roman"/>
          <w:sz w:val="24"/>
          <w:szCs w:val="24"/>
        </w:rPr>
        <w:br w:type="column"/>
      </w:r>
    </w:p>
    <w:p w14:paraId="17A263D2" w14:textId="77777777" w:rsidR="006A6658" w:rsidRDefault="00450F89">
      <w:pPr>
        <w:pStyle w:val="BodyText"/>
        <w:kinsoku w:val="0"/>
        <w:overflowPunct w:val="0"/>
        <w:spacing w:before="0" w:line="250" w:lineRule="auto"/>
        <w:ind w:left="995"/>
        <w:rPr>
          <w:color w:val="000000"/>
          <w:sz w:val="11"/>
          <w:szCs w:val="11"/>
        </w:rPr>
      </w:pPr>
      <w:r>
        <w:rPr>
          <w:noProof/>
        </w:rPr>
        <mc:AlternateContent>
          <mc:Choice Requires="wpg">
            <w:drawing>
              <wp:anchor distT="0" distB="0" distL="114300" distR="114300" simplePos="0" relativeHeight="251637760" behindDoc="1" locked="0" layoutInCell="0" allowOverlap="1" wp14:anchorId="17A26467" wp14:editId="17A26468">
                <wp:simplePos x="0" y="0"/>
                <wp:positionH relativeFrom="page">
                  <wp:posOffset>3493135</wp:posOffset>
                </wp:positionH>
                <wp:positionV relativeFrom="paragraph">
                  <wp:posOffset>215265</wp:posOffset>
                </wp:positionV>
                <wp:extent cx="1911985" cy="1235710"/>
                <wp:effectExtent l="0" t="0" r="0" b="0"/>
                <wp:wrapNone/>
                <wp:docPr id="328"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985" cy="1235710"/>
                          <a:chOff x="5501" y="339"/>
                          <a:chExt cx="3011" cy="1946"/>
                        </a:xfrm>
                      </wpg:grpSpPr>
                      <wps:wsp>
                        <wps:cNvPr id="329" name="Freeform 200"/>
                        <wps:cNvSpPr>
                          <a:spLocks/>
                        </wps:cNvSpPr>
                        <wps:spPr bwMode="auto">
                          <a:xfrm>
                            <a:off x="5503" y="341"/>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Freeform 201"/>
                        <wps:cNvSpPr>
                          <a:spLocks/>
                        </wps:cNvSpPr>
                        <wps:spPr bwMode="auto">
                          <a:xfrm>
                            <a:off x="5783" y="341"/>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1" name="Freeform 202"/>
                        <wps:cNvSpPr>
                          <a:spLocks/>
                        </wps:cNvSpPr>
                        <wps:spPr bwMode="auto">
                          <a:xfrm>
                            <a:off x="6065" y="341"/>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 name="Freeform 203"/>
                        <wps:cNvSpPr>
                          <a:spLocks/>
                        </wps:cNvSpPr>
                        <wps:spPr bwMode="auto">
                          <a:xfrm>
                            <a:off x="6346" y="341"/>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Freeform 204"/>
                        <wps:cNvSpPr>
                          <a:spLocks/>
                        </wps:cNvSpPr>
                        <wps:spPr bwMode="auto">
                          <a:xfrm>
                            <a:off x="5503" y="740"/>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4" name="Freeform 205"/>
                        <wps:cNvSpPr>
                          <a:spLocks/>
                        </wps:cNvSpPr>
                        <wps:spPr bwMode="auto">
                          <a:xfrm>
                            <a:off x="5783" y="740"/>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5" name="Freeform 206"/>
                        <wps:cNvSpPr>
                          <a:spLocks/>
                        </wps:cNvSpPr>
                        <wps:spPr bwMode="auto">
                          <a:xfrm>
                            <a:off x="6065" y="740"/>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Freeform 207"/>
                        <wps:cNvSpPr>
                          <a:spLocks/>
                        </wps:cNvSpPr>
                        <wps:spPr bwMode="auto">
                          <a:xfrm>
                            <a:off x="6346" y="740"/>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Freeform 208"/>
                        <wps:cNvSpPr>
                          <a:spLocks/>
                        </wps:cNvSpPr>
                        <wps:spPr bwMode="auto">
                          <a:xfrm>
                            <a:off x="5503" y="1139"/>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8" name="Freeform 209"/>
                        <wps:cNvSpPr>
                          <a:spLocks/>
                        </wps:cNvSpPr>
                        <wps:spPr bwMode="auto">
                          <a:xfrm>
                            <a:off x="5783" y="1139"/>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Freeform 210"/>
                        <wps:cNvSpPr>
                          <a:spLocks/>
                        </wps:cNvSpPr>
                        <wps:spPr bwMode="auto">
                          <a:xfrm>
                            <a:off x="6065" y="1139"/>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0" name="Freeform 211"/>
                        <wps:cNvSpPr>
                          <a:spLocks/>
                        </wps:cNvSpPr>
                        <wps:spPr bwMode="auto">
                          <a:xfrm>
                            <a:off x="6346" y="1139"/>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Freeform 212"/>
                        <wps:cNvSpPr>
                          <a:spLocks/>
                        </wps:cNvSpPr>
                        <wps:spPr bwMode="auto">
                          <a:xfrm>
                            <a:off x="5503" y="1538"/>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Freeform 213"/>
                        <wps:cNvSpPr>
                          <a:spLocks/>
                        </wps:cNvSpPr>
                        <wps:spPr bwMode="auto">
                          <a:xfrm>
                            <a:off x="5783" y="1538"/>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3" name="Freeform 214"/>
                        <wps:cNvSpPr>
                          <a:spLocks/>
                        </wps:cNvSpPr>
                        <wps:spPr bwMode="auto">
                          <a:xfrm>
                            <a:off x="6065" y="1538"/>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Freeform 215"/>
                        <wps:cNvSpPr>
                          <a:spLocks/>
                        </wps:cNvSpPr>
                        <wps:spPr bwMode="auto">
                          <a:xfrm>
                            <a:off x="6346" y="1538"/>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5" name="Freeform 216"/>
                        <wps:cNvSpPr>
                          <a:spLocks/>
                        </wps:cNvSpPr>
                        <wps:spPr bwMode="auto">
                          <a:xfrm>
                            <a:off x="5503" y="1937"/>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 name="Freeform 217"/>
                        <wps:cNvSpPr>
                          <a:spLocks/>
                        </wps:cNvSpPr>
                        <wps:spPr bwMode="auto">
                          <a:xfrm>
                            <a:off x="5783" y="1937"/>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Freeform 218"/>
                        <wps:cNvSpPr>
                          <a:spLocks/>
                        </wps:cNvSpPr>
                        <wps:spPr bwMode="auto">
                          <a:xfrm>
                            <a:off x="6065" y="1937"/>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 name="Freeform 219"/>
                        <wps:cNvSpPr>
                          <a:spLocks/>
                        </wps:cNvSpPr>
                        <wps:spPr bwMode="auto">
                          <a:xfrm>
                            <a:off x="6346" y="1937"/>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 name="Freeform 220"/>
                        <wps:cNvSpPr>
                          <a:spLocks/>
                        </wps:cNvSpPr>
                        <wps:spPr bwMode="auto">
                          <a:xfrm>
                            <a:off x="6693" y="740"/>
                            <a:ext cx="1816" cy="346"/>
                          </a:xfrm>
                          <a:custGeom>
                            <a:avLst/>
                            <a:gdLst>
                              <a:gd name="T0" fmla="*/ 0 w 1816"/>
                              <a:gd name="T1" fmla="*/ 345 h 346"/>
                              <a:gd name="T2" fmla="*/ 1815 w 1816"/>
                              <a:gd name="T3" fmla="*/ 345 h 346"/>
                              <a:gd name="T4" fmla="*/ 1815 w 1816"/>
                              <a:gd name="T5" fmla="*/ 0 h 346"/>
                              <a:gd name="T6" fmla="*/ 0 w 1816"/>
                              <a:gd name="T7" fmla="*/ 0 h 346"/>
                              <a:gd name="T8" fmla="*/ 0 w 1816"/>
                              <a:gd name="T9" fmla="*/ 345 h 346"/>
                            </a:gdLst>
                            <a:ahLst/>
                            <a:cxnLst>
                              <a:cxn ang="0">
                                <a:pos x="T0" y="T1"/>
                              </a:cxn>
                              <a:cxn ang="0">
                                <a:pos x="T2" y="T3"/>
                              </a:cxn>
                              <a:cxn ang="0">
                                <a:pos x="T4" y="T5"/>
                              </a:cxn>
                              <a:cxn ang="0">
                                <a:pos x="T6" y="T7"/>
                              </a:cxn>
                              <a:cxn ang="0">
                                <a:pos x="T8" y="T9"/>
                              </a:cxn>
                            </a:cxnLst>
                            <a:rect l="0" t="0" r="r" b="b"/>
                            <a:pathLst>
                              <a:path w="1816" h="346">
                                <a:moveTo>
                                  <a:pt x="0" y="345"/>
                                </a:moveTo>
                                <a:lnTo>
                                  <a:pt x="1815" y="345"/>
                                </a:lnTo>
                                <a:lnTo>
                                  <a:pt x="1815"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0" name="Freeform 221"/>
                        <wps:cNvSpPr>
                          <a:spLocks/>
                        </wps:cNvSpPr>
                        <wps:spPr bwMode="auto">
                          <a:xfrm>
                            <a:off x="6841" y="819"/>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51" name="Group 222"/>
                        <wpg:cNvGrpSpPr>
                          <a:grpSpLocks/>
                        </wpg:cNvGrpSpPr>
                        <wpg:grpSpPr bwMode="auto">
                          <a:xfrm>
                            <a:off x="6830" y="809"/>
                            <a:ext cx="203" cy="211"/>
                            <a:chOff x="6830" y="809"/>
                            <a:chExt cx="203" cy="211"/>
                          </a:xfrm>
                        </wpg:grpSpPr>
                        <wps:wsp>
                          <wps:cNvPr id="352" name="Freeform 223"/>
                          <wps:cNvSpPr>
                            <a:spLocks/>
                          </wps:cNvSpPr>
                          <wps:spPr bwMode="auto">
                            <a:xfrm>
                              <a:off x="6830" y="809"/>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224"/>
                          <wps:cNvSpPr>
                            <a:spLocks/>
                          </wps:cNvSpPr>
                          <wps:spPr bwMode="auto">
                            <a:xfrm>
                              <a:off x="6830" y="809"/>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54" name="Freeform 225"/>
                        <wps:cNvSpPr>
                          <a:spLocks/>
                        </wps:cNvSpPr>
                        <wps:spPr bwMode="auto">
                          <a:xfrm>
                            <a:off x="7292" y="819"/>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55" name="Group 226"/>
                        <wpg:cNvGrpSpPr>
                          <a:grpSpLocks/>
                        </wpg:cNvGrpSpPr>
                        <wpg:grpSpPr bwMode="auto">
                          <a:xfrm>
                            <a:off x="7281" y="809"/>
                            <a:ext cx="203" cy="211"/>
                            <a:chOff x="7281" y="809"/>
                            <a:chExt cx="203" cy="211"/>
                          </a:xfrm>
                        </wpg:grpSpPr>
                        <wps:wsp>
                          <wps:cNvPr id="356" name="Freeform 227"/>
                          <wps:cNvSpPr>
                            <a:spLocks/>
                          </wps:cNvSpPr>
                          <wps:spPr bwMode="auto">
                            <a:xfrm>
                              <a:off x="7281" y="809"/>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7" name="Freeform 228"/>
                          <wps:cNvSpPr>
                            <a:spLocks/>
                          </wps:cNvSpPr>
                          <wps:spPr bwMode="auto">
                            <a:xfrm>
                              <a:off x="7281" y="809"/>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58" name="Freeform 229"/>
                        <wps:cNvSpPr>
                          <a:spLocks/>
                        </wps:cNvSpPr>
                        <wps:spPr bwMode="auto">
                          <a:xfrm>
                            <a:off x="7744" y="819"/>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59" name="Group 230"/>
                        <wpg:cNvGrpSpPr>
                          <a:grpSpLocks/>
                        </wpg:cNvGrpSpPr>
                        <wpg:grpSpPr bwMode="auto">
                          <a:xfrm>
                            <a:off x="7733" y="809"/>
                            <a:ext cx="203" cy="211"/>
                            <a:chOff x="7733" y="809"/>
                            <a:chExt cx="203" cy="211"/>
                          </a:xfrm>
                        </wpg:grpSpPr>
                        <wps:wsp>
                          <wps:cNvPr id="360" name="Freeform 231"/>
                          <wps:cNvSpPr>
                            <a:spLocks/>
                          </wps:cNvSpPr>
                          <wps:spPr bwMode="auto">
                            <a:xfrm>
                              <a:off x="7733" y="809"/>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1" name="Freeform 232"/>
                          <wps:cNvSpPr>
                            <a:spLocks/>
                          </wps:cNvSpPr>
                          <wps:spPr bwMode="auto">
                            <a:xfrm>
                              <a:off x="7733" y="809"/>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62" name="Freeform 233"/>
                        <wps:cNvSpPr>
                          <a:spLocks/>
                        </wps:cNvSpPr>
                        <wps:spPr bwMode="auto">
                          <a:xfrm>
                            <a:off x="8196" y="819"/>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63" name="Group 234"/>
                        <wpg:cNvGrpSpPr>
                          <a:grpSpLocks/>
                        </wpg:cNvGrpSpPr>
                        <wpg:grpSpPr bwMode="auto">
                          <a:xfrm>
                            <a:off x="8185" y="809"/>
                            <a:ext cx="203" cy="211"/>
                            <a:chOff x="8185" y="809"/>
                            <a:chExt cx="203" cy="211"/>
                          </a:xfrm>
                        </wpg:grpSpPr>
                        <wps:wsp>
                          <wps:cNvPr id="364" name="Freeform 235"/>
                          <wps:cNvSpPr>
                            <a:spLocks/>
                          </wps:cNvSpPr>
                          <wps:spPr bwMode="auto">
                            <a:xfrm>
                              <a:off x="8185" y="809"/>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5" name="Freeform 236"/>
                          <wps:cNvSpPr>
                            <a:spLocks/>
                          </wps:cNvSpPr>
                          <wps:spPr bwMode="auto">
                            <a:xfrm>
                              <a:off x="8185" y="809"/>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66" name="Freeform 237"/>
                        <wps:cNvSpPr>
                          <a:spLocks/>
                        </wps:cNvSpPr>
                        <wps:spPr bwMode="auto">
                          <a:xfrm>
                            <a:off x="6693" y="1139"/>
                            <a:ext cx="1816" cy="346"/>
                          </a:xfrm>
                          <a:custGeom>
                            <a:avLst/>
                            <a:gdLst>
                              <a:gd name="T0" fmla="*/ 0 w 1816"/>
                              <a:gd name="T1" fmla="*/ 345 h 346"/>
                              <a:gd name="T2" fmla="*/ 1815 w 1816"/>
                              <a:gd name="T3" fmla="*/ 345 h 346"/>
                              <a:gd name="T4" fmla="*/ 1815 w 1816"/>
                              <a:gd name="T5" fmla="*/ 0 h 346"/>
                              <a:gd name="T6" fmla="*/ 0 w 1816"/>
                              <a:gd name="T7" fmla="*/ 0 h 346"/>
                              <a:gd name="T8" fmla="*/ 0 w 1816"/>
                              <a:gd name="T9" fmla="*/ 345 h 346"/>
                            </a:gdLst>
                            <a:ahLst/>
                            <a:cxnLst>
                              <a:cxn ang="0">
                                <a:pos x="T0" y="T1"/>
                              </a:cxn>
                              <a:cxn ang="0">
                                <a:pos x="T2" y="T3"/>
                              </a:cxn>
                              <a:cxn ang="0">
                                <a:pos x="T4" y="T5"/>
                              </a:cxn>
                              <a:cxn ang="0">
                                <a:pos x="T6" y="T7"/>
                              </a:cxn>
                              <a:cxn ang="0">
                                <a:pos x="T8" y="T9"/>
                              </a:cxn>
                            </a:cxnLst>
                            <a:rect l="0" t="0" r="r" b="b"/>
                            <a:pathLst>
                              <a:path w="1816" h="346">
                                <a:moveTo>
                                  <a:pt x="0" y="345"/>
                                </a:moveTo>
                                <a:lnTo>
                                  <a:pt x="1815" y="345"/>
                                </a:lnTo>
                                <a:lnTo>
                                  <a:pt x="1815"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7" name="Freeform 238"/>
                        <wps:cNvSpPr>
                          <a:spLocks/>
                        </wps:cNvSpPr>
                        <wps:spPr bwMode="auto">
                          <a:xfrm>
                            <a:off x="6841" y="1217"/>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68" name="Group 239"/>
                        <wpg:cNvGrpSpPr>
                          <a:grpSpLocks/>
                        </wpg:cNvGrpSpPr>
                        <wpg:grpSpPr bwMode="auto">
                          <a:xfrm>
                            <a:off x="6830" y="1207"/>
                            <a:ext cx="203" cy="211"/>
                            <a:chOff x="6830" y="1207"/>
                            <a:chExt cx="203" cy="211"/>
                          </a:xfrm>
                        </wpg:grpSpPr>
                        <wps:wsp>
                          <wps:cNvPr id="369" name="Freeform 240"/>
                          <wps:cNvSpPr>
                            <a:spLocks/>
                          </wps:cNvSpPr>
                          <wps:spPr bwMode="auto">
                            <a:xfrm>
                              <a:off x="6830" y="1207"/>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0" name="Freeform 241"/>
                          <wps:cNvSpPr>
                            <a:spLocks/>
                          </wps:cNvSpPr>
                          <wps:spPr bwMode="auto">
                            <a:xfrm>
                              <a:off x="6830" y="1207"/>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71" name="Freeform 242"/>
                        <wps:cNvSpPr>
                          <a:spLocks/>
                        </wps:cNvSpPr>
                        <wps:spPr bwMode="auto">
                          <a:xfrm>
                            <a:off x="7292" y="1217"/>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72" name="Group 243"/>
                        <wpg:cNvGrpSpPr>
                          <a:grpSpLocks/>
                        </wpg:cNvGrpSpPr>
                        <wpg:grpSpPr bwMode="auto">
                          <a:xfrm>
                            <a:off x="7281" y="1207"/>
                            <a:ext cx="203" cy="211"/>
                            <a:chOff x="7281" y="1207"/>
                            <a:chExt cx="203" cy="211"/>
                          </a:xfrm>
                        </wpg:grpSpPr>
                        <wps:wsp>
                          <wps:cNvPr id="373" name="Freeform 244"/>
                          <wps:cNvSpPr>
                            <a:spLocks/>
                          </wps:cNvSpPr>
                          <wps:spPr bwMode="auto">
                            <a:xfrm>
                              <a:off x="7281" y="1207"/>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4" name="Freeform 245"/>
                          <wps:cNvSpPr>
                            <a:spLocks/>
                          </wps:cNvSpPr>
                          <wps:spPr bwMode="auto">
                            <a:xfrm>
                              <a:off x="7281" y="1207"/>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75" name="Freeform 246"/>
                        <wps:cNvSpPr>
                          <a:spLocks/>
                        </wps:cNvSpPr>
                        <wps:spPr bwMode="auto">
                          <a:xfrm>
                            <a:off x="7744" y="1217"/>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76" name="Group 247"/>
                        <wpg:cNvGrpSpPr>
                          <a:grpSpLocks/>
                        </wpg:cNvGrpSpPr>
                        <wpg:grpSpPr bwMode="auto">
                          <a:xfrm>
                            <a:off x="7733" y="1207"/>
                            <a:ext cx="203" cy="211"/>
                            <a:chOff x="7733" y="1207"/>
                            <a:chExt cx="203" cy="211"/>
                          </a:xfrm>
                        </wpg:grpSpPr>
                        <wps:wsp>
                          <wps:cNvPr id="377" name="Freeform 248"/>
                          <wps:cNvSpPr>
                            <a:spLocks/>
                          </wps:cNvSpPr>
                          <wps:spPr bwMode="auto">
                            <a:xfrm>
                              <a:off x="7733" y="1207"/>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8" name="Freeform 249"/>
                          <wps:cNvSpPr>
                            <a:spLocks/>
                          </wps:cNvSpPr>
                          <wps:spPr bwMode="auto">
                            <a:xfrm>
                              <a:off x="7733" y="1207"/>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79" name="Freeform 250"/>
                        <wps:cNvSpPr>
                          <a:spLocks/>
                        </wps:cNvSpPr>
                        <wps:spPr bwMode="auto">
                          <a:xfrm>
                            <a:off x="8196" y="1217"/>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80" name="Group 251"/>
                        <wpg:cNvGrpSpPr>
                          <a:grpSpLocks/>
                        </wpg:cNvGrpSpPr>
                        <wpg:grpSpPr bwMode="auto">
                          <a:xfrm>
                            <a:off x="8185" y="1207"/>
                            <a:ext cx="203" cy="211"/>
                            <a:chOff x="8185" y="1207"/>
                            <a:chExt cx="203" cy="211"/>
                          </a:xfrm>
                        </wpg:grpSpPr>
                        <wps:wsp>
                          <wps:cNvPr id="381" name="Freeform 252"/>
                          <wps:cNvSpPr>
                            <a:spLocks/>
                          </wps:cNvSpPr>
                          <wps:spPr bwMode="auto">
                            <a:xfrm>
                              <a:off x="8185" y="1207"/>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2" name="Freeform 253"/>
                          <wps:cNvSpPr>
                            <a:spLocks/>
                          </wps:cNvSpPr>
                          <wps:spPr bwMode="auto">
                            <a:xfrm>
                              <a:off x="8185" y="1207"/>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83" name="Freeform 254"/>
                        <wps:cNvSpPr>
                          <a:spLocks/>
                        </wps:cNvSpPr>
                        <wps:spPr bwMode="auto">
                          <a:xfrm>
                            <a:off x="6693" y="1538"/>
                            <a:ext cx="1816" cy="346"/>
                          </a:xfrm>
                          <a:custGeom>
                            <a:avLst/>
                            <a:gdLst>
                              <a:gd name="T0" fmla="*/ 0 w 1816"/>
                              <a:gd name="T1" fmla="*/ 345 h 346"/>
                              <a:gd name="T2" fmla="*/ 1815 w 1816"/>
                              <a:gd name="T3" fmla="*/ 345 h 346"/>
                              <a:gd name="T4" fmla="*/ 1815 w 1816"/>
                              <a:gd name="T5" fmla="*/ 0 h 346"/>
                              <a:gd name="T6" fmla="*/ 0 w 1816"/>
                              <a:gd name="T7" fmla="*/ 0 h 346"/>
                              <a:gd name="T8" fmla="*/ 0 w 1816"/>
                              <a:gd name="T9" fmla="*/ 345 h 346"/>
                            </a:gdLst>
                            <a:ahLst/>
                            <a:cxnLst>
                              <a:cxn ang="0">
                                <a:pos x="T0" y="T1"/>
                              </a:cxn>
                              <a:cxn ang="0">
                                <a:pos x="T2" y="T3"/>
                              </a:cxn>
                              <a:cxn ang="0">
                                <a:pos x="T4" y="T5"/>
                              </a:cxn>
                              <a:cxn ang="0">
                                <a:pos x="T6" y="T7"/>
                              </a:cxn>
                              <a:cxn ang="0">
                                <a:pos x="T8" y="T9"/>
                              </a:cxn>
                            </a:cxnLst>
                            <a:rect l="0" t="0" r="r" b="b"/>
                            <a:pathLst>
                              <a:path w="1816" h="346">
                                <a:moveTo>
                                  <a:pt x="0" y="345"/>
                                </a:moveTo>
                                <a:lnTo>
                                  <a:pt x="1815" y="345"/>
                                </a:lnTo>
                                <a:lnTo>
                                  <a:pt x="1815"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4" name="Freeform 255"/>
                        <wps:cNvSpPr>
                          <a:spLocks/>
                        </wps:cNvSpPr>
                        <wps:spPr bwMode="auto">
                          <a:xfrm>
                            <a:off x="6841" y="1616"/>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85" name="Group 256"/>
                        <wpg:cNvGrpSpPr>
                          <a:grpSpLocks/>
                        </wpg:cNvGrpSpPr>
                        <wpg:grpSpPr bwMode="auto">
                          <a:xfrm>
                            <a:off x="6830" y="1606"/>
                            <a:ext cx="203" cy="211"/>
                            <a:chOff x="6830" y="1606"/>
                            <a:chExt cx="203" cy="211"/>
                          </a:xfrm>
                        </wpg:grpSpPr>
                        <wps:wsp>
                          <wps:cNvPr id="386" name="Freeform 257"/>
                          <wps:cNvSpPr>
                            <a:spLocks/>
                          </wps:cNvSpPr>
                          <wps:spPr bwMode="auto">
                            <a:xfrm>
                              <a:off x="6830" y="1606"/>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7" name="Freeform 258"/>
                          <wps:cNvSpPr>
                            <a:spLocks/>
                          </wps:cNvSpPr>
                          <wps:spPr bwMode="auto">
                            <a:xfrm>
                              <a:off x="6830" y="1606"/>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88" name="Freeform 259"/>
                        <wps:cNvSpPr>
                          <a:spLocks/>
                        </wps:cNvSpPr>
                        <wps:spPr bwMode="auto">
                          <a:xfrm>
                            <a:off x="7292" y="1616"/>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89" name="Group 260"/>
                        <wpg:cNvGrpSpPr>
                          <a:grpSpLocks/>
                        </wpg:cNvGrpSpPr>
                        <wpg:grpSpPr bwMode="auto">
                          <a:xfrm>
                            <a:off x="7281" y="1606"/>
                            <a:ext cx="203" cy="211"/>
                            <a:chOff x="7281" y="1606"/>
                            <a:chExt cx="203" cy="211"/>
                          </a:xfrm>
                        </wpg:grpSpPr>
                        <wps:wsp>
                          <wps:cNvPr id="390" name="Freeform 261"/>
                          <wps:cNvSpPr>
                            <a:spLocks/>
                          </wps:cNvSpPr>
                          <wps:spPr bwMode="auto">
                            <a:xfrm>
                              <a:off x="7281" y="1606"/>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1" name="Freeform 262"/>
                          <wps:cNvSpPr>
                            <a:spLocks/>
                          </wps:cNvSpPr>
                          <wps:spPr bwMode="auto">
                            <a:xfrm>
                              <a:off x="7281" y="1606"/>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92" name="Freeform 263"/>
                        <wps:cNvSpPr>
                          <a:spLocks/>
                        </wps:cNvSpPr>
                        <wps:spPr bwMode="auto">
                          <a:xfrm>
                            <a:off x="7744" y="1616"/>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93" name="Group 264"/>
                        <wpg:cNvGrpSpPr>
                          <a:grpSpLocks/>
                        </wpg:cNvGrpSpPr>
                        <wpg:grpSpPr bwMode="auto">
                          <a:xfrm>
                            <a:off x="7733" y="1606"/>
                            <a:ext cx="203" cy="211"/>
                            <a:chOff x="7733" y="1606"/>
                            <a:chExt cx="203" cy="211"/>
                          </a:xfrm>
                        </wpg:grpSpPr>
                        <wps:wsp>
                          <wps:cNvPr id="394" name="Freeform 265"/>
                          <wps:cNvSpPr>
                            <a:spLocks/>
                          </wps:cNvSpPr>
                          <wps:spPr bwMode="auto">
                            <a:xfrm>
                              <a:off x="7733" y="1606"/>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5" name="Freeform 266"/>
                          <wps:cNvSpPr>
                            <a:spLocks/>
                          </wps:cNvSpPr>
                          <wps:spPr bwMode="auto">
                            <a:xfrm>
                              <a:off x="7733" y="1606"/>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96" name="Freeform 267"/>
                        <wps:cNvSpPr>
                          <a:spLocks/>
                        </wps:cNvSpPr>
                        <wps:spPr bwMode="auto">
                          <a:xfrm>
                            <a:off x="8196" y="1616"/>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97" name="Group 268"/>
                        <wpg:cNvGrpSpPr>
                          <a:grpSpLocks/>
                        </wpg:cNvGrpSpPr>
                        <wpg:grpSpPr bwMode="auto">
                          <a:xfrm>
                            <a:off x="8185" y="1606"/>
                            <a:ext cx="203" cy="211"/>
                            <a:chOff x="8185" y="1606"/>
                            <a:chExt cx="203" cy="211"/>
                          </a:xfrm>
                        </wpg:grpSpPr>
                        <wps:wsp>
                          <wps:cNvPr id="398" name="Freeform 269"/>
                          <wps:cNvSpPr>
                            <a:spLocks/>
                          </wps:cNvSpPr>
                          <wps:spPr bwMode="auto">
                            <a:xfrm>
                              <a:off x="8185" y="1606"/>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9" name="Freeform 270"/>
                          <wps:cNvSpPr>
                            <a:spLocks/>
                          </wps:cNvSpPr>
                          <wps:spPr bwMode="auto">
                            <a:xfrm>
                              <a:off x="8185" y="1606"/>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400" name="Freeform 271"/>
                        <wps:cNvSpPr>
                          <a:spLocks/>
                        </wps:cNvSpPr>
                        <wps:spPr bwMode="auto">
                          <a:xfrm>
                            <a:off x="6693" y="1937"/>
                            <a:ext cx="1816" cy="346"/>
                          </a:xfrm>
                          <a:custGeom>
                            <a:avLst/>
                            <a:gdLst>
                              <a:gd name="T0" fmla="*/ 0 w 1816"/>
                              <a:gd name="T1" fmla="*/ 345 h 346"/>
                              <a:gd name="T2" fmla="*/ 1815 w 1816"/>
                              <a:gd name="T3" fmla="*/ 345 h 346"/>
                              <a:gd name="T4" fmla="*/ 1815 w 1816"/>
                              <a:gd name="T5" fmla="*/ 0 h 346"/>
                              <a:gd name="T6" fmla="*/ 0 w 1816"/>
                              <a:gd name="T7" fmla="*/ 0 h 346"/>
                              <a:gd name="T8" fmla="*/ 0 w 1816"/>
                              <a:gd name="T9" fmla="*/ 345 h 346"/>
                            </a:gdLst>
                            <a:ahLst/>
                            <a:cxnLst>
                              <a:cxn ang="0">
                                <a:pos x="T0" y="T1"/>
                              </a:cxn>
                              <a:cxn ang="0">
                                <a:pos x="T2" y="T3"/>
                              </a:cxn>
                              <a:cxn ang="0">
                                <a:pos x="T4" y="T5"/>
                              </a:cxn>
                              <a:cxn ang="0">
                                <a:pos x="T6" y="T7"/>
                              </a:cxn>
                              <a:cxn ang="0">
                                <a:pos x="T8" y="T9"/>
                              </a:cxn>
                            </a:cxnLst>
                            <a:rect l="0" t="0" r="r" b="b"/>
                            <a:pathLst>
                              <a:path w="1816" h="346">
                                <a:moveTo>
                                  <a:pt x="0" y="345"/>
                                </a:moveTo>
                                <a:lnTo>
                                  <a:pt x="1815" y="345"/>
                                </a:lnTo>
                                <a:lnTo>
                                  <a:pt x="1815"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1" name="Freeform 272"/>
                        <wps:cNvSpPr>
                          <a:spLocks/>
                        </wps:cNvSpPr>
                        <wps:spPr bwMode="auto">
                          <a:xfrm>
                            <a:off x="6841" y="2015"/>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02" name="Group 273"/>
                        <wpg:cNvGrpSpPr>
                          <a:grpSpLocks/>
                        </wpg:cNvGrpSpPr>
                        <wpg:grpSpPr bwMode="auto">
                          <a:xfrm>
                            <a:off x="6830" y="2005"/>
                            <a:ext cx="203" cy="211"/>
                            <a:chOff x="6830" y="2005"/>
                            <a:chExt cx="203" cy="211"/>
                          </a:xfrm>
                        </wpg:grpSpPr>
                        <wps:wsp>
                          <wps:cNvPr id="403" name="Freeform 274"/>
                          <wps:cNvSpPr>
                            <a:spLocks/>
                          </wps:cNvSpPr>
                          <wps:spPr bwMode="auto">
                            <a:xfrm>
                              <a:off x="6830" y="2005"/>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4" name="Freeform 275"/>
                          <wps:cNvSpPr>
                            <a:spLocks/>
                          </wps:cNvSpPr>
                          <wps:spPr bwMode="auto">
                            <a:xfrm>
                              <a:off x="6830" y="2005"/>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405" name="Freeform 276"/>
                        <wps:cNvSpPr>
                          <a:spLocks/>
                        </wps:cNvSpPr>
                        <wps:spPr bwMode="auto">
                          <a:xfrm>
                            <a:off x="7292" y="2015"/>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06" name="Group 277"/>
                        <wpg:cNvGrpSpPr>
                          <a:grpSpLocks/>
                        </wpg:cNvGrpSpPr>
                        <wpg:grpSpPr bwMode="auto">
                          <a:xfrm>
                            <a:off x="7281" y="2005"/>
                            <a:ext cx="203" cy="211"/>
                            <a:chOff x="7281" y="2005"/>
                            <a:chExt cx="203" cy="211"/>
                          </a:xfrm>
                        </wpg:grpSpPr>
                        <wps:wsp>
                          <wps:cNvPr id="407" name="Freeform 278"/>
                          <wps:cNvSpPr>
                            <a:spLocks/>
                          </wps:cNvSpPr>
                          <wps:spPr bwMode="auto">
                            <a:xfrm>
                              <a:off x="7281" y="2005"/>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8" name="Freeform 279"/>
                          <wps:cNvSpPr>
                            <a:spLocks/>
                          </wps:cNvSpPr>
                          <wps:spPr bwMode="auto">
                            <a:xfrm>
                              <a:off x="7281" y="2005"/>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409" name="Freeform 280"/>
                        <wps:cNvSpPr>
                          <a:spLocks/>
                        </wps:cNvSpPr>
                        <wps:spPr bwMode="auto">
                          <a:xfrm>
                            <a:off x="7744" y="2015"/>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10" name="Group 281"/>
                        <wpg:cNvGrpSpPr>
                          <a:grpSpLocks/>
                        </wpg:cNvGrpSpPr>
                        <wpg:grpSpPr bwMode="auto">
                          <a:xfrm>
                            <a:off x="7733" y="2005"/>
                            <a:ext cx="203" cy="211"/>
                            <a:chOff x="7733" y="2005"/>
                            <a:chExt cx="203" cy="211"/>
                          </a:xfrm>
                        </wpg:grpSpPr>
                        <wps:wsp>
                          <wps:cNvPr id="411" name="Freeform 282"/>
                          <wps:cNvSpPr>
                            <a:spLocks/>
                          </wps:cNvSpPr>
                          <wps:spPr bwMode="auto">
                            <a:xfrm>
                              <a:off x="7733" y="2005"/>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2" name="Freeform 283"/>
                          <wps:cNvSpPr>
                            <a:spLocks/>
                          </wps:cNvSpPr>
                          <wps:spPr bwMode="auto">
                            <a:xfrm>
                              <a:off x="7733" y="2005"/>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413" name="Freeform 284"/>
                        <wps:cNvSpPr>
                          <a:spLocks/>
                        </wps:cNvSpPr>
                        <wps:spPr bwMode="auto">
                          <a:xfrm>
                            <a:off x="8196" y="2015"/>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14" name="Group 285"/>
                        <wpg:cNvGrpSpPr>
                          <a:grpSpLocks/>
                        </wpg:cNvGrpSpPr>
                        <wpg:grpSpPr bwMode="auto">
                          <a:xfrm>
                            <a:off x="8185" y="2005"/>
                            <a:ext cx="203" cy="211"/>
                            <a:chOff x="8185" y="2005"/>
                            <a:chExt cx="203" cy="211"/>
                          </a:xfrm>
                        </wpg:grpSpPr>
                        <wps:wsp>
                          <wps:cNvPr id="415" name="Freeform 286"/>
                          <wps:cNvSpPr>
                            <a:spLocks/>
                          </wps:cNvSpPr>
                          <wps:spPr bwMode="auto">
                            <a:xfrm>
                              <a:off x="8185" y="2005"/>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6" name="Freeform 287"/>
                          <wps:cNvSpPr>
                            <a:spLocks/>
                          </wps:cNvSpPr>
                          <wps:spPr bwMode="auto">
                            <a:xfrm>
                              <a:off x="8185" y="2005"/>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99" o:spid="_x0000_s1026" style="position:absolute;margin-left:275.05pt;margin-top:16.95pt;width:150.55pt;height:97.3pt;z-index:-251678720;mso-position-horizontal-relative:page" coordorigin="5501,339" coordsize="3011,19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" o:allowincell="f">
                <v:shape id="Freeform 200" o:spid="_x0000_s1027" style="position:absolute;left:5503;top:341;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dwpMUA&#10;AADcAAAADwAAAGRycy9kb3ducmV2LnhtbESPQWvCQBSE74L/YXlCL6IbY1GbuooIFvGmreLxkX1N&#10;QrNvQ3ZNYn99Vyh4HGbmG2a57kwpGqpdYVnBZByBIE6tLjhT8PW5Gy1AOI+ssbRMCu7kYL3q95aY&#10;aNvykZqTz0SAsEtQQe59lUjp0pwMurGtiIP3bWuDPsg6k7rGNsBNKeMomkmDBYeFHCva5pT+nG5G&#10;gY4vzetZ3nYHPR/uP9pNczW/UqmXQbd5B+Gp88/wf3uvFUzjN3icC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93CkxQAAANwAAAAPAAAAAAAAAAAAAAAAAJgCAABkcnMv&#10;ZG93bnJldi54bWxQSwUGAAAAAAQABAD1AAAAigMAAAAA&#10;" path="m,345r281,l281,,,,,345xe" filled="f" strokecolor="#808285" strokeweight=".25pt">
                  <v:path arrowok="t" o:connecttype="custom" o:connectlocs="0,345;281,345;281,0;0,0;0,345" o:connectangles="0,0,0,0,0"/>
                </v:shape>
                <v:shape id="Freeform 201" o:spid="_x0000_s1028" style="position:absolute;left:5783;top:341;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RP5MMA&#10;AADcAAAADwAAAGRycy9kb3ducmV2LnhtbERPTWvCQBC9F/wPywi9FLPRSFvSbEQKFunN2EqPQ3aa&#10;BLOzIbsmqb/ePRQ8Pt53tplMKwbqXWNZwTKKQRCXVjdcKfg67havIJxH1thaJgV/5GCTzx4yTLUd&#10;+UBD4SsRQtilqKD2vkuldGVNBl1kO+LA/dreoA+wr6TucQzhppWrOH6WBhsODTV29F5TeS4uRoFe&#10;nYb1t7zsPvXL0/5j3A4/5iqVepxP2zcQniZ/F/+791pBkoT54Uw4Aj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RP5MMAAADcAAAADwAAAAAAAAAAAAAAAACYAgAAZHJzL2Rv&#10;d25yZXYueG1sUEsFBgAAAAAEAAQA9QAAAIgDAAAAAA==&#10;" path="m,345r281,l281,,,,,345xe" filled="f" strokecolor="#808285" strokeweight=".25pt">
                  <v:path arrowok="t" o:connecttype="custom" o:connectlocs="0,345;281,345;281,0;0,0;0,345" o:connectangles="0,0,0,0,0"/>
                </v:shape>
                <v:shape id="Freeform 202" o:spid="_x0000_s1029" style="position:absolute;left:6065;top:341;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jqf8UA&#10;AADcAAAADwAAAGRycy9kb3ducmV2LnhtbESPT4vCMBTE7wt+h/AEL8ua+gdXqlFEUMTbqrt4fDTP&#10;tti8lCa21U9vFgSPw8z8hpkvW1OImiqXW1Yw6EcgiBOrc04VnI6brykI55E1FpZJwZ0cLBedjznG&#10;2jb8Q/XBpyJA2MWoIPO+jKV0SUYGXd+WxMG72MqgD7JKpa6wCXBTyGEUTaTBnMNChiWtM0quh5tR&#10;oId/9fhX3jZ7/f252zar+mweUqlet13NQHhq/Tv8au+0gtFoAP9nwhGQi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WOp/xQAAANwAAAAPAAAAAAAAAAAAAAAAAJgCAABkcnMv&#10;ZG93bnJldi54bWxQSwUGAAAAAAQABAD1AAAAigMAAAAA&#10;" path="m,345r281,l281,,,,,345xe" filled="f" strokecolor="#808285" strokeweight=".25pt">
                  <v:path arrowok="t" o:connecttype="custom" o:connectlocs="0,345;281,345;281,0;0,0;0,345" o:connectangles="0,0,0,0,0"/>
                </v:shape>
                <v:shape id="Freeform 203" o:spid="_x0000_s1030" style="position:absolute;left:6346;top:341;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p0CMUA&#10;AADcAAAADwAAAGRycy9kb3ducmV2LnhtbESPT2vCQBTE7wW/w/KEXopujEUluooIFumt/sPjI/tM&#10;gtm3Ibsm0U/fLRQ8DjPzG2ax6kwpGqpdYVnBaBiBIE6tLjhTcDxsBzMQziNrLC2Tggc5WC17bwtM&#10;tG35h5q9z0SAsEtQQe59lUjp0pwMuqGtiIN3tbVBH2SdSV1jG+CmlHEUTaTBgsNCjhVtckpv+7tR&#10;oONz83mS9+23nn7svtp1czFPqdR7v1vPQXjq/Cv8395pBeNxDH9nw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inQIxQAAANwAAAAPAAAAAAAAAAAAAAAAAJgCAABkcnMv&#10;ZG93bnJldi54bWxQSwUGAAAAAAQABAD1AAAAigMAAAAA&#10;" path="m,345r281,l281,,,,,345xe" filled="f" strokecolor="#808285" strokeweight=".25pt">
                  <v:path arrowok="t" o:connecttype="custom" o:connectlocs="0,345;281,345;281,0;0,0;0,345" o:connectangles="0,0,0,0,0"/>
                </v:shape>
                <v:shape id="Freeform 204" o:spid="_x0000_s1031" style="position:absolute;left:5503;top:740;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bRk8UA&#10;AADcAAAADwAAAGRycy9kb3ducmV2LnhtbESPT2vCQBTE7wW/w/KEXopuNEUluooIFumt/sPjI/tM&#10;gtm3Ibsm0U/fLRQ8DjPzG2ax6kwpGqpdYVnBaBiBIE6tLjhTcDxsBzMQziNrLC2Tggc5WC17bwtM&#10;tG35h5q9z0SAsEtQQe59lUjp0pwMuqGtiIN3tbVBH2SdSV1jG+CmlOMomkiDBYeFHCva5JTe9nej&#10;QI/PzedJ3rffevqx+2rXzcU8pVLv/W49B+Gp86/wf3unFcRxDH9nw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tGTxQAAANwAAAAPAAAAAAAAAAAAAAAAAJgCAABkcnMv&#10;ZG93bnJldi54bWxQSwUGAAAAAAQABAD1AAAAigMAAAAA&#10;" path="m,345r281,l281,,,,,345xe" filled="f" strokecolor="#808285" strokeweight=".25pt">
                  <v:path arrowok="t" o:connecttype="custom" o:connectlocs="0,345;281,345;281,0;0,0;0,345" o:connectangles="0,0,0,0,0"/>
                </v:shape>
                <v:shape id="Freeform 205" o:spid="_x0000_s1032" style="position:absolute;left:5783;top:740;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9J58UA&#10;AADcAAAADwAAAGRycy9kb3ducmV2LnhtbESPS4vCQBCE74L/YWhhL7JOfOBKdBRZUMSbj108Npk2&#10;CWZ6QmZM4v76HUHwWFTVV9Ri1ZpC1FS53LKC4SACQZxYnXOq4HzafM5AOI+ssbBMCh7kYLXsdhYY&#10;a9vwgeqjT0WAsItRQeZ9GUvpkowMuoEtiYN3tZVBH2SVSl1hE+CmkKMomkqDOYeFDEv6zii5He9G&#10;gR791pMfed/s9Vd/t23W9cX8SaU+eu16DsJT69/hV3unFYzHE3ieCUdA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L0nnxQAAANwAAAAPAAAAAAAAAAAAAAAAAJgCAABkcnMv&#10;ZG93bnJldi54bWxQSwUGAAAAAAQABAD1AAAAigMAAAAA&#10;" path="m,345r281,l281,,,,,345xe" filled="f" strokecolor="#808285" strokeweight=".25pt">
                  <v:path arrowok="t" o:connecttype="custom" o:connectlocs="0,345;281,345;281,0;0,0;0,345" o:connectangles="0,0,0,0,0"/>
                </v:shape>
                <v:shape id="Freeform 206" o:spid="_x0000_s1033" style="position:absolute;left:6065;top:740;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sfMYA&#10;AADcAAAADwAAAGRycy9kb3ducmV2LnhtbESPT2vCQBTE74V+h+UJvZS6qX9aSd0EKSjiTW2Lx0f2&#10;NQlm34bsmkQ/vSsIHoeZ+Q0zT3tTiZYaV1pW8D6MQBBnVpecK/jZL99mIJxH1lhZJgVncpAmz09z&#10;jLXteEvtzuciQNjFqKDwvo6ldFlBBt3Q1sTB+7eNQR9kk0vdYBfgppKjKPqQBksOCwXW9F1Qdtyd&#10;jAI9+msnv/K03OjP1/WqW7QHc5FKvQz6xRcIT71/hO/ttVYwHk/hdiYcAZl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GPsfMYAAADcAAAADwAAAAAAAAAAAAAAAACYAgAAZHJz&#10;L2Rvd25yZXYueG1sUEsFBgAAAAAEAAQA9QAAAIsDAAAAAA==&#10;" path="m,345r281,l281,,,,,345xe" filled="f" strokecolor="#808285" strokeweight=".25pt">
                  <v:path arrowok="t" o:connecttype="custom" o:connectlocs="0,345;281,345;281,0;0,0;0,345" o:connectangles="0,0,0,0,0"/>
                </v:shape>
                <v:shape id="Freeform 207" o:spid="_x0000_s1034" style="position:absolute;left:6346;top:740;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FyC8YA&#10;AADcAAAADwAAAGRycy9kb3ducmV2LnhtbESPQWvCQBSE7wX/w/KEXkqzUUsq0TUEwSK91ap4fGSf&#10;STD7NmTXJO2v7xYKPQ4z8w2zzkbTiJ46V1tWMItiEMSF1TWXCo6fu+clCOeRNTaWScEXOcg2k4c1&#10;ptoO/EH9wZciQNilqKDyvk2ldEVFBl1kW+LgXW1n0AfZlVJ3OAS4aeQ8jhNpsOawUGFL24qK2+Fu&#10;FOj5uX85yfvuXb8+7d+GvL+Yb6nU43TMVyA8jf4//NfeawWLRQK/Z8IRkJ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LFyC8YAAADcAAAADwAAAAAAAAAAAAAAAACYAgAAZHJz&#10;L2Rvd25yZXYueG1sUEsFBgAAAAAEAAQA9QAAAIsDAAAAAA==&#10;" path="m,345r281,l281,,,,,345xe" filled="f" strokecolor="#808285" strokeweight=".25pt">
                  <v:path arrowok="t" o:connecttype="custom" o:connectlocs="0,345;281,345;281,0;0,0;0,345" o:connectangles="0,0,0,0,0"/>
                </v:shape>
                <v:shape id="Freeform 208" o:spid="_x0000_s1035" style="position:absolute;left:5503;top:1139;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XkMYA&#10;AADcAAAADwAAAGRycy9kb3ducmV2LnhtbESPT2vCQBTE7wW/w/KEXkrdmBSV6CoiWKS3prb0+Mg+&#10;k2D2bchu/uin7xYKPQ4z8xtmsxtNLXpqXWVZwXwWgSDOra64UHD+OD6vQDiPrLG2TApu5GC3nTxs&#10;MNV24HfqM1+IAGGXooLS+yaV0uUlGXQz2xAH72Jbgz7ItpC6xSHATS3jKFpIgxWHhRIbOpSUX7PO&#10;KNDxV//yKbvjm14+nV6Hff9t7lKpx+m4X4PwNPr/8F/7pBUkyRJ+z4Qj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3XkMYAAADcAAAADwAAAAAAAAAAAAAAAACYAgAAZHJz&#10;L2Rvd25yZXYueG1sUEsFBgAAAAAEAAQA9QAAAIsDAAAAAA==&#10;" path="m,345r281,l281,,,,,345xe" filled="f" strokecolor="#808285" strokeweight=".25pt">
                  <v:path arrowok="t" o:connecttype="custom" o:connectlocs="0,345;281,345;281,0;0,0;0,345" o:connectangles="0,0,0,0,0"/>
                </v:shape>
                <v:shape id="Freeform 209" o:spid="_x0000_s1036" style="position:absolute;left:5783;top:1139;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JD4sMA&#10;AADcAAAADwAAAGRycy9kb3ducmV2LnhtbERPTWvCQBC9F/wPywi9FLPRSFvSbEQKFunN2EqPQ3aa&#10;BLOzIbsmqb/ePRQ8Pt53tplMKwbqXWNZwTKKQRCXVjdcKfg67havIJxH1thaJgV/5GCTzx4yTLUd&#10;+UBD4SsRQtilqKD2vkuldGVNBl1kO+LA/dreoA+wr6TucQzhppWrOH6WBhsODTV29F5TeS4uRoFe&#10;nYb1t7zsPvXL0/5j3A4/5iqVepxP2zcQniZ/F/+791pBkoS14Uw4Aj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JD4sMAAADcAAAADwAAAAAAAAAAAAAAAACYAgAAZHJzL2Rv&#10;d25yZXYueG1sUEsFBgAAAAAEAAQA9QAAAIgDAAAAAA==&#10;" path="m,345r281,l281,,,,,345xe" filled="f" strokecolor="#808285" strokeweight=".25pt">
                  <v:path arrowok="t" o:connecttype="custom" o:connectlocs="0,345;281,345;281,0;0,0;0,345" o:connectangles="0,0,0,0,0"/>
                </v:shape>
                <v:shape id="Freeform 210" o:spid="_x0000_s1037" style="position:absolute;left:6065;top:1139;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mecUA&#10;AADcAAAADwAAAGRycy9kb3ducmV2LnhtbESPQWvCQBSE74X+h+UJvZS6qYqtqZsgBUW8qW3x+Mi+&#10;JsHs25Bdk+ivdwXB4zAz3zDztDeVaKlxpWUF78MIBHFmdcm5gp/98u0ThPPIGivLpOBMDtLk+WmO&#10;sbYdb6nd+VwECLsYFRTe17GULivIoBvamjh4/7Yx6INscqkb7ALcVHIURVNpsOSwUGBN3wVlx93J&#10;KNCjv3byK0/Ljf54Xa+6RXswF6nUy6BffIHw1PtH+N5eawXj8QxuZ8IRkM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LuZ5xQAAANwAAAAPAAAAAAAAAAAAAAAAAJgCAABkcnMv&#10;ZG93bnJldi54bWxQSwUGAAAAAAQABAD1AAAAigMAAAAA&#10;" path="m,345r281,l281,,,,,345xe" filled="f" strokecolor="#808285" strokeweight=".25pt">
                  <v:path arrowok="t" o:connecttype="custom" o:connectlocs="0,345;281,345;281,0;0,0;0,345" o:connectangles="0,0,0,0,0"/>
                </v:shape>
                <v:shape id="Freeform 211" o:spid="_x0000_s1038" style="position:absolute;left:6346;top:1139;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I8mcEA&#10;AADcAAAADwAAAGRycy9kb3ducmV2LnhtbERPy4rCMBTdC/5DuMJsRFMdUalGkQFF3I0vXF6aa1ts&#10;bkoT2zpfbxYDLg/nvVy3phA1VS63rGA0jEAQJ1bnnCo4n7aDOQjnkTUWlknBixysV93OEmNtG/6l&#10;+uhTEULYxagg876MpXRJRgbd0JbEgbvbyqAPsEqlrrAJ4aaQ4yiaSoM5h4YMS/rJKHkcn0aBHl/r&#10;yUU+twc96+93zaa+mT+p1Fev3SxAeGr9R/zv3msF35MwP5wJR0C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SPJnBAAAA3AAAAA8AAAAAAAAAAAAAAAAAmAIAAGRycy9kb3du&#10;cmV2LnhtbFBLBQYAAAAABAAEAPUAAACGAwAAAAA=&#10;" path="m,345r281,l281,,,,,345xe" filled="f" strokecolor="#808285" strokeweight=".25pt">
                  <v:path arrowok="t" o:connecttype="custom" o:connectlocs="0,345;281,345;281,0;0,0;0,345" o:connectangles="0,0,0,0,0"/>
                </v:shape>
                <v:shape id="Freeform 212" o:spid="_x0000_s1039" style="position:absolute;left:5503;top:1538;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6ZAsUA&#10;AADcAAAADwAAAGRycy9kb3ducmV2LnhtbESPT4vCMBTE74LfITxhL7Km/sGVahQRXMTbqrt4fDTP&#10;tti8lCa21U9vhAWPw8z8hlmsWlOImiqXW1YwHEQgiBOrc04VnI7bzxkI55E1FpZJwZ0crJbdzgJj&#10;bRv+ofrgUxEg7GJUkHlfxlK6JCODbmBL4uBdbGXQB1mlUlfYBLgp5CiKptJgzmEhw5I2GSXXw80o&#10;0KO/evIrb9u9/urvvpt1fTYPqdRHr13PQXhq/Tv8395pBePJEF5nwhG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XpkCxQAAANwAAAAPAAAAAAAAAAAAAAAAAJgCAABkcnMv&#10;ZG93bnJldi54bWxQSwUGAAAAAAQABAD1AAAAigMAAAAA&#10;" path="m,345r281,l281,,,,,345xe" filled="f" strokecolor="#808285" strokeweight=".25pt">
                  <v:path arrowok="t" o:connecttype="custom" o:connectlocs="0,345;281,345;281,0;0,0;0,345" o:connectangles="0,0,0,0,0"/>
                </v:shape>
                <v:shape id="Freeform 213" o:spid="_x0000_s1040" style="position:absolute;left:5783;top:1538;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wHdcUA&#10;AADcAAAADwAAAGRycy9kb3ducmV2LnhtbESPT2vCQBTE7wW/w/KEXopujKISXUUEi/RW/+HxkX0m&#10;wezbkF2T2E/fLRQ8DjPzG2a57kwpGqpdYVnBaBiBIE6tLjhTcDruBnMQziNrLC2Tgic5WK96b0tM&#10;tG35m5qDz0SAsEtQQe59lUjp0pwMuqGtiIN3s7VBH2SdSV1jG+CmlHEUTaXBgsNCjhVtc0rvh4dR&#10;oONLMznLx+5Lzz72n+2muZofqdR7v9ssQHjq/Cv8395rBeNJDH9nw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jAd1xQAAANwAAAAPAAAAAAAAAAAAAAAAAJgCAABkcnMv&#10;ZG93bnJldi54bWxQSwUGAAAAAAQABAD1AAAAigMAAAAA&#10;" path="m,345r281,l281,,,,,345xe" filled="f" strokecolor="#808285" strokeweight=".25pt">
                  <v:path arrowok="t" o:connecttype="custom" o:connectlocs="0,345;281,345;281,0;0,0;0,345" o:connectangles="0,0,0,0,0"/>
                </v:shape>
                <v:shape id="Freeform 214" o:spid="_x0000_s1041" style="position:absolute;left:6065;top:1538;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Ci7sUA&#10;AADcAAAADwAAAGRycy9kb3ducmV2LnhtbESPS4vCQBCE74L/YWhhL7JOfOBKdBRZUMSbj108Npk2&#10;CWZ6QmZM4v76HUHwWFTVV9Ri1ZpC1FS53LKC4SACQZxYnXOq4HzafM5AOI+ssbBMCh7kYLXsdhYY&#10;a9vwgeqjT0WAsItRQeZ9GUvpkowMuoEtiYN3tZVBH2SVSl1hE+CmkKMomkqDOYeFDEv6zii5He9G&#10;gR791pMfed/s9Vd/t23W9cX8SaU+eu16DsJT69/hV3unFYwnY3ieCUdA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wKLuxQAAANwAAAAPAAAAAAAAAAAAAAAAAJgCAABkcnMv&#10;ZG93bnJldi54bWxQSwUGAAAAAAQABAD1AAAAigMAAAAA&#10;" path="m,345r281,l281,,,,,345xe" filled="f" strokecolor="#808285" strokeweight=".25pt">
                  <v:path arrowok="t" o:connecttype="custom" o:connectlocs="0,345;281,345;281,0;0,0;0,345" o:connectangles="0,0,0,0,0"/>
                </v:shape>
                <v:shape id="Freeform 215" o:spid="_x0000_s1042" style="position:absolute;left:6346;top:1538;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k6msQA&#10;AADcAAAADwAAAGRycy9kb3ducmV2LnhtbESPQWvCQBSE70L/w/IKXkQ3alCJriKCIt6qbenxkX1N&#10;QrNvQ3ZNor/eFQoeh5n5hlltOlOKhmpXWFYwHkUgiFOrC84UfF72wwUI55E1lpZJwY0cbNZvvRUm&#10;2rb8Qc3ZZyJA2CWoIPe+SqR0aU4G3chWxMH7tbVBH2SdSV1jG+CmlJMomkmDBYeFHCva5ZT+na9G&#10;gZ58N/GXvO5Pej44Htpt82PuUqn+e7ddgvDU+Vf4v33UCqZxDM8z4QjI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pOprEAAAA3AAAAA8AAAAAAAAAAAAAAAAAmAIAAGRycy9k&#10;b3ducmV2LnhtbFBLBQYAAAAABAAEAPUAAACJAwAAAAA=&#10;" path="m,345r281,l281,,,,,345xe" filled="f" strokecolor="#808285" strokeweight=".25pt">
                  <v:path arrowok="t" o:connecttype="custom" o:connectlocs="0,345;281,345;281,0;0,0;0,345" o:connectangles="0,0,0,0,0"/>
                </v:shape>
                <v:shape id="Freeform 216" o:spid="_x0000_s1043" style="position:absolute;left:5503;top:1937;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fAcYA&#10;AADcAAAADwAAAGRycy9kb3ducmV2LnhtbESPS2vDMBCE74H+B7GFXkIs103S4EYJoZASesur5LhY&#10;W9vUWhlLfrS/PgoUchxm5htmuR5MJTpqXGlZwXMUgyDOrC45V3A6bicLEM4ja6wsk4JfcrBePYyW&#10;mGrb8566g89FgLBLUUHhfZ1K6bKCDLrI1sTB+7aNQR9kk0vdYB/gppJJHM+lwZLDQoE1vReU/Rxa&#10;o0AnX930LNvtp34d7z76TXcxf1Kpp8dh8wbC0+Dv4f/2Tit4mc7gdiYc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GWfAcYAAADcAAAADwAAAAAAAAAAAAAAAACYAgAAZHJz&#10;L2Rvd25yZXYueG1sUEsFBgAAAAAEAAQA9QAAAIsDAAAAAA==&#10;" path="m,345r281,l281,,,,,345xe" filled="f" strokecolor="#808285" strokeweight=".25pt">
                  <v:path arrowok="t" o:connecttype="custom" o:connectlocs="0,345;281,345;281,0;0,0;0,345" o:connectangles="0,0,0,0,0"/>
                </v:shape>
                <v:shape id="Freeform 217" o:spid="_x0000_s1044" style="position:absolute;left:5783;top:1937;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cBdsYA&#10;AADcAAAADwAAAGRycy9kb3ducmV2LnhtbESPQWvCQBSE7wX/w/KEXkqz0Uoq0TUEwSK91ap4fGSf&#10;STD7NmTXJO2v7xYKPQ4z8w2zzkbTiJ46V1tWMItiEMSF1TWXCo6fu+clCOeRNTaWScEXOcg2k4c1&#10;ptoO/EH9wZciQNilqKDyvk2ldEVFBl1kW+LgXW1n0AfZlVJ3OAS4aeQ8jhNpsOawUGFL24qK2+Fu&#10;FOj5uV+c5H33rl+f9m9D3l/Mt1TqcTrmKxCeRv8f/mvvtYKXRQK/Z8IRkJ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LcBdsYAAADcAAAADwAAAAAAAAAAAAAAAACYAgAAZHJz&#10;L2Rvd25yZXYueG1sUEsFBgAAAAAEAAQA9QAAAIsDAAAAAA==&#10;" path="m,345r281,l281,,,,,345xe" filled="f" strokecolor="#808285" strokeweight=".25pt">
                  <v:path arrowok="t" o:connecttype="custom" o:connectlocs="0,345;281,345;281,0;0,0;0,345" o:connectangles="0,0,0,0,0"/>
                </v:shape>
                <v:shape id="Freeform 218" o:spid="_x0000_s1045" style="position:absolute;left:6065;top:1937;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k7cYA&#10;AADcAAAADwAAAGRycy9kb3ducmV2LnhtbESPT2vCQBTE7wW/w/KEXkrdGINKdBURLNJbU1t6fGSf&#10;STD7NmQ3f+yn7xYKPQ4z8xtmux9NLXpqXWVZwXwWgSDOra64UHB5Pz2vQTiPrLG2TAru5GC/mzxs&#10;MdV24DfqM1+IAGGXooLS+yaV0uUlGXQz2xAH72pbgz7ItpC6xSHATS3jKFpKgxWHhRIbOpaU37LO&#10;KNDxZ598yO70qldP55fh0H+Zb6nU43Q8bEB4Gv1/+K991goWyQp+z4QjIH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k7cYAAADcAAAADwAAAAAAAAAAAAAAAACYAgAAZHJz&#10;L2Rvd25yZXYueG1sUEsFBgAAAAAEAAQA9QAAAIsDAAAAAA==&#10;" path="m,345r281,l281,,,,,345xe" filled="f" strokecolor="#808285" strokeweight=".25pt">
                  <v:path arrowok="t" o:connecttype="custom" o:connectlocs="0,345;281,345;281,0;0,0;0,345" o:connectangles="0,0,0,0,0"/>
                </v:shape>
                <v:shape id="Freeform 219" o:spid="_x0000_s1046" style="position:absolute;left:6346;top:1937;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Qwn8EA&#10;AADcAAAADwAAAGRycy9kb3ducmV2LnhtbERPy4rCMBTdC/5DuMJsRFMdUalGkQFF3I0vXF6aa1ts&#10;bkoT2zpfbxYDLg/nvVy3phA1VS63rGA0jEAQJ1bnnCo4n7aDOQjnkTUWlknBixysV93OEmNtG/6l&#10;+uhTEULYxagg876MpXRJRgbd0JbEgbvbyqAPsEqlrrAJ4aaQ4yiaSoM5h4YMS/rJKHkcn0aBHl/r&#10;yUU+twc96+93zaa+mT+p1Fev3SxAeGr9R/zv3msF35OwNpwJR0C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5kMJ/BAAAA3AAAAA8AAAAAAAAAAAAAAAAAmAIAAGRycy9kb3du&#10;cmV2LnhtbFBLBQYAAAAABAAEAPUAAACGAwAAAAA=&#10;" path="m,345r281,l281,,,,,345xe" filled="f" strokecolor="#808285" strokeweight=".25pt">
                  <v:path arrowok="t" o:connecttype="custom" o:connectlocs="0,345;281,345;281,0;0,0;0,345" o:connectangles="0,0,0,0,0"/>
                </v:shape>
                <v:shape id="Freeform 220" o:spid="_x0000_s1047" style="position:absolute;left:6693;top:740;width:1816;height:346;visibility:visible;mso-wrap-style:square;v-text-anchor:top" coordsize="1816,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5q8cUA&#10;AADcAAAADwAAAGRycy9kb3ducmV2LnhtbESPQWvCQBSE74X+h+UVequbapQ2dRUVWvQixAq9PrKv&#10;SWj2bdzdaOqvdwXB4zAz3zDTeW8acSTna8sKXgcJCOLC6ppLBfvvz5c3ED4ga2wsk4J/8jCfPT5M&#10;MdP2xDkdd6EUEcI+QwVVCG0mpS8qMugHtiWO3q91BkOUrpTa4SnCTSOHSTKRBmuOCxW2tKqo+Nt1&#10;RsF4vzmvD2n6w8MvXB6oy123zZV6fuoXHyAC9eEevrXXWsEofYfrmXgE5O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jmrxxQAAANwAAAAPAAAAAAAAAAAAAAAAAJgCAABkcnMv&#10;ZG93bnJldi54bWxQSwUGAAAAAAQABAD1AAAAigMAAAAA&#10;" path="m,345r1815,l1815,,,,,345xe" filled="f" strokecolor="#808285" strokeweight=".25pt">
                  <v:path arrowok="t" o:connecttype="custom" o:connectlocs="0,345;1815,345;1815,0;0,0;0,345" o:connectangles="0,0,0,0,0"/>
                </v:shape>
                <v:shape id="Freeform 221" o:spid="_x0000_s1048" style="position:absolute;left:6841;top:819;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LH7MIA&#10;AADcAAAADwAAAGRycy9kb3ducmV2LnhtbERPz2vCMBS+D/wfwhN2GZqq6EY1igpD8WadDG/P5tkW&#10;m5eSZLb7781hsOPH93ux6kwtHuR8ZVnBaJiAIM6trrhQ8HX6HHyA8AFZY22ZFPySh9Wy97LAVNuW&#10;j/TIQiFiCPsUFZQhNKmUPi/JoB/ahjhyN+sMhghdIbXDNoabWo6TZCYNVhwbSmxoW1J+z36Mgp2+&#10;byffzfnyTm/5bdeOr5tDcEq99rv1HESgLvyL/9x7rWAyjfPjmXgE5P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4sfswgAAANwAAAAPAAAAAAAAAAAAAAAAAJgCAABkcnMvZG93&#10;bnJldi54bWxQSwUGAAAAAAQABAD1AAAAhw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222" o:spid="_x0000_s1049" style="position:absolute;left:6830;top:809;width:203;height:211" coordorigin="6830,809"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9+O8YAAADcAAAADwAAAGRycy9kb3ducmV2LnhtbESPT2vCQBTE74V+h+UV&#10;vNVNFIuk2YiIFQ9SqArS2yP78odk34bsNonf3i0Uehxm5jdMuplMKwbqXW1ZQTyPQBDnVtdcKrhe&#10;Pl7XIJxH1thaJgV3crDJnp9STLQd+YuGsy9FgLBLUEHlfZdI6fKKDLq57YiDV9jeoA+yL6XucQxw&#10;08pFFL1JgzWHhQo72lWUN+cfo+Aw4rhdxvvh1BS7+/dl9Xk7xaTU7GXavoPwNPn/8F/7qBUsVz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347xgAAANwA&#10;AAAPAAAAAAAAAAAAAAAAAKoCAABkcnMvZG93bnJldi54bWxQSwUGAAAAAAQABAD6AAAAnQMAAAAA&#10;">
                  <v:shape id="Freeform 223" o:spid="_x0000_s1050" style="position:absolute;left:6830;top:80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1ZCsQA&#10;AADcAAAADwAAAGRycy9kb3ducmV2LnhtbESPQYvCMBSE7wv+h/CEva2pilWqUWRB8LKgVQRvj+bZ&#10;FpuXbBO1++83guBxmJlvmMWqM424U+trywqGgwQEcWF1zaWC42HzNQPhA7LGxjIp+CMPq2XvY4GZ&#10;tg/e0z0PpYgQ9hkqqEJwmZS+qMigH1hHHL2LbQ2GKNtS6hYfEW4aOUqSVBqsOS5U6Oi7ouKa34yC&#10;xIXTLtXTs5t00zTfNL/bn32q1Ge/W89BBOrCO/xqb7WC8WQEzzPxCM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8tWQr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224" o:spid="_x0000_s1051" style="position:absolute;left:6830;top:80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H8kcUA&#10;AADcAAAADwAAAGRycy9kb3ducmV2LnhtbESPQWvCQBSE70L/w/IKvemmhkSJrlIEwUuhSUuht0f2&#10;NQnNvl2zq0n/fbcgeBxm5htmu59ML640+M6ygudFAoK4trrjRsHH+3G+BuEDssbeMin4JQ/73cNs&#10;i4W2I5d0rUIjIoR9gQraEFwhpa9bMugX1hFH79sOBkOUQyP1gGOEm14ukySXBjuOCy06OrRU/1QX&#10;oyBx4fMt16svl02rvDr259NrmSv19Di9bEAEmsI9fGuftII0S+H/TDwCcvc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YfyR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225" o:spid="_x0000_s1052" style="position:absolute;left:7292;top:819;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nB78YA&#10;AADcAAAADwAAAGRycy9kb3ducmV2LnhtbESPQWvCQBSE74X+h+UJXkQ31VpLdJVWKIo3U6X09pp9&#10;JsHs27C7mvTfuwWhx2FmvmEWq87U4krOV5YVPI0SEMS51RUXCg6fH8NXED4ga6wtk4Jf8rBaPj4s&#10;MNW25T1ds1CICGGfooIyhCaV0uclGfQj2xBH72SdwRClK6R22Ea4qeU4SV6kwYrjQokNrUvKz9nF&#10;KNjo83ry1Ry/ZzTIT5t2/PO+C06pfq97m4MI1IX/8L291Qom02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dnB78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226" o:spid="_x0000_s1053" style="position:absolute;left:7281;top:809;width:203;height:211" coordorigin="7281,809"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cR4OMQAAADcAAAADwAAAGRycy9kb3ducmV2LnhtbESPQYvCMBSE7wv+h/AE&#10;b2tapYtUo4ioeJCFVUG8PZpnW2xeShPb+u/NwsIeh5n5hlmselOJlhpXWlYQjyMQxJnVJecKLufd&#10;5wyE88gaK8uk4EUOVsvBxwJTbTv+ofbkcxEg7FJUUHhfp1K6rCCDbmxr4uDdbWPQB9nkUjfYBbip&#10;5CSKvqTBksNCgTVtCsoep6dRsO+wW0/jbXt83Dev2zn5vh5jUmo07NdzEJ56/x/+ax+0gmm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cR4OMQAAADcAAAA&#10;DwAAAAAAAAAAAAAAAACqAgAAZHJzL2Rvd25yZXYueG1sUEsFBgAAAAAEAAQA+gAAAJsDAAAAAA==&#10;">
                  <v:shape id="Freeform 227" o:spid="_x0000_s1054" style="position:absolute;left:7281;top:80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ZfCcQA&#10;AADcAAAADwAAAGRycy9kb3ducmV2LnhtbESPQWsCMRSE70L/Q3iF3jTbirGsRikFwUtBVxF6e2ye&#10;u0s3L+km6vrvjSB4HGbmG2a+7G0rztSFxrGG91EGgrh0puFKw363Gn6CCBHZYOuYNFwpwHLxMphj&#10;btyFt3QuYiUShEOOGuoYfS5lKGuyGEbOEyfv6DqLMcmukqbDS4LbVn5kmZIWG04LNXr6rqn8K05W&#10;Q+bjYaPM9NdP+qkqVu3/+mertH577b9mICL18Rl+tNdGw3ii4H4mHQG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WXwn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228" o:spid="_x0000_s1055" style="position:absolute;left:7281;top:80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r6ksUA&#10;AADcAAAADwAAAGRycy9kb3ducmV2LnhtbESPQWvCQBSE7wX/w/KE3urGFhOJrkEKAS+FGkvB2yP7&#10;TILZt2t2q+m/7xYEj8PMfMOsi9H04kqD7ywrmM8SEMS11R03Cr4O5csShA/IGnvLpOCXPBSbydMa&#10;c21vvKdrFRoRIexzVNCG4HIpfd2SQT+zjjh6JzsYDFEOjdQD3iLc9PI1SVJpsOO40KKj95bqc/Vj&#10;FCQufH+mOju6xZilVdlfdh/7VKnn6bhdgQg0hkf43t5pBW+LDP7PxCM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WvqS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229" o:spid="_x0000_s1056" style="position:absolute;left:7744;top:819;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TL6sIA&#10;AADcAAAADwAAAGRycy9kb3ducmV2LnhtbERPz2vCMBS+D/wfwhN2GZqq6EY1igpD8WadDG/P5tkW&#10;m5eSZLb7781hsOPH93ux6kwtHuR8ZVnBaJiAIM6trrhQ8HX6HHyA8AFZY22ZFPySh9Wy97LAVNuW&#10;j/TIQiFiCPsUFZQhNKmUPi/JoB/ahjhyN+sMhghdIbXDNoabWo6TZCYNVhwbSmxoW1J+z36Mgp2+&#10;byffzfnyTm/5bdeOr5tDcEq99rv1HESgLvyL/9x7rWAyjWvjmXgE5P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lMvqwgAAANwAAAAPAAAAAAAAAAAAAAAAAJgCAABkcnMvZG93&#10;bnJldi54bWxQSwUGAAAAAAQABAD1AAAAhw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230" o:spid="_x0000_s1057" style="position:absolute;left:7733;top:809;width:203;height:211" coordorigin="7733,809"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lyPcYAAADcAAAADwAAAGRycy9kb3ducmV2LnhtbESPQWvCQBSE7wX/w/IK&#10;3ppNlJSaZhWRKh5CoSqU3h7ZZxLMvg3ZbRL/fbdQ6HGYmW+YfDOZVgzUu8aygiSKQRCXVjdcKbic&#10;908vIJxH1thaJgV3crBZzx5yzLQd+YOGk69EgLDLUEHtfZdJ6cqaDLrIdsTBu9reoA+yr6TucQxw&#10;08pFHD9Lgw2HhRo72tVU3k7fRsFhxHG7TN6G4nbd3b/O6f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iXI9xgAAANwA&#10;AAAPAAAAAAAAAAAAAAAAAKoCAABkcnMvZG93bnJldi54bWxQSwUGAAAAAAQABAD6AAAAnQMAAAAA&#10;">
                  <v:shape id="Freeform 231" o:spid="_x0000_s1058" style="position:absolute;left:7733;top:80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W8EA&#10;AADcAAAADwAAAGRycy9kb3ducmV2LnhtbERPz2vCMBS+D/wfwhN2m6kOo1SjiCB4GWgVwdujebbF&#10;5iU2mXb//XIY7Pjx/V6ue9uKJ3WhcaxhPMpAEJfONFxpOJ92H3MQISIbbB2Thh8KsF4N3paYG/fi&#10;Iz2LWIkUwiFHDXWMPpcylDVZDCPniRN3c53FmGBXSdPhK4XbVk6yTEmLDaeGGj1tayrvxbfVkPl4&#10;OSgzu/ppP1PFrn3sv45K6/dhv1mAiNTHf/Gfe280fKo0P51JR0C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7fqFvBAAAA3AAAAA8AAAAAAAAAAAAAAAAAmAIAAGRycy9kb3du&#10;cmV2LnhtbFBLBQYAAAAABAAEAPUAAACG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232" o:spid="_x0000_s1059" style="position:absolute;left:7733;top:80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MNwMQA&#10;AADcAAAADwAAAGRycy9kb3ducmV2LnhtbESPQWsCMRSE74X+h/AK3mpWxVhWoxRB8CLUtRR6e2ye&#10;u0s3L3ETdf33jSB4HGbmG2ax6m0rLtSFxrGG0TADQVw603Cl4fuwef8AESKywdYxabhRgNXy9WWB&#10;uXFX3tOliJVIEA45aqhj9LmUoazJYhg6T5y8o+ssxiS7SpoOrwluWznOMiUtNpwWavS0rqn8K85W&#10;Q+bjz5cys18/7Weq2LSn7W6vtB689Z9zEJH6+Aw/2lujYaJGcD+Tj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TDcDEAAAA3AAAAA8AAAAAAAAAAAAAAAAAmAIAAGRycy9k&#10;b3ducmV2LnhtbFBLBQYAAAAABAAEAPUAAACJ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233" o:spid="_x0000_s1060" style="position:absolute;left:8196;top:819;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A2vcUA&#10;AADcAAAADwAAAGRycy9kb3ducmV2LnhtbESPQWvCQBSE7wX/w/KEXopuGsFKdBUrFIs3tSLentln&#10;Esy+Dbtbk/77riB4HGbmG2a26EwtbuR8ZVnB+zABQZxbXXGh4Gf/NZiA8AFZY22ZFPyRh8W89zLD&#10;TNuWt3TbhUJECPsMFZQhNJmUPi/JoB/ahjh6F+sMhihdIbXDNsJNLdMkGUuDFceFEhtalZRfd79G&#10;wVpfV6Njczh90Ft+Wbfp+XMTnFKv/W45BRGoC8/wo/2tFYzGKdzPxCM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EDa9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234" o:spid="_x0000_s1061" style="position:absolute;left:8185;top:809;width:203;height:211" coordorigin="8185,809"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w2PasQAAADcAAAADwAAAGRycy9kb3ducmV2LnhtbESPQYvCMBSE7wv+h/AE&#10;b2tay4pUo4ioeJCFVUG8PZpnW2xeShPb+u/NwsIeh5n5hlmselOJlhpXWlYQjyMQxJnVJecKLufd&#10;5wyE88gaK8uk4EUOVsvBxwJTbTv+ofbkcxEg7FJUUHhfp1K6rCCDbmxr4uDdbWPQB9nkUjfYBbip&#10;5CSKptJgyWGhwJo2BWWP09Mo2HfYrZ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w2PasQAAADcAAAA&#10;DwAAAAAAAAAAAAAAAACqAgAAZHJzL2Rvd25yZXYueG1sUEsFBgAAAAAEAAQA+gAAAJsDAAAAAA==&#10;">
                  <v:shape id="Freeform 235" o:spid="_x0000_s1062" style="position:absolute;left:8185;top:80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SuWMUA&#10;AADcAAAADwAAAGRycy9kb3ducmV2LnhtbESPQWsCMRSE74X+h/AEbzVrbaOsRimC4KVQVxG8PTbP&#10;3cXNS7qJuv33TaHgcZiZb5jFqretuFEXGscaxqMMBHHpTMOVhsN+8zIDESKywdYxafihAKvl89MC&#10;c+PuvKNbESuRIBxy1FDH6HMpQ1mTxTBynjh5Z9dZjEl2lTQd3hPctvI1y5S02HBaqNHTuqbyUlyt&#10;hszH45cy05N/76eq2LTf28+d0no46D/mICL18RH+b2+Nhol6g78z6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5K5Y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236" o:spid="_x0000_s1063" style="position:absolute;left:8185;top:80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gLw8QA&#10;AADcAAAADwAAAGRycy9kb3ducmV2LnhtbESPQWsCMRSE70L/Q3iF3jTbirGsRikFwUtBVxF6e2ye&#10;u0s3L+km6vrvjSB4HGbmG2a+7G0rztSFxrGG91EGgrh0puFKw363Gn6CCBHZYOuYNFwpwHLxMphj&#10;btyFt3QuYiUShEOOGuoYfS5lKGuyGEbOEyfv6DqLMcmukqbDS4LbVn5kmZIWG04LNXr6rqn8K05W&#10;Q+bjYaPM9NdP+qkqVu3/+mertH577b9mICL18Rl+tNdGw1hN4H4mHQG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oC8PEAAAA3AAAAA8AAAAAAAAAAAAAAAAAmAIAAGRycy9k&#10;b3ducmV2LnhtbFBLBQYAAAAABAAEAPUAAACJ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237" o:spid="_x0000_s1064" style="position:absolute;left:6693;top:1139;width:1816;height:346;visibility:visible;mso-wrap-style:square;v-text-anchor:top" coordsize="1816,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Si48UA&#10;AADcAAAADwAAAGRycy9kb3ducmV2LnhtbESPT2vCQBTE7wW/w/IEb3Xjn4aSuooWWvRSiAq9PrKv&#10;STD7Nu5uNO2n7wqCx2FmfsMsVr1pxIWcry0rmIwTEMSF1TWXCo6Hj+dXED4ga2wsk4Jf8rBaDp4W&#10;mGl75Zwu+1CKCGGfoYIqhDaT0hcVGfRj2xJH78c6gyFKV0rt8BrhppHTJEmlwZrjQoUtvVdUnPad&#10;UfBy3P1tz/P5N08/cXOmLnfdV67UaNiv30AE6sMjfG9vtYJZmsLtTDwCc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pKLjxQAAANwAAAAPAAAAAAAAAAAAAAAAAJgCAABkcnMv&#10;ZG93bnJldi54bWxQSwUGAAAAAAQABAD1AAAAigMAAAAA&#10;" path="m,345r1815,l1815,,,,,345xe" filled="f" strokecolor="#808285" strokeweight=".25pt">
                  <v:path arrowok="t" o:connecttype="custom" o:connectlocs="0,345;1815,345;1815,0;0,0;0,345" o:connectangles="0,0,0,0,0"/>
                </v:shape>
                <v:shape id="Freeform 238" o:spid="_x0000_s1065" style="position:absolute;left:6841;top:1217;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eVJcYA&#10;AADcAAAADwAAAGRycy9kb3ducmV2LnhtbESPQWvCQBSE7wX/w/IKvRTdqGAkdSMqFEtvtRXx9sw+&#10;k5Ds27C7Nem/7xYKHoeZ+YZZrQfTihs5X1tWMJ0kIIgLq2suFXx9vo6XIHxA1thaJgU/5GGdjx5W&#10;mGnb8wfdDqEUEcI+QwVVCF0mpS8qMugntiOO3tU6gyFKV0rtsI9w08pZkiykwZrjQoUd7SoqmsO3&#10;UbDXzW5+6o7nlJ6L676fXbbvwSn19DhsXkAEGsI9/N9+0wrmixT+zsQjI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2eVJc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239" o:spid="_x0000_s1066" style="position:absolute;left:6830;top:1207;width:203;height:211" coordorigin="6830,1207"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akdG8MAAADcAAAADwAAAGRycy9kb3ducmV2LnhtbERPTWvCQBC9F/wPywi9&#10;1U0qDSW6BhErPQShWhBvQ3ZMQrKzIbsm8d93D0KPj/e9zibTioF6V1tWEC8iEMSF1TWXCn7PX2+f&#10;IJxH1thaJgUPcpBtZi9rTLUd+YeGky9FCGGXooLK+y6V0hUVGXQL2xEH7mZ7gz7AvpS6xzGEm1a+&#10;R1EiDdYcGirsaFdR0ZzuRsFhxHG7jPdD3tx2j+v543jJY1LqdT5tVyA8Tf5f/HR/awXLJKwN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FqR0bwwAAANwAAAAP&#10;AAAAAAAAAAAAAAAAAKoCAABkcnMvZG93bnJldi54bWxQSwUGAAAAAAQABAD6AAAAmgMAAAAA&#10;">
                  <v:shape id="Freeform 240" o:spid="_x0000_s1067" style="position:absolute;left:6830;top:12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BxsUA&#10;AADcAAAADwAAAGRycy9kb3ducmV2LnhtbESPQWsCMRSE7wX/Q3iCt5ptxVi3RpGC4EWoqxS8PTav&#10;u0s3L3ETdf33TaHgcZiZb5jFqretuFIXGscaXsYZCOLSmYYrDcfD5vkNRIjIBlvHpOFOAVbLwdMC&#10;c+NuvKdrESuRIBxy1FDH6HMpQ1mTxTB2njh5366zGJPsKmk6vCW4beVrlilpseG0UKOnj5rKn+Ji&#10;NWQ+fn0qMzv5aT9TxaY9b3d7pfVo2K/fQUTq4yP8394aDRM1h78z6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5QHG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241" o:spid="_x0000_s1068" style="position:absolute;left:6830;top:12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Y+hsEA&#10;AADcAAAADwAAAGRycy9kb3ducmV2LnhtbERPTYvCMBC9L/gfwgh7W1NXbKUaRRYELwtaRfA2NGNb&#10;bCaxidr995uD4PHxvher3rTiQZ1vLCsYjxIQxKXVDVcKjofN1wyED8gaW8uk4I88rJaDjwXm2j55&#10;T48iVCKGsM9RQR2Cy6X0ZU0G/cg64shdbGcwRNhVUnf4jOGmld9JkkqDDceGGh391FRei7tRkLhw&#10;2qU6O7tpn6XFpr1tf/epUp/Dfj0HEagPb/HLvdUKJlmcH8/EI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sGPobBAAAA3AAAAA8AAAAAAAAAAAAAAAAAmAIAAGRycy9kb3du&#10;cmV2LnhtbFBLBQYAAAAABAAEAPUAAACG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242" o:spid="_x0000_s1069" style="position:absolute;left:7292;top:1217;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s+F8YA&#10;AADcAAAADwAAAGRycy9kb3ducmV2LnhtbESPT2sCMRTE70K/Q3iFXqRmVeiWrVmpgli8aVuKt+fm&#10;7R/cvCxJ6m6/vREKHoeZ+Q2zWA6mFRdyvrGsYDpJQBAXVjdcKfj63Dy/gvABWWNrmRT8kYdl/jBa&#10;YKZtz3u6HEIlIoR9hgrqELpMSl/UZNBPbEccvdI6gyFKV0ntsI9w08pZkrxIgw3HhRo7WtdUnA+/&#10;RsFWn9fzn+77mNK4KLf97LTaBafU0+Pw/gYi0BDu4f/2h1YwT6dwOxOPgMy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hs+F8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243" o:spid="_x0000_s1070" style="position:absolute;left:7281;top:1207;width:203;height:211" coordorigin="7281,1207"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Zi8LMYAAADcAAAADwAAAGRycy9kb3ducmV2LnhtbESPT2vCQBTE7wW/w/IK&#10;vdXNH2wldQ0itngQoSqU3h7ZZxKSfRuy2yR++25B6HGYmd8wq3wyrRiod7VlBfE8AkFcWF1zqeBy&#10;fn9egnAeWWNrmRTcyEG+nj2sMNN25E8aTr4UAcIuQwWV910mpSsqMujmtiMO3tX2Bn2QfSl1j2OA&#10;m1YmUfQiDdYcFirsaFtR0Zx+jIKPEcdNGu+GQ3Pd3r7Pi+PXISalnh6nzRsIT5P/D9/be60gfU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mLwsxgAAANwA&#10;AAAPAAAAAAAAAAAAAAAAAKoCAABkcnMvZG93bnJldi54bWxQSwUGAAAAAAQABAD6AAAAnQMAAAAA&#10;">
                  <v:shape id="Freeform 244" o:spid="_x0000_s1071" style="position:absolute;left:7281;top:12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Sg8cQA&#10;AADcAAAADwAAAGRycy9kb3ducmV2LnhtbESPQWvCQBSE74L/YXmCN91UaSKpq4ggeCnUKIK3R/Y1&#10;Cc2+XbOrpv++WxA8DjPzDbNc96YVd+p8Y1nB2zQBQVxa3XCl4HTcTRYgfEDW2FomBb/kYb0aDpaY&#10;a/vgA92LUIkIYZ+jgjoEl0vpy5oM+ql1xNH7tp3BEGVXSd3hI8JNK2dJkkqDDceFGh1tayp/iptR&#10;kLhw/kp1dnHvfZYWu/a6/zykSo1H/eYDRKA+vMLP9l4rmGdz+D8Tj4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UoPH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245" o:spid="_x0000_s1072" style="position:absolute;left:7281;top:12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04hcUA&#10;AADcAAAADwAAAGRycy9kb3ducmV2LnhtbESPT2vCQBTE70K/w/KE3nRj/yQS3YRSELwUNC2Ct0f2&#10;mQSzb7fZrabfvisUPA4z8xtmXY6mFxcafGdZwWKegCCure64UfD1uZktQfiArLG3TAp+yUNZPEzW&#10;mGt75T1dqtCICGGfo4I2BJdL6euWDPq5dcTRO9nBYIhyaKQe8BrhppdPSZJKgx3HhRYdvbdUn6sf&#10;oyBx4bBLdXZ0r2OWVpv+e/uxT5V6nI5vKxCBxnAP/7e3WsFz9gK3M/EIy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PTiF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246" o:spid="_x0000_s1073" style="position:absolute;left:7744;top:1217;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A4FMYA&#10;AADcAAAADwAAAGRycy9kb3ducmV2LnhtbESPT2sCMRTE74LfITzBi9RsFWtZjWKFYvHmn1K8PTfP&#10;3cXNy5JEd/vtG0HocZiZ3zDzZWsqcSfnS8sKXocJCOLM6pJzBcfD58s7CB+QNVaWScEveVguup05&#10;pto2vKP7PuQiQtinqKAIoU6l9FlBBv3Q1sTRu1hnMETpcqkdNhFuKjlKkjdpsOS4UGBN64Ky6/5m&#10;FGz0dT3+qb9PUxpkl00zOn9sg1Oq32tXMxCB2vAffra/tILxdAKPM/EI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SA4FM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247" o:spid="_x0000_s1074" style="position:absolute;left:7733;top:1207;width:203;height:211" coordorigin="7733,1207"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O6L8UAAADcAAAADwAAAGRycy9kb3ducmV2LnhtbESPQYvCMBSE78L+h/CE&#10;vWnaFXWpRhFxlz2IoC6It0fzbIvNS2liW/+9EQSPw8x8w8yXnSlFQ7UrLCuIhxEI4tTqgjMF/8ef&#10;wTcI55E1lpZJwZ0cLBcfvTkm2ra8p+bgMxEg7BJUkHtfJVK6NCeDbmgr4uBdbG3QB1lnUtfYBrgp&#10;5VcUTaTBgsNCjhWtc0qvh5tR8NtiuxrFm2Z7vazv5+N4d9rGpNRnv1vNQHjq/Dv8av9pBaPpB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6jui/FAAAA3AAA&#10;AA8AAAAAAAAAAAAAAAAAqgIAAGRycy9kb3ducmV2LnhtbFBLBQYAAAAABAAEAPoAAACcAwAAAAA=&#10;">
                  <v:shape id="Freeform 248" o:spid="_x0000_s1075" style="position:absolute;left:7733;top:12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m8sUA&#10;AADcAAAADwAAAGRycy9kb3ducmV2LnhtbESPQWvCQBSE7wX/w/IEb81GpYlEV5GC4KXQRCn09si+&#10;JqHZt9vsatJ/3y0Uehxm5htmd5hML+40+M6ygmWSgiCure64UXC9nB43IHxA1thbJgXf5OGwnz3s&#10;sNB25JLuVWhEhLAvUEEbgiuk9HVLBn1iHXH0PuxgMEQ5NFIPOEa46eUqTTNpsOO40KKj55bqz+pm&#10;FKQuvL1mOn93T1OeVaf+6/xSZkot5tNxCyLQFP7Df+2zVrDOc/g9E4+A3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76by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249" o:spid="_x0000_s1076" style="position:absolute;left:7733;top:12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AygMEA&#10;AADcAAAADwAAAGRycy9kb3ducmV2LnhtbERPTYvCMBC9L/gfwgh7W1NXbKUaRRYELwtaRfA2NGNb&#10;bCaxidr995uD4PHxvher3rTiQZ1vLCsYjxIQxKXVDVcKjofN1wyED8gaW8uk4I88rJaDjwXm2j55&#10;T48iVCKGsM9RQR2Cy6X0ZU0G/cg64shdbGcwRNhVUnf4jOGmld9JkkqDDceGGh391FRei7tRkLhw&#10;2qU6O7tpn6XFpr1tf/epUp/Dfj0HEagPb/HLvdUKJllcG8/EI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wMoDBAAAA3AAAAA8AAAAAAAAAAAAAAAAAmAIAAGRycy9kb3du&#10;cmV2LnhtbFBLBQYAAAAABAAEAPUAAACG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250" o:spid="_x0000_s1077" style="position:absolute;left:8196;top:1217;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0yEcUA&#10;AADcAAAADwAAAGRycy9kb3ducmV2LnhtbESPQWsCMRSE74L/ITzBi9RsFbSuRrFCsXjTtoi35+a5&#10;u7h5WZLobv99Iwg9DjPzDbNYtaYSd3K+tKzgdZiAIM6sLjlX8P318fIGwgdkjZVlUvBLHlbLbmeB&#10;qbYN7+l+CLmIEPYpKihCqFMpfVaQQT+0NXH0LtYZDFG6XGqHTYSbSo6SZCINlhwXCqxpU1B2PdyM&#10;gq2+bsbH+uc0pUF22Taj8/suOKX6vXY9BxGoDf/hZ/tTKxhPZ/A4E4+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bTIR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251" o:spid="_x0000_s1078" style="position:absolute;left:8185;top:1207;width:203;height:211" coordorigin="8185,1207"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P358IAAADcAAAADwAAAGRycy9kb3ducmV2LnhtbERPy4rCMBTdC/5DuMLs&#10;NO2IIh1TERmHWYjgA2R2l+baljY3pYlt/fvJQnB5OO/1ZjC16Kh1pWUF8SwCQZxZXXKu4HrZT1cg&#10;nEfWWFsmBU9ysEnHozUm2vZ8ou7scxFC2CWooPC+SaR0WUEG3cw2xIG729agD7DNpW6xD+Gmlp9R&#10;tJQGSw4NBTa0Kyirzg+j4KfHfjuPv7tDdd89/y6L4+0Qk1Ifk2H7BcLT4N/il/tXK5iv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vT9+fCAAAA3AAAAA8A&#10;AAAAAAAAAAAAAAAAqgIAAGRycy9kb3ducmV2LnhtbFBLBQYAAAAABAAEAPoAAACZAwAAAAA=&#10;">
                  <v:shape id="Freeform 252" o:spid="_x0000_s1079" style="position:absolute;left:8185;top:12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rOsQA&#10;AADcAAAADwAAAGRycy9kb3ducmV2LnhtbESPQYvCMBSE7wv+h/AEb2vqilWqUWRB8LKgVQRvj+bZ&#10;FpuXbJPV7r83guBxmJlvmMWqM424UetrywpGwwQEcWF1zaWC42HzOQPhA7LGxjIp+CcPq2XvY4GZ&#10;tnfe0y0PpYgQ9hkqqEJwmZS+qMigH1pHHL2LbQ2GKNtS6hbvEW4a+ZUkqTRYc1yo0NF3RcU1/zMK&#10;EhdOu1RPz27STdN80/xuf/apUoN+t56DCNSFd/jV3moF49kInmfi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f6zr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253" o:spid="_x0000_s1080" style="position:absolute;left:8185;top:12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11TcQA&#10;AADcAAAADwAAAGRycy9kb3ducmV2LnhtbESPQYvCMBSE74L/ITzBm6YqW6UaRRYEL8LaXQRvj+bZ&#10;FpuX2GS1/vvNguBxmJlvmNWmM424U+trywom4wQEcWF1zaWCn+/daAHCB2SNjWVS8CQPm3W/t8JM&#10;2wcf6Z6HUkQI+wwVVCG4TEpfVGTQj60jjt7FtgZDlG0pdYuPCDeNnCZJKg3WHBcqdPRZUXHNf42C&#10;xIXTV6rnZ/fRzdN819z2h2Oq1HDQbZcgAnXhHX6191rBbDGF/zPxCM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NdU3EAAAA3AAAAA8AAAAAAAAAAAAAAAAAmAIAAGRycy9k&#10;b3ducmV2LnhtbFBLBQYAAAAABAAEAPUAAACJ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254" o:spid="_x0000_s1081" style="position:absolute;left:6693;top:1538;width:1816;height:346;visibility:visible;mso-wrap-style:square;v-text-anchor:top" coordsize="1816,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ngcUA&#10;AADcAAAADwAAAGRycy9kb3ducmV2LnhtbESPT2vCQBTE7wW/w/IEb3XjnxaJrqKFir0UooLXR/aZ&#10;BLNv4+5Go5++Wyj0OMzMb5jFqjO1uJHzlWUFo2ECgji3uuJCwfHw+ToD4QOyxtoyKXiQh9Wy97LA&#10;VNs7Z3Tbh0JECPsUFZQhNKmUPi/JoB/ahjh6Z+sMhihdIbXDe4SbWo6T5F0arDgulNjQR0n5Zd8a&#10;BW/Hr+fuOp2eeLzFzZXazLXfmVKDfreegwjUhf/wX3unFUxmE/g9E4+AX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3+eBxQAAANwAAAAPAAAAAAAAAAAAAAAAAJgCAABkcnMv&#10;ZG93bnJldi54bWxQSwUGAAAAAAQABAD1AAAAigMAAAAA&#10;" path="m,345r1815,l1815,,,,,345xe" filled="f" strokecolor="#808285" strokeweight=".25pt">
                  <v:path arrowok="t" o:connecttype="custom" o:connectlocs="0,345;1815,345;1815,0;0,0;0,345" o:connectangles="0,0,0,0,0"/>
                </v:shape>
                <v:shape id="Freeform 255" o:spid="_x0000_s1082" style="position:absolute;left:6841;top:1616;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ntqMYA&#10;AADcAAAADwAAAGRycy9kb3ducmV2LnhtbESPW2sCMRSE34X+h3AKvkjNeqGVrVGqIBbfvCF9O90c&#10;dxc3J0sS3fXfN4LQx2FmvmGm89ZU4kbOl5YVDPoJCOLM6pJzBYf96m0CwgdkjZVlUnAnD/PZS2eK&#10;qbYNb+m2C7mIEPYpKihCqFMpfVaQQd+3NXH0ztYZDFG6XGqHTYSbSg6T5F0aLDkuFFjTsqDssrsa&#10;BWt9WY5O9fHng3rZed0Mfxeb4JTqvrZfnyACteE//Gx/awWjyRgeZ+IR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7ntqM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256" o:spid="_x0000_s1083" style="position:absolute;left:6830;top:1606;width:203;height:211" coordorigin="6830,1606"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6RUf8QAAADcAAAADwAAAGRycy9kb3ducmV2LnhtbESPQYvCMBSE74L/ITzB&#10;m6ZVXKQaRURlD7KwdWHx9miebbF5KU1s67/fLAgeh5n5hllve1OJlhpXWlYQTyMQxJnVJecKfi7H&#10;yRKE88gaK8uk4EkOtpvhYI2Jth1/U5v6XAQIuwQVFN7XiZQuK8igm9qaOHg32xj0QTa51A12AW4q&#10;OYuiD2mw5LBQYE37grJ7+jAKTh12u3l8aM/32/55vSy+fs8xKTUe9bsVCE+9f4df7U+tYL5cwP+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6RUf8QAAADcAAAA&#10;DwAAAAAAAAAAAAAAAACqAgAAZHJzL2Rvd25yZXYueG1sUEsFBgAAAAAEAAQA+gAAAJsDAAAAAA==&#10;">
                  <v:shape id="Freeform 257" o:spid="_x0000_s1084" style="position:absolute;left:6830;top:16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ZzTsQA&#10;AADcAAAADwAAAGRycy9kb3ducmV2LnhtbESPQWsCMRSE7wX/Q3iF3mq2LUbZGkUEwYtQVxF6e2ye&#10;u4ubl7hJdf33jSB4HGbmG2Y6720rLtSFxrGGj2EGgrh0puFKw363ep+ACBHZYOuYNNwowHw2eJli&#10;btyVt3QpYiUShEOOGuoYfS5lKGuyGIbOEyfv6DqLMcmukqbDa4LbVn5mmZIWG04LNXpa1lSeij+r&#10;IfPx8KPM+NeP+rEqVu15vdkqrd9e+8U3iEh9fIYf7bXR8DVRcD+TjoC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52c07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258" o:spid="_x0000_s1085" style="position:absolute;left:6830;top:16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rW1cQA&#10;AADcAAAADwAAAGRycy9kb3ducmV2LnhtbESPQWvCQBSE7wX/w/IEb3VjxUSiq0hB8FKoUQRvj+wz&#10;CWbfbrNbTf99VxA8DjPzDbNc96YVN+p8Y1nBZJyAIC6tbrhScDxs3+cgfEDW2FomBX/kYb0avC0x&#10;1/bOe7oVoRIRwj5HBXUILpfSlzUZ9GPriKN3sZ3BEGVXSd3hPcJNKz+SJJUGG44LNTr6rKm8Fr9G&#10;QeLC6TvV2dnN+iwttu3P7mufKjUa9psFiEB9eIWf7Z1WMJ1n8DgTj4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61tXEAAAA3AAAAA8AAAAAAAAAAAAAAAAAmAIAAGRycy9k&#10;b3ducmV2LnhtbFBLBQYAAAAABAAEAPUAAACJ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259" o:spid="_x0000_s1086" style="position:absolute;left:7292;top:1616;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TnrcMA&#10;AADcAAAADwAAAGRycy9kb3ducmV2LnhtbERPz2vCMBS+D/wfwhvsMmyqha10RlFhKN7mNmS3t+bZ&#10;FpuXksS2+++Xg+Dx4/u9WI2mFT0531hWMEtSEMSl1Q1XCr4+36c5CB+QNbaWScEfeVgtJw8LLLQd&#10;+IP6Y6hEDGFfoII6hK6Q0pc1GfSJ7Ygjd7bOYIjQVVI7HGK4aeU8TV+kwYZjQ40dbWsqL8erUbDT&#10;l2126r5/Xum5PO+G+e/mEJxST4/j+g1EoDHcxTf3XivI8rg2nolH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TnrcMAAADcAAAADwAAAAAAAAAAAAAAAACYAgAAZHJzL2Rv&#10;d25yZXYueG1sUEsFBgAAAAAEAAQA9QAAAIg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260" o:spid="_x0000_s1087" style="position:absolute;left:7281;top:1606;width:203;height:211" coordorigin="7281,1606"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uleesYAAADcAAAADwAAAGRycy9kb3ducmV2LnhtbESPQWvCQBSE7wX/w/IK&#10;3ppNlJaYZhWRKh5CoSqU3h7ZZxLMvg3ZbRL/fbdQ6HGYmW+YfDOZVgzUu8aygiSKQRCXVjdcKbic&#10;908pCOeRNbaWScGdHGzWs4ccM21H/qDh5CsRIOwyVFB732VSurImgy6yHXHwrrY36IPsK6l7HAPc&#10;tHIRxy/SYMNhocaOdjWVt9O3UXAYcdwuk7ehuF1396/z8/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a6V56xgAAANwA&#10;AAAPAAAAAAAAAAAAAAAAAKoCAABkcnMvZG93bnJldi54bWxQSwUGAAAAAAQABAD6AAAAnQMAAAAA&#10;">
                  <v:shape id="Freeform 261" o:spid="_x0000_s1088" style="position:absolute;left:7281;top:16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rYfMMA&#10;AADcAAAADwAAAGRycy9kb3ducmV2LnhtbERPz2vCMBS+C/sfwht403QT69Y1LTIoeBFmNwa7PZq3&#10;tqx5iU3U+t8vB8Hjx/c7LycziDONvres4GmZgCBurO65VfD1WS1eQPiArHGwTAqu5KEsHmY5Ztpe&#10;+EDnOrQihrDPUEEXgsuk9E1HBv3SOuLI/drRYIhwbKUe8RLDzSCfkySVBnuODR06eu+o+atPRkHi&#10;wvdHqjc/bj1t0roajrv9IVVq/jht30AEmsJdfHPvtILVa5wfz8QjI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wrYfMMAAADcAAAADwAAAAAAAAAAAAAAAACYAgAAZHJzL2Rv&#10;d25yZXYueG1sUEsFBgAAAAAEAAQA9QAAAIgDA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262" o:spid="_x0000_s1089" style="position:absolute;left:7281;top:16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Z958UA&#10;AADcAAAADwAAAGRycy9kb3ducmV2LnhtbESPQWvCQBSE70L/w/IKvekmlSaauhEpCF4KNRXB2yP7&#10;TEKzb9fsqum/7xYKPQ4z8w2zWo+mFzcafGdZQTpLQBDXVnfcKDh8bqcLED4ga+wtk4Jv8rAuHyYr&#10;LLS9855uVWhEhLAvUEEbgiuk9HVLBv3MOuLone1gMEQ5NFIPeI9w08vnJMmkwY7jQouO3lqqv6qr&#10;UZC4cPzIdH5yL2OeVdv+snvfZ0o9PY6bVxCBxvAf/mvvtIL5MoXfM/EIy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Rn3n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263" o:spid="_x0000_s1090" style="position:absolute;left:7744;top:1616;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VGmsYA&#10;AADcAAAADwAAAGRycy9kb3ducmV2LnhtbESPT2vCQBTE74V+h+UJvRSzaYSq0VVaoVi81T+It2f2&#10;mQSzb8Pu1qTfvisUehxm5jfMfNmbRtzI+dqygpckBUFcWF1zqWC/+xhOQPiArLGxTAp+yMNy8fgw&#10;x1zbjr/otg2liBD2OSqoQmhzKX1RkUGf2JY4ehfrDIYoXSm1wy7CTSOzNH2VBmuOCxW2tKqouG6/&#10;jYK1vq5Gx/ZwGtNzcVl32fl9E5xST4P+bQYiUB/+w3/tT61gNM3gfiYeAbn4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sVGms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264" o:spid="_x0000_s1091" style="position:absolute;left:7733;top:1606;width:203;height:211" coordorigin="7733,1606"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TcUAAADcAAAADwAAAGRycy9kb3ducmV2LnhtbESPT2vCQBTE7wW/w/KE&#10;3uomhhaNriKipQcR/APi7ZF9JsHs25Bdk/jtuwWhx2FmfsPMl72pREuNKy0riEcRCOLM6pJzBefT&#10;9mMCwnlkjZVlUvAkB8vF4G2OqbYdH6g9+lwECLsUFRTe16mULivIoBvZmjh4N9sY9EE2udQNdgFu&#10;KjmOoi9psOSwUGBN64Ky+/FhFHx32K2SeNPu7rf183r63F92MSn1PuxXMxCeev8ffrV/tIJkm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7Y/03FAAAA3AAA&#10;AA8AAAAAAAAAAAAAAAAAqgIAAGRycy9kb3ducmV2LnhtbFBLBQYAAAAABAAEAPoAAACcAwAAAAA=&#10;">
                  <v:shape id="Freeform 265" o:spid="_x0000_s1092" style="position:absolute;left:7733;top:16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Hef8UA&#10;AADcAAAADwAAAGRycy9kb3ducmV2LnhtbESPQWvCQBSE74L/YXmCN91UbWyjq5SC4EWoaRG8PbLP&#10;JDT7ds2umv77riB4HGbmG2a57kwjrtT62rKCl3ECgriwuuZSwc/3ZvQGwgdkjY1lUvBHHtarfm+J&#10;mbY33tM1D6WIEPYZKqhCcJmUvqjIoB9bRxy9k20NhijbUuoWbxFuGjlJklQarDkuVOjos6LiN78Y&#10;BYkLh69Uz4/utZun+aY5b3f7VKnhoPtYgAjUhWf40d5qBdP3GdzPxCM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Md5/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266" o:spid="_x0000_s1093" style="position:absolute;left:7733;top:16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175MUA&#10;AADcAAAADwAAAGRycy9kb3ducmV2LnhtbESPQWvCQBSE74X+h+UVvNVNKyaaZiNFELwUNBXB2yP7&#10;TEKzb7fZVdN/7xYKPQ4z8w1TrEbTiysNvrOs4GWagCCure64UXD43DwvQPiArLG3TAp+yMOqfHwo&#10;MNf2xnu6VqEREcI+RwVtCC6X0tctGfRT64ijd7aDwRDl0Eg94C3CTS9fkySVBjuOCy06WrdUf1UX&#10;oyBx4bhLdXZy8zFLq03/vf3Yp0pNnsb3NxCBxvAf/mtvtYLZcg6/Z+IRk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Xvk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267" o:spid="_x0000_s1094" style="position:absolute;left:8196;top:1616;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5AmcYA&#10;AADcAAAADwAAAGRycy9kb3ducmV2LnhtbESPW2sCMRSE34X+h3AKfRHNVsHL1iitUBTfvCG+nW6O&#10;u4ubkyVJ3fXfNwXBx2FmvmFmi9ZU4kbOl5YVvPcTEMSZ1SXnCg77794EhA/IGivLpOBOHhbzl84M&#10;U20b3tJtF3IRIexTVFCEUKdS+qwgg75va+LoXawzGKJ0udQOmwg3lRwkyUgaLDkuFFjTsqDsuvs1&#10;Clb6uhye6uN5TN3ssmoGP1+b4JR6e20/P0AEasMz/GivtYLhdAT/Z+IR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f5Amc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268" o:spid="_x0000_s1095" style="position:absolute;left:8185;top:1606;width:203;height:211" coordorigin="8185,1606"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eP5TsUAAADcAAAADwAAAGRycy9kb3ducmV2LnhtbESPQWvCQBSE7wX/w/IE&#10;b7qJYrXRVURUPEihWii9PbLPJJh9G7JrEv+9WxB6HGbmG2a57kwpGqpdYVlBPIpAEKdWF5wp+L7s&#10;h3MQziNrLC2Tggc5WK96b0tMtG35i5qzz0SAsEtQQe59lUjp0pwMupGtiIN3tbVBH2SdSV1jG+Cm&#10;lOMoepcGCw4LOVa0zSm9ne9GwaHFdjOJd83pdt0+fi/Tz59TTEoN+t1mAcJT5//Dr/ZRK5h8z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Hj+U7FAAAA3AAA&#10;AA8AAAAAAAAAAAAAAAAAqgIAAGRycy9kb3ducmV2LnhtbFBLBQYAAAAABAAEAPoAAACcAwAAAAA=&#10;">
                  <v:shape id="Freeform 269" o:spid="_x0000_s1096" style="position:absolute;left:8185;top:16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zUesMA&#10;AADcAAAADwAAAGRycy9kb3ducmV2LnhtbERPz2vCMBS+C/sfwht403QT69Y1LTIoeBFmNwa7PZq3&#10;tqx5iU3U+t8vB8Hjx/c7LycziDONvres4GmZgCBurO65VfD1WS1eQPiArHGwTAqu5KEsHmY5Ztpe&#10;+EDnOrQihrDPUEEXgsuk9E1HBv3SOuLI/drRYIhwbKUe8RLDzSCfkySVBnuODR06eu+o+atPRkHi&#10;wvdHqjc/bj1t0roajrv9IVVq/jht30AEmsJdfHPvtILVa1wbz8QjI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zUesMAAADcAAAADwAAAAAAAAAAAAAAAACYAgAAZHJzL2Rv&#10;d25yZXYueG1sUEsFBgAAAAAEAAQA9QAAAIgDA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270" o:spid="_x0000_s1097" style="position:absolute;left:8185;top:16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Bx4cUA&#10;AADcAAAADwAAAGRycy9kb3ducmV2LnhtbESPQWvCQBSE70L/w/IKvenGShNNsxEpCF4KmpaCt0f2&#10;NQlm367ZVdN/7xYKPQ4z8w1TrEfTiysNvrOsYD5LQBDXVnfcKPj82E6XIHxA1thbJgU/5GFdPkwK&#10;zLW98YGuVWhEhLDPUUEbgsul9HVLBv3MOuLofdvBYIhyaKQe8BbhppfPSZJKgx3HhRYdvbVUn6qL&#10;UZC48LVPdXZ0L2OWVtv+vHs/pEo9PY6bVxCBxvAf/mvvtILFagW/Z+IRk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MHHh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271" o:spid="_x0000_s1098" style="position:absolute;left:6693;top:1937;width:1816;height:346;visibility:visible;mso-wrap-style:square;v-text-anchor:top" coordsize="1816,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S3ycEA&#10;AADcAAAADwAAAGRycy9kb3ducmV2LnhtbERPz2vCMBS+D/Y/hDfYbaaTOqQaZRsoehFaBa+P5tkW&#10;m5eapNr515uDsOPH93u+HEwrruR8Y1nB5ygBQVxa3XCl4LBffUxB+ICssbVMCv7Iw3Lx+jLHTNsb&#10;53QtQiViCPsMFdQhdJmUvqzJoB/ZjjhyJ+sMhghdJbXDWww3rRwnyZc02HBsqLGj35rKc9EbBZPD&#10;9r65pOmRx2v8uVCfu36XK/X+NnzPQAQawr/46d5oBWkS58cz8Qj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0t8nBAAAA3AAAAA8AAAAAAAAAAAAAAAAAmAIAAGRycy9kb3du&#10;cmV2LnhtbFBLBQYAAAAABAAEAPUAAACGAwAAAAA=&#10;" path="m,345r1815,l1815,,,,,345xe" filled="f" strokecolor="#808285" strokeweight=".25pt">
                  <v:path arrowok="t" o:connecttype="custom" o:connectlocs="0,345;1815,345;1815,0;0,0;0,345" o:connectangles="0,0,0,0,0"/>
                </v:shape>
                <v:shape id="Freeform 272" o:spid="_x0000_s1099" style="position:absolute;left:6841;top:2015;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eAD8UA&#10;AADcAAAADwAAAGRycy9kb3ducmV2LnhtbESPQWsCMRSE70L/Q3gFL6JZtVTZGqUKonirVaS3181z&#10;d3HzsiTRXf+9EQo9DjPzDTNbtKYSN3K+tKxgOEhAEGdWl5wrOHyv+1MQPiBrrCyTgjt5WMxfOjNM&#10;tW34i277kIsIYZ+igiKEOpXSZwUZ9ANbE0fvbJ3BEKXLpXbYRLip5ChJ3qXBkuNCgTWtCsou+6tR&#10;sNGX1fhUH38m1MvOm2b0u9wFp1T3tf38ABGoDf/hv/ZWK3hLhvA8E4+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t4AP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273" o:spid="_x0000_s1100" style="position:absolute;left:6830;top:2005;width:203;height:211" coordorigin="6830,2005"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QCNMYAAADcAAAADwAAAGRycy9kb3ducmV2LnhtbESPT2vCQBTE7wW/w/KE&#10;3uomsZWSuoqIlh6kYCKU3h7ZZxLMvg3ZNX++fbdQ6HGYmd8w6+1oGtFT52rLCuJFBIK4sLrmUsEl&#10;Pz69gnAeWWNjmRRM5GC7mT2sMdV24DP1mS9FgLBLUUHlfZtK6YqKDLqFbYmDd7WdQR9kV0rd4RDg&#10;ppFJFK2kwZrDQoUt7SsqbtndKHgfcNgt40N/ul3303f+8vl1ikmpx/m4ewPhafT/4b/2h1bwHCX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5NAI0xgAAANwA&#10;AAAPAAAAAAAAAAAAAAAAAKoCAABkcnMvZG93bnJldi54bWxQSwUGAAAAAAQABAD6AAAAnQMAAAAA&#10;">
                  <v:shape id="Freeform 274" o:spid="_x0000_s1101" style="position:absolute;left:6830;top:20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ge6cUA&#10;AADcAAAADwAAAGRycy9kb3ducmV2LnhtbESPQWsCMRSE74L/ITyhN020dZWtUaQgeCnUVQq9PTbP&#10;3aWbl7hJdfvvm4LgcZiZb5jVpretuFIXGscaphMFgrh0puFKw+m4Gy9BhIhssHVMGn4pwGY9HKww&#10;N+7GB7oWsRIJwiFHDXWMPpcylDVZDBPniZN3dp3FmGRXSdPhLcFtK2dKZdJiw2mhRk9vNZXfxY/V&#10;oHz8/MjM4svP+0VW7NrL/v2Qaf006revICL18RG+t/dGw4t6hv8z6Qj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eB7p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275" o:spid="_x0000_s1102" style="position:absolute;left:6830;top:20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GGncUA&#10;AADcAAAADwAAAGRycy9kb3ducmV2LnhtbESPQWvCQBSE74L/YXlCb7rbYmOJ2YgUBC8FjaXQ2yP7&#10;TEKzb9fsVtN/7xYKPQ4z8w1TbEbbiysNoXOs4XGhQBDXznTcaHg/7eYvIEJENtg7Jg0/FGBTTicF&#10;5sbd+EjXKjYiQTjkqKGN0edShroli2HhPHHyzm6wGJMcGmkGvCW47eWTUpm02HFaaNHTa0v1V/Vt&#10;NSgfPw6ZWX3653GVVbv+sn87Zlo/zMbtGkSkMf6H/9p7o2GplvB7Jh0BWd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kYad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276" o:spid="_x0000_s1103" style="position:absolute;left:7292;top:2015;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yGDMYA&#10;AADcAAAADwAAAGRycy9kb3ducmV2LnhtbESPT2vCQBTE74V+h+UVvEjdVO0fUlepgijeTJXS22v2&#10;mQSzb8PuauK3dwWhx2FmfsNMZp2pxZmcrywreBkkIIhzqysuFOy+l88fIHxA1lhbJgUX8jCbPj5M&#10;MNW25S2ds1CICGGfooIyhCaV0uclGfQD2xBH72CdwRClK6R22Ea4qeUwSd6kwYrjQokNLUrKj9nJ&#10;KFjp42L00+x/36mfH1bt8G++CU6p3lP39QkiUBf+w/f2WisYJ69wOxOPgJ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YyGDM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277" o:spid="_x0000_s1104" style="position:absolute;left:7281;top:2005;width:203;height:211" coordorigin="7281,2005"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8EN8UAAADcAAAADwAAAGRycy9kb3ducmV2LnhtbESPT4vCMBTE74LfITzB&#10;m6bVXVm6RhFR8SAL/oFlb4/m2Rabl9LEtn77jSB4HGbmN8x82ZlSNFS7wrKCeByBIE6tLjhTcDlv&#10;R18gnEfWWFomBQ9ysFz0e3NMtG35SM3JZyJA2CWoIPe+SqR0aU4G3dhWxMG72tqgD7LOpK6xDXBT&#10;ykkUzaTBgsNCjhWtc0pvp7tRsGuxXU3jTXO4XdePv/Pnz+8hJqWGg271DcJT59/hV3uvFXxE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PBDfFAAAA3AAA&#10;AA8AAAAAAAAAAAAAAAAAqgIAAGRycy9kb3ducmV2LnhtbFBLBQYAAAAABAAEAPoAAACcAwAAAAA=&#10;">
                  <v:shape id="Freeform 278" o:spid="_x0000_s1105" style="position:absolute;left:7281;top:20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MY6sQA&#10;AADcAAAADwAAAGRycy9kb3ducmV2LnhtbESPQWsCMRSE7wX/Q3iCt5oodldWo0hB8FKo2yJ4e2ye&#10;u4ubl3QTdfvvm0Khx2FmvmHW28F24k59aB1rmE0VCOLKmZZrDZ8f++cliBCRDXaOScM3BdhuRk9r&#10;LIx78JHuZaxFgnAoUEMToy+kDFVDFsPUeeLkXVxvMSbZ19L0+Ehw28m5Upm02HJaaNDTa0PVtbxZ&#10;DcrH03tm8rN/GfKs3Hdfh7djpvVkPOxWICIN8T/81z4YDQuVw++Zd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DGOr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279" o:spid="_x0000_s1106" style="position:absolute;left:7281;top:20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yMmMIA&#10;AADcAAAADwAAAGRycy9kb3ducmV2LnhtbERPz2vCMBS+C/sfwht402TDtaMzLWMgeBFmHYPdHs1b&#10;W9a8ZE3U+t+bg+Dx4/u9riY7iBONoXes4WmpQBA3zvTcavg6bBavIEJENjg4Jg0XClCVD7M1Fsad&#10;eU+nOrYihXAoUEMXoy+kDE1HFsPSeeLE/brRYkxwbKUZ8ZzC7SCflcqkxZ5TQ4eePjpq/uqj1aB8&#10;/P7MTP7jX6Y8qzfD/3a3z7SeP07vbyAiTfEuvrm3RsNKpbXpTDoCsr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3IyYwgAAANwAAAAPAAAAAAAAAAAAAAAAAJgCAABkcnMvZG93&#10;bnJldi54bWxQSwUGAAAAAAQABAD1AAAAhw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280" o:spid="_x0000_s1107" style="position:absolute;left:7744;top:2015;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GMCcYA&#10;AADcAAAADwAAAGRycy9kb3ducmV2LnhtbESPT2vCQBTE74V+h+UVvEjdVKV/UlepgijeTJXS22v2&#10;mQSzb8PuauK3dwWhx2FmfsNMZp2pxZmcrywreBkkIIhzqysuFOy+l8/vIHxA1lhbJgUX8jCbPj5M&#10;MNW25S2ds1CICGGfooIyhCaV0uclGfQD2xBH72CdwRClK6R22Ea4qeUwSV6lwYrjQokNLUrKj9nJ&#10;KFjp42L00+x/36ifH1bt8G++CU6p3lP39QkiUBf+w/f2WisYJx9wOxOPgJ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MGMCc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281" o:spid="_x0000_s1108" style="position:absolute;left:7733;top:2005;width:203;height:211" coordorigin="7733,2005"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jc68FwwAAANwAAAAP&#10;AAAAAAAAAAAAAAAAAKoCAABkcnMvZG93bnJldi54bWxQSwUGAAAAAAQABAD6AAAAmgMAAAAA&#10;">
                  <v:shape id="Freeform 282" o:spid="_x0000_s1109" style="position:absolute;left:7733;top:20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2MQA&#10;AADcAAAADwAAAGRycy9kb3ducmV2LnhtbESPQWvCQBSE7wX/w/IEb3WTolGiq0hB8FKoUQRvj+wz&#10;CWbfbrNbTf99VxA8DjPzDbNc96YVN+p8Y1lBOk5AEJdWN1wpOB6273MQPiBrbC2Tgj/ysF4N3paY&#10;a3vnPd2KUIkIYZ+jgjoEl0vpy5oM+rF1xNG72M5giLKrpO7wHuGmlR9JkkmDDceFGh191lRei1+j&#10;IHHh9J3p2dlN+1lWbNuf3dc+U2o07DcLEIH68Ao/2zutYJKm8DgTj4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s9j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283" o:spid="_x0000_s1110" style="position:absolute;left:7733;top:20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0tr8QA&#10;AADcAAAADwAAAGRycy9kb3ducmV2LnhtbESPQYvCMBSE78L+h/AW9qapslapRlkEwYugVQRvj+Zt&#10;W7Z5yTZR6783guBxmJlvmPmyM424UutrywqGgwQEcWF1zaWC42Hdn4LwAVljY5kU3MnDcvHRm2Om&#10;7Y33dM1DKSKEfYYKqhBcJqUvKjLoB9YRR+/XtgZDlG0pdYu3CDeNHCVJKg3WHBcqdLSqqPjLL0ZB&#10;4sJpl+rJ2Y27SZqvm//Ndp8q9fXZ/cxABOrCO/xqb7SC7+EInmfiE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tLa/EAAAA3AAAAA8AAAAAAAAAAAAAAAAAmAIAAGRycy9k&#10;b3ducmV2LnhtbFBLBQYAAAAABAAEAPUAAACJ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284" o:spid="_x0000_s1111" style="position:absolute;left:8196;top:2015;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AtPsYA&#10;AADcAAAADwAAAGRycy9kb3ducmV2LnhtbESPT2vCQBTE7wW/w/KEXkrd+AdbomtQoVi8aVtKb8/s&#10;MwnJvg27W5N++64geBxm5jfMMutNIy7kfGVZwXiUgCDOra64UPD58fb8CsIHZI2NZVLwRx6y1eBh&#10;iam2HR/ocgyFiBD2KSooQ2hTKX1ekkE/si1x9M7WGQxRukJqh12Em0ZOkmQuDVYcF0psaVtSXh9/&#10;jYKdrrfT7/br54We8vOum5w2++CUehz26wWIQH24h2/td61gNp7C9Uw8AnL1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AtPs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285" o:spid="_x0000_s1112" style="position:absolute;left:8185;top:2005;width:203;height:211" coordorigin="8185,2005"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EipBsQAAADcAAAADwAAAGRycy9kb3ducmV2LnhtbESPQYvCMBSE78L+h/AW&#10;vGnaVRepRhHZFQ8iqAvi7dE822LzUppsW/+9EQSPw8x8w8yXnSlFQ7UrLCuIhxEI4tTqgjMFf6ff&#10;wRSE88gaS8uk4E4OlouP3hwTbVs+UHP0mQgQdgkqyL2vEildmpNBN7QVcfCutjbog6wzqWtsA9yU&#10;8iuKvqXBgsNCjhWtc0pvx3+jYNNiuxrFP83udl3fL6fJ/ryLSan+Z7eagfDU+Xf41d5qBe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EipBsQAAADcAAAA&#10;DwAAAAAAAAAAAAAAAACqAgAAZHJzL2Rvd25yZXYueG1sUEsFBgAAAAAEAAQA+gAAAJsDAAAAAA==&#10;">
                  <v:shape id="Freeform 286" o:spid="_x0000_s1113" style="position:absolute;left:8185;top:20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S128QA&#10;AADcAAAADwAAAGRycy9kb3ducmV2LnhtbESPQYvCMBSE78L+h/AWvGmqaJVqlEUQvAhaRfD2aN62&#10;ZZuXbBO1++83guBxmJlvmOW6M424U+trywpGwwQEcWF1zaWC82k7mIPwAVljY5kU/JGH9eqjt8RM&#10;2wcf6Z6HUkQI+wwVVCG4TEpfVGTQD60jjt63bQ2GKNtS6hYfEW4aOU6SVBqsOS5U6GhTUfGT34yC&#10;xIXLIdWzq5t2szTfNr+7/TFVqv/ZfS1ABOrCO/xq77SCyWgKzzPxCM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Etdv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287" o:spid="_x0000_s1114" style="position:absolute;left:8185;top:20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YrrMQA&#10;AADcAAAADwAAAGRycy9kb3ducmV2LnhtbESPQWsCMRSE74X+h/AK3mpW0VhWoxRB8CLUtRR6e2ye&#10;u0s3L3ETdf33jSB4HGbmG2ax6m0rLtSFxrGG0TADQVw603Cl4fuwef8AESKywdYxabhRgNXy9WWB&#10;uXFX3tOliJVIEA45aqhj9LmUoazJYhg6T5y8o+ssxiS7SpoOrwluWznOMiUtNpwWavS0rqn8K85W&#10;Q+bjz5cys18/7Weq2LSn7W6vtB689Z9zEJH6+Aw/2lujYTJScD+Tj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WK6zEAAAA3AAAAA8AAAAAAAAAAAAAAAAAmAIAAGRycy9k&#10;b3ducmV2LnhtbFBLBQYAAAAABAAEAPUAAACJ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Pr>
          <w:noProof/>
        </w:rPr>
        <mc:AlternateContent>
          <mc:Choice Requires="wpg">
            <w:drawing>
              <wp:anchor distT="0" distB="0" distL="114300" distR="114300" simplePos="0" relativeHeight="251638784" behindDoc="1" locked="0" layoutInCell="0" allowOverlap="1" wp14:anchorId="17A26469" wp14:editId="17A2646A">
                <wp:simplePos x="0" y="0"/>
                <wp:positionH relativeFrom="page">
                  <wp:posOffset>5683250</wp:posOffset>
                </wp:positionH>
                <wp:positionV relativeFrom="paragraph">
                  <wp:posOffset>215265</wp:posOffset>
                </wp:positionV>
                <wp:extent cx="1911985" cy="1235710"/>
                <wp:effectExtent l="0" t="0" r="0" b="0"/>
                <wp:wrapNone/>
                <wp:docPr id="239"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985" cy="1235710"/>
                          <a:chOff x="8950" y="339"/>
                          <a:chExt cx="3011" cy="1946"/>
                        </a:xfrm>
                      </wpg:grpSpPr>
                      <wps:wsp>
                        <wps:cNvPr id="240" name="Freeform 289"/>
                        <wps:cNvSpPr>
                          <a:spLocks/>
                        </wps:cNvSpPr>
                        <wps:spPr bwMode="auto">
                          <a:xfrm>
                            <a:off x="8953" y="341"/>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Freeform 290"/>
                        <wps:cNvSpPr>
                          <a:spLocks/>
                        </wps:cNvSpPr>
                        <wps:spPr bwMode="auto">
                          <a:xfrm>
                            <a:off x="9233" y="341"/>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2" name="Freeform 291"/>
                        <wps:cNvSpPr>
                          <a:spLocks/>
                        </wps:cNvSpPr>
                        <wps:spPr bwMode="auto">
                          <a:xfrm>
                            <a:off x="9514" y="341"/>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Freeform 292"/>
                        <wps:cNvSpPr>
                          <a:spLocks/>
                        </wps:cNvSpPr>
                        <wps:spPr bwMode="auto">
                          <a:xfrm>
                            <a:off x="9795" y="341"/>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4" name="Freeform 293"/>
                        <wps:cNvSpPr>
                          <a:spLocks/>
                        </wps:cNvSpPr>
                        <wps:spPr bwMode="auto">
                          <a:xfrm>
                            <a:off x="8953" y="740"/>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5" name="Freeform 294"/>
                        <wps:cNvSpPr>
                          <a:spLocks/>
                        </wps:cNvSpPr>
                        <wps:spPr bwMode="auto">
                          <a:xfrm>
                            <a:off x="9233" y="740"/>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6" name="Freeform 295"/>
                        <wps:cNvSpPr>
                          <a:spLocks/>
                        </wps:cNvSpPr>
                        <wps:spPr bwMode="auto">
                          <a:xfrm>
                            <a:off x="9514" y="740"/>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Freeform 296"/>
                        <wps:cNvSpPr>
                          <a:spLocks/>
                        </wps:cNvSpPr>
                        <wps:spPr bwMode="auto">
                          <a:xfrm>
                            <a:off x="9795" y="740"/>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8" name="Freeform 297"/>
                        <wps:cNvSpPr>
                          <a:spLocks/>
                        </wps:cNvSpPr>
                        <wps:spPr bwMode="auto">
                          <a:xfrm>
                            <a:off x="8953" y="1139"/>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9" name="Freeform 298"/>
                        <wps:cNvSpPr>
                          <a:spLocks/>
                        </wps:cNvSpPr>
                        <wps:spPr bwMode="auto">
                          <a:xfrm>
                            <a:off x="9233" y="1139"/>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0" name="Freeform 299"/>
                        <wps:cNvSpPr>
                          <a:spLocks/>
                        </wps:cNvSpPr>
                        <wps:spPr bwMode="auto">
                          <a:xfrm>
                            <a:off x="9514" y="1139"/>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1" name="Freeform 300"/>
                        <wps:cNvSpPr>
                          <a:spLocks/>
                        </wps:cNvSpPr>
                        <wps:spPr bwMode="auto">
                          <a:xfrm>
                            <a:off x="9795" y="1139"/>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2" name="Freeform 301"/>
                        <wps:cNvSpPr>
                          <a:spLocks/>
                        </wps:cNvSpPr>
                        <wps:spPr bwMode="auto">
                          <a:xfrm>
                            <a:off x="8953" y="1538"/>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3" name="Freeform 302"/>
                        <wps:cNvSpPr>
                          <a:spLocks/>
                        </wps:cNvSpPr>
                        <wps:spPr bwMode="auto">
                          <a:xfrm>
                            <a:off x="9233" y="1538"/>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4" name="Freeform 303"/>
                        <wps:cNvSpPr>
                          <a:spLocks/>
                        </wps:cNvSpPr>
                        <wps:spPr bwMode="auto">
                          <a:xfrm>
                            <a:off x="9514" y="1538"/>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5" name="Freeform 304"/>
                        <wps:cNvSpPr>
                          <a:spLocks/>
                        </wps:cNvSpPr>
                        <wps:spPr bwMode="auto">
                          <a:xfrm>
                            <a:off x="9795" y="1538"/>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 name="Freeform 305"/>
                        <wps:cNvSpPr>
                          <a:spLocks/>
                        </wps:cNvSpPr>
                        <wps:spPr bwMode="auto">
                          <a:xfrm>
                            <a:off x="8953" y="1937"/>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7" name="Freeform 306"/>
                        <wps:cNvSpPr>
                          <a:spLocks/>
                        </wps:cNvSpPr>
                        <wps:spPr bwMode="auto">
                          <a:xfrm>
                            <a:off x="9233" y="1937"/>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8" name="Freeform 307"/>
                        <wps:cNvSpPr>
                          <a:spLocks/>
                        </wps:cNvSpPr>
                        <wps:spPr bwMode="auto">
                          <a:xfrm>
                            <a:off x="9514" y="1937"/>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 name="Freeform 308"/>
                        <wps:cNvSpPr>
                          <a:spLocks/>
                        </wps:cNvSpPr>
                        <wps:spPr bwMode="auto">
                          <a:xfrm>
                            <a:off x="9795" y="1937"/>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0" name="Freeform 309"/>
                        <wps:cNvSpPr>
                          <a:spLocks/>
                        </wps:cNvSpPr>
                        <wps:spPr bwMode="auto">
                          <a:xfrm>
                            <a:off x="10143" y="740"/>
                            <a:ext cx="1816" cy="346"/>
                          </a:xfrm>
                          <a:custGeom>
                            <a:avLst/>
                            <a:gdLst>
                              <a:gd name="T0" fmla="*/ 0 w 1816"/>
                              <a:gd name="T1" fmla="*/ 345 h 346"/>
                              <a:gd name="T2" fmla="*/ 1815 w 1816"/>
                              <a:gd name="T3" fmla="*/ 345 h 346"/>
                              <a:gd name="T4" fmla="*/ 1815 w 1816"/>
                              <a:gd name="T5" fmla="*/ 0 h 346"/>
                              <a:gd name="T6" fmla="*/ 0 w 1816"/>
                              <a:gd name="T7" fmla="*/ 0 h 346"/>
                              <a:gd name="T8" fmla="*/ 0 w 1816"/>
                              <a:gd name="T9" fmla="*/ 345 h 346"/>
                            </a:gdLst>
                            <a:ahLst/>
                            <a:cxnLst>
                              <a:cxn ang="0">
                                <a:pos x="T0" y="T1"/>
                              </a:cxn>
                              <a:cxn ang="0">
                                <a:pos x="T2" y="T3"/>
                              </a:cxn>
                              <a:cxn ang="0">
                                <a:pos x="T4" y="T5"/>
                              </a:cxn>
                              <a:cxn ang="0">
                                <a:pos x="T6" y="T7"/>
                              </a:cxn>
                              <a:cxn ang="0">
                                <a:pos x="T8" y="T9"/>
                              </a:cxn>
                            </a:cxnLst>
                            <a:rect l="0" t="0" r="r" b="b"/>
                            <a:pathLst>
                              <a:path w="1816" h="346">
                                <a:moveTo>
                                  <a:pt x="0" y="345"/>
                                </a:moveTo>
                                <a:lnTo>
                                  <a:pt x="1815" y="345"/>
                                </a:lnTo>
                                <a:lnTo>
                                  <a:pt x="1815" y="0"/>
                                </a:lnTo>
                                <a:lnTo>
                                  <a:pt x="0" y="0"/>
                                </a:lnTo>
                                <a:lnTo>
                                  <a:pt x="0" y="345"/>
                                </a:lnTo>
                                <a:close/>
                              </a:path>
                            </a:pathLst>
                          </a:custGeom>
                          <a:noFill/>
                          <a:ln w="31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1" name="Freeform 310"/>
                        <wps:cNvSpPr>
                          <a:spLocks/>
                        </wps:cNvSpPr>
                        <wps:spPr bwMode="auto">
                          <a:xfrm>
                            <a:off x="10290" y="819"/>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62" name="Group 311"/>
                        <wpg:cNvGrpSpPr>
                          <a:grpSpLocks/>
                        </wpg:cNvGrpSpPr>
                        <wpg:grpSpPr bwMode="auto">
                          <a:xfrm>
                            <a:off x="10279" y="809"/>
                            <a:ext cx="203" cy="211"/>
                            <a:chOff x="10279" y="809"/>
                            <a:chExt cx="203" cy="211"/>
                          </a:xfrm>
                        </wpg:grpSpPr>
                        <wps:wsp>
                          <wps:cNvPr id="263" name="Freeform 312"/>
                          <wps:cNvSpPr>
                            <a:spLocks/>
                          </wps:cNvSpPr>
                          <wps:spPr bwMode="auto">
                            <a:xfrm>
                              <a:off x="10279" y="809"/>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4" name="Freeform 313"/>
                          <wps:cNvSpPr>
                            <a:spLocks/>
                          </wps:cNvSpPr>
                          <wps:spPr bwMode="auto">
                            <a:xfrm>
                              <a:off x="10279" y="809"/>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65" name="Freeform 314"/>
                        <wps:cNvSpPr>
                          <a:spLocks/>
                        </wps:cNvSpPr>
                        <wps:spPr bwMode="auto">
                          <a:xfrm>
                            <a:off x="10742" y="819"/>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66" name="Group 315"/>
                        <wpg:cNvGrpSpPr>
                          <a:grpSpLocks/>
                        </wpg:cNvGrpSpPr>
                        <wpg:grpSpPr bwMode="auto">
                          <a:xfrm>
                            <a:off x="10731" y="809"/>
                            <a:ext cx="203" cy="211"/>
                            <a:chOff x="10731" y="809"/>
                            <a:chExt cx="203" cy="211"/>
                          </a:xfrm>
                        </wpg:grpSpPr>
                        <wps:wsp>
                          <wps:cNvPr id="267" name="Freeform 316"/>
                          <wps:cNvSpPr>
                            <a:spLocks/>
                          </wps:cNvSpPr>
                          <wps:spPr bwMode="auto">
                            <a:xfrm>
                              <a:off x="10731" y="809"/>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8" name="Freeform 317"/>
                          <wps:cNvSpPr>
                            <a:spLocks/>
                          </wps:cNvSpPr>
                          <wps:spPr bwMode="auto">
                            <a:xfrm>
                              <a:off x="10731" y="809"/>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69" name="Freeform 318"/>
                        <wps:cNvSpPr>
                          <a:spLocks/>
                        </wps:cNvSpPr>
                        <wps:spPr bwMode="auto">
                          <a:xfrm>
                            <a:off x="11193" y="819"/>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70" name="Group 319"/>
                        <wpg:cNvGrpSpPr>
                          <a:grpSpLocks/>
                        </wpg:cNvGrpSpPr>
                        <wpg:grpSpPr bwMode="auto">
                          <a:xfrm>
                            <a:off x="11183" y="809"/>
                            <a:ext cx="203" cy="211"/>
                            <a:chOff x="11183" y="809"/>
                            <a:chExt cx="203" cy="211"/>
                          </a:xfrm>
                        </wpg:grpSpPr>
                        <wps:wsp>
                          <wps:cNvPr id="271" name="Freeform 320"/>
                          <wps:cNvSpPr>
                            <a:spLocks/>
                          </wps:cNvSpPr>
                          <wps:spPr bwMode="auto">
                            <a:xfrm>
                              <a:off x="11183" y="809"/>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2" name="Freeform 321"/>
                          <wps:cNvSpPr>
                            <a:spLocks/>
                          </wps:cNvSpPr>
                          <wps:spPr bwMode="auto">
                            <a:xfrm>
                              <a:off x="11183" y="809"/>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73" name="Freeform 322"/>
                        <wps:cNvSpPr>
                          <a:spLocks/>
                        </wps:cNvSpPr>
                        <wps:spPr bwMode="auto">
                          <a:xfrm>
                            <a:off x="11645" y="819"/>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74" name="Group 323"/>
                        <wpg:cNvGrpSpPr>
                          <a:grpSpLocks/>
                        </wpg:cNvGrpSpPr>
                        <wpg:grpSpPr bwMode="auto">
                          <a:xfrm>
                            <a:off x="11634" y="809"/>
                            <a:ext cx="203" cy="211"/>
                            <a:chOff x="11634" y="809"/>
                            <a:chExt cx="203" cy="211"/>
                          </a:xfrm>
                        </wpg:grpSpPr>
                        <wps:wsp>
                          <wps:cNvPr id="275" name="Freeform 324"/>
                          <wps:cNvSpPr>
                            <a:spLocks/>
                          </wps:cNvSpPr>
                          <wps:spPr bwMode="auto">
                            <a:xfrm>
                              <a:off x="11634" y="809"/>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6" name="Freeform 325"/>
                          <wps:cNvSpPr>
                            <a:spLocks/>
                          </wps:cNvSpPr>
                          <wps:spPr bwMode="auto">
                            <a:xfrm>
                              <a:off x="11634" y="809"/>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77" name="Freeform 326"/>
                        <wps:cNvSpPr>
                          <a:spLocks/>
                        </wps:cNvSpPr>
                        <wps:spPr bwMode="auto">
                          <a:xfrm>
                            <a:off x="10143" y="1139"/>
                            <a:ext cx="1816" cy="346"/>
                          </a:xfrm>
                          <a:custGeom>
                            <a:avLst/>
                            <a:gdLst>
                              <a:gd name="T0" fmla="*/ 0 w 1816"/>
                              <a:gd name="T1" fmla="*/ 345 h 346"/>
                              <a:gd name="T2" fmla="*/ 1815 w 1816"/>
                              <a:gd name="T3" fmla="*/ 345 h 346"/>
                              <a:gd name="T4" fmla="*/ 1815 w 1816"/>
                              <a:gd name="T5" fmla="*/ 0 h 346"/>
                              <a:gd name="T6" fmla="*/ 0 w 1816"/>
                              <a:gd name="T7" fmla="*/ 0 h 346"/>
                              <a:gd name="T8" fmla="*/ 0 w 1816"/>
                              <a:gd name="T9" fmla="*/ 345 h 346"/>
                            </a:gdLst>
                            <a:ahLst/>
                            <a:cxnLst>
                              <a:cxn ang="0">
                                <a:pos x="T0" y="T1"/>
                              </a:cxn>
                              <a:cxn ang="0">
                                <a:pos x="T2" y="T3"/>
                              </a:cxn>
                              <a:cxn ang="0">
                                <a:pos x="T4" y="T5"/>
                              </a:cxn>
                              <a:cxn ang="0">
                                <a:pos x="T6" y="T7"/>
                              </a:cxn>
                              <a:cxn ang="0">
                                <a:pos x="T8" y="T9"/>
                              </a:cxn>
                            </a:cxnLst>
                            <a:rect l="0" t="0" r="r" b="b"/>
                            <a:pathLst>
                              <a:path w="1816" h="346">
                                <a:moveTo>
                                  <a:pt x="0" y="345"/>
                                </a:moveTo>
                                <a:lnTo>
                                  <a:pt x="1815" y="345"/>
                                </a:lnTo>
                                <a:lnTo>
                                  <a:pt x="1815" y="0"/>
                                </a:lnTo>
                                <a:lnTo>
                                  <a:pt x="0" y="0"/>
                                </a:lnTo>
                                <a:lnTo>
                                  <a:pt x="0" y="345"/>
                                </a:lnTo>
                                <a:close/>
                              </a:path>
                            </a:pathLst>
                          </a:custGeom>
                          <a:noFill/>
                          <a:ln w="31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8" name="Freeform 327"/>
                        <wps:cNvSpPr>
                          <a:spLocks/>
                        </wps:cNvSpPr>
                        <wps:spPr bwMode="auto">
                          <a:xfrm>
                            <a:off x="10290" y="1217"/>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79" name="Group 328"/>
                        <wpg:cNvGrpSpPr>
                          <a:grpSpLocks/>
                        </wpg:cNvGrpSpPr>
                        <wpg:grpSpPr bwMode="auto">
                          <a:xfrm>
                            <a:off x="10279" y="1207"/>
                            <a:ext cx="203" cy="211"/>
                            <a:chOff x="10279" y="1207"/>
                            <a:chExt cx="203" cy="211"/>
                          </a:xfrm>
                        </wpg:grpSpPr>
                        <wps:wsp>
                          <wps:cNvPr id="280" name="Freeform 329"/>
                          <wps:cNvSpPr>
                            <a:spLocks/>
                          </wps:cNvSpPr>
                          <wps:spPr bwMode="auto">
                            <a:xfrm>
                              <a:off x="10279" y="1207"/>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Freeform 330"/>
                          <wps:cNvSpPr>
                            <a:spLocks/>
                          </wps:cNvSpPr>
                          <wps:spPr bwMode="auto">
                            <a:xfrm>
                              <a:off x="10279" y="1207"/>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82" name="Freeform 331"/>
                        <wps:cNvSpPr>
                          <a:spLocks/>
                        </wps:cNvSpPr>
                        <wps:spPr bwMode="auto">
                          <a:xfrm>
                            <a:off x="10742" y="1217"/>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83" name="Group 332"/>
                        <wpg:cNvGrpSpPr>
                          <a:grpSpLocks/>
                        </wpg:cNvGrpSpPr>
                        <wpg:grpSpPr bwMode="auto">
                          <a:xfrm>
                            <a:off x="10731" y="1207"/>
                            <a:ext cx="203" cy="211"/>
                            <a:chOff x="10731" y="1207"/>
                            <a:chExt cx="203" cy="211"/>
                          </a:xfrm>
                        </wpg:grpSpPr>
                        <wps:wsp>
                          <wps:cNvPr id="284" name="Freeform 333"/>
                          <wps:cNvSpPr>
                            <a:spLocks/>
                          </wps:cNvSpPr>
                          <wps:spPr bwMode="auto">
                            <a:xfrm>
                              <a:off x="10731" y="1207"/>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5" name="Freeform 334"/>
                          <wps:cNvSpPr>
                            <a:spLocks/>
                          </wps:cNvSpPr>
                          <wps:spPr bwMode="auto">
                            <a:xfrm>
                              <a:off x="10731" y="1207"/>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86" name="Freeform 335"/>
                        <wps:cNvSpPr>
                          <a:spLocks/>
                        </wps:cNvSpPr>
                        <wps:spPr bwMode="auto">
                          <a:xfrm>
                            <a:off x="11193" y="1217"/>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87" name="Group 336"/>
                        <wpg:cNvGrpSpPr>
                          <a:grpSpLocks/>
                        </wpg:cNvGrpSpPr>
                        <wpg:grpSpPr bwMode="auto">
                          <a:xfrm>
                            <a:off x="11183" y="1207"/>
                            <a:ext cx="203" cy="211"/>
                            <a:chOff x="11183" y="1207"/>
                            <a:chExt cx="203" cy="211"/>
                          </a:xfrm>
                        </wpg:grpSpPr>
                        <wps:wsp>
                          <wps:cNvPr id="288" name="Freeform 337"/>
                          <wps:cNvSpPr>
                            <a:spLocks/>
                          </wps:cNvSpPr>
                          <wps:spPr bwMode="auto">
                            <a:xfrm>
                              <a:off x="11183" y="1207"/>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9" name="Freeform 338"/>
                          <wps:cNvSpPr>
                            <a:spLocks/>
                          </wps:cNvSpPr>
                          <wps:spPr bwMode="auto">
                            <a:xfrm>
                              <a:off x="11183" y="1207"/>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90" name="Freeform 339"/>
                        <wps:cNvSpPr>
                          <a:spLocks/>
                        </wps:cNvSpPr>
                        <wps:spPr bwMode="auto">
                          <a:xfrm>
                            <a:off x="11645" y="1217"/>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91" name="Group 340"/>
                        <wpg:cNvGrpSpPr>
                          <a:grpSpLocks/>
                        </wpg:cNvGrpSpPr>
                        <wpg:grpSpPr bwMode="auto">
                          <a:xfrm>
                            <a:off x="11634" y="1207"/>
                            <a:ext cx="203" cy="211"/>
                            <a:chOff x="11634" y="1207"/>
                            <a:chExt cx="203" cy="211"/>
                          </a:xfrm>
                        </wpg:grpSpPr>
                        <wps:wsp>
                          <wps:cNvPr id="292" name="Freeform 341"/>
                          <wps:cNvSpPr>
                            <a:spLocks/>
                          </wps:cNvSpPr>
                          <wps:spPr bwMode="auto">
                            <a:xfrm>
                              <a:off x="11634" y="1207"/>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3" name="Freeform 342"/>
                          <wps:cNvSpPr>
                            <a:spLocks/>
                          </wps:cNvSpPr>
                          <wps:spPr bwMode="auto">
                            <a:xfrm>
                              <a:off x="11634" y="1207"/>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94" name="Freeform 343"/>
                        <wps:cNvSpPr>
                          <a:spLocks/>
                        </wps:cNvSpPr>
                        <wps:spPr bwMode="auto">
                          <a:xfrm>
                            <a:off x="10143" y="1538"/>
                            <a:ext cx="1816" cy="346"/>
                          </a:xfrm>
                          <a:custGeom>
                            <a:avLst/>
                            <a:gdLst>
                              <a:gd name="T0" fmla="*/ 0 w 1816"/>
                              <a:gd name="T1" fmla="*/ 345 h 346"/>
                              <a:gd name="T2" fmla="*/ 1815 w 1816"/>
                              <a:gd name="T3" fmla="*/ 345 h 346"/>
                              <a:gd name="T4" fmla="*/ 1815 w 1816"/>
                              <a:gd name="T5" fmla="*/ 0 h 346"/>
                              <a:gd name="T6" fmla="*/ 0 w 1816"/>
                              <a:gd name="T7" fmla="*/ 0 h 346"/>
                              <a:gd name="T8" fmla="*/ 0 w 1816"/>
                              <a:gd name="T9" fmla="*/ 345 h 346"/>
                            </a:gdLst>
                            <a:ahLst/>
                            <a:cxnLst>
                              <a:cxn ang="0">
                                <a:pos x="T0" y="T1"/>
                              </a:cxn>
                              <a:cxn ang="0">
                                <a:pos x="T2" y="T3"/>
                              </a:cxn>
                              <a:cxn ang="0">
                                <a:pos x="T4" y="T5"/>
                              </a:cxn>
                              <a:cxn ang="0">
                                <a:pos x="T6" y="T7"/>
                              </a:cxn>
                              <a:cxn ang="0">
                                <a:pos x="T8" y="T9"/>
                              </a:cxn>
                            </a:cxnLst>
                            <a:rect l="0" t="0" r="r" b="b"/>
                            <a:pathLst>
                              <a:path w="1816" h="346">
                                <a:moveTo>
                                  <a:pt x="0" y="345"/>
                                </a:moveTo>
                                <a:lnTo>
                                  <a:pt x="1815" y="345"/>
                                </a:lnTo>
                                <a:lnTo>
                                  <a:pt x="1815" y="0"/>
                                </a:lnTo>
                                <a:lnTo>
                                  <a:pt x="0" y="0"/>
                                </a:lnTo>
                                <a:lnTo>
                                  <a:pt x="0" y="345"/>
                                </a:lnTo>
                                <a:close/>
                              </a:path>
                            </a:pathLst>
                          </a:custGeom>
                          <a:noFill/>
                          <a:ln w="31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5" name="Freeform 344"/>
                        <wps:cNvSpPr>
                          <a:spLocks/>
                        </wps:cNvSpPr>
                        <wps:spPr bwMode="auto">
                          <a:xfrm>
                            <a:off x="10290" y="1616"/>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96" name="Group 345"/>
                        <wpg:cNvGrpSpPr>
                          <a:grpSpLocks/>
                        </wpg:cNvGrpSpPr>
                        <wpg:grpSpPr bwMode="auto">
                          <a:xfrm>
                            <a:off x="10279" y="1606"/>
                            <a:ext cx="203" cy="211"/>
                            <a:chOff x="10279" y="1606"/>
                            <a:chExt cx="203" cy="211"/>
                          </a:xfrm>
                        </wpg:grpSpPr>
                        <wps:wsp>
                          <wps:cNvPr id="297" name="Freeform 346"/>
                          <wps:cNvSpPr>
                            <a:spLocks/>
                          </wps:cNvSpPr>
                          <wps:spPr bwMode="auto">
                            <a:xfrm>
                              <a:off x="10279" y="1606"/>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8" name="Freeform 347"/>
                          <wps:cNvSpPr>
                            <a:spLocks/>
                          </wps:cNvSpPr>
                          <wps:spPr bwMode="auto">
                            <a:xfrm>
                              <a:off x="10279" y="1606"/>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99" name="Freeform 348"/>
                        <wps:cNvSpPr>
                          <a:spLocks/>
                        </wps:cNvSpPr>
                        <wps:spPr bwMode="auto">
                          <a:xfrm>
                            <a:off x="10742" y="1616"/>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00" name="Group 349"/>
                        <wpg:cNvGrpSpPr>
                          <a:grpSpLocks/>
                        </wpg:cNvGrpSpPr>
                        <wpg:grpSpPr bwMode="auto">
                          <a:xfrm>
                            <a:off x="10731" y="1606"/>
                            <a:ext cx="203" cy="211"/>
                            <a:chOff x="10731" y="1606"/>
                            <a:chExt cx="203" cy="211"/>
                          </a:xfrm>
                        </wpg:grpSpPr>
                        <wps:wsp>
                          <wps:cNvPr id="301" name="Freeform 350"/>
                          <wps:cNvSpPr>
                            <a:spLocks/>
                          </wps:cNvSpPr>
                          <wps:spPr bwMode="auto">
                            <a:xfrm>
                              <a:off x="10731" y="1606"/>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 name="Freeform 351"/>
                          <wps:cNvSpPr>
                            <a:spLocks/>
                          </wps:cNvSpPr>
                          <wps:spPr bwMode="auto">
                            <a:xfrm>
                              <a:off x="10731" y="1606"/>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03" name="Freeform 352"/>
                        <wps:cNvSpPr>
                          <a:spLocks/>
                        </wps:cNvSpPr>
                        <wps:spPr bwMode="auto">
                          <a:xfrm>
                            <a:off x="11193" y="1616"/>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04" name="Group 353"/>
                        <wpg:cNvGrpSpPr>
                          <a:grpSpLocks/>
                        </wpg:cNvGrpSpPr>
                        <wpg:grpSpPr bwMode="auto">
                          <a:xfrm>
                            <a:off x="11183" y="1606"/>
                            <a:ext cx="203" cy="211"/>
                            <a:chOff x="11183" y="1606"/>
                            <a:chExt cx="203" cy="211"/>
                          </a:xfrm>
                        </wpg:grpSpPr>
                        <wps:wsp>
                          <wps:cNvPr id="305" name="Freeform 354"/>
                          <wps:cNvSpPr>
                            <a:spLocks/>
                          </wps:cNvSpPr>
                          <wps:spPr bwMode="auto">
                            <a:xfrm>
                              <a:off x="11183" y="1606"/>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6" name="Freeform 355"/>
                          <wps:cNvSpPr>
                            <a:spLocks/>
                          </wps:cNvSpPr>
                          <wps:spPr bwMode="auto">
                            <a:xfrm>
                              <a:off x="11183" y="1606"/>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07" name="Freeform 356"/>
                        <wps:cNvSpPr>
                          <a:spLocks/>
                        </wps:cNvSpPr>
                        <wps:spPr bwMode="auto">
                          <a:xfrm>
                            <a:off x="11645" y="1616"/>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08" name="Group 357"/>
                        <wpg:cNvGrpSpPr>
                          <a:grpSpLocks/>
                        </wpg:cNvGrpSpPr>
                        <wpg:grpSpPr bwMode="auto">
                          <a:xfrm>
                            <a:off x="11634" y="1606"/>
                            <a:ext cx="203" cy="211"/>
                            <a:chOff x="11634" y="1606"/>
                            <a:chExt cx="203" cy="211"/>
                          </a:xfrm>
                        </wpg:grpSpPr>
                        <wps:wsp>
                          <wps:cNvPr id="309" name="Freeform 358"/>
                          <wps:cNvSpPr>
                            <a:spLocks/>
                          </wps:cNvSpPr>
                          <wps:spPr bwMode="auto">
                            <a:xfrm>
                              <a:off x="11634" y="1606"/>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0" name="Freeform 359"/>
                          <wps:cNvSpPr>
                            <a:spLocks/>
                          </wps:cNvSpPr>
                          <wps:spPr bwMode="auto">
                            <a:xfrm>
                              <a:off x="11634" y="1606"/>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11" name="Freeform 360"/>
                        <wps:cNvSpPr>
                          <a:spLocks/>
                        </wps:cNvSpPr>
                        <wps:spPr bwMode="auto">
                          <a:xfrm>
                            <a:off x="10143" y="1937"/>
                            <a:ext cx="1816" cy="346"/>
                          </a:xfrm>
                          <a:custGeom>
                            <a:avLst/>
                            <a:gdLst>
                              <a:gd name="T0" fmla="*/ 0 w 1816"/>
                              <a:gd name="T1" fmla="*/ 345 h 346"/>
                              <a:gd name="T2" fmla="*/ 1815 w 1816"/>
                              <a:gd name="T3" fmla="*/ 345 h 346"/>
                              <a:gd name="T4" fmla="*/ 1815 w 1816"/>
                              <a:gd name="T5" fmla="*/ 0 h 346"/>
                              <a:gd name="T6" fmla="*/ 0 w 1816"/>
                              <a:gd name="T7" fmla="*/ 0 h 346"/>
                              <a:gd name="T8" fmla="*/ 0 w 1816"/>
                              <a:gd name="T9" fmla="*/ 345 h 346"/>
                            </a:gdLst>
                            <a:ahLst/>
                            <a:cxnLst>
                              <a:cxn ang="0">
                                <a:pos x="T0" y="T1"/>
                              </a:cxn>
                              <a:cxn ang="0">
                                <a:pos x="T2" y="T3"/>
                              </a:cxn>
                              <a:cxn ang="0">
                                <a:pos x="T4" y="T5"/>
                              </a:cxn>
                              <a:cxn ang="0">
                                <a:pos x="T6" y="T7"/>
                              </a:cxn>
                              <a:cxn ang="0">
                                <a:pos x="T8" y="T9"/>
                              </a:cxn>
                            </a:cxnLst>
                            <a:rect l="0" t="0" r="r" b="b"/>
                            <a:pathLst>
                              <a:path w="1816" h="346">
                                <a:moveTo>
                                  <a:pt x="0" y="345"/>
                                </a:moveTo>
                                <a:lnTo>
                                  <a:pt x="1815" y="345"/>
                                </a:lnTo>
                                <a:lnTo>
                                  <a:pt x="1815" y="0"/>
                                </a:lnTo>
                                <a:lnTo>
                                  <a:pt x="0" y="0"/>
                                </a:lnTo>
                                <a:lnTo>
                                  <a:pt x="0" y="345"/>
                                </a:lnTo>
                                <a:close/>
                              </a:path>
                            </a:pathLst>
                          </a:custGeom>
                          <a:noFill/>
                          <a:ln w="31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 name="Freeform 361"/>
                        <wps:cNvSpPr>
                          <a:spLocks/>
                        </wps:cNvSpPr>
                        <wps:spPr bwMode="auto">
                          <a:xfrm>
                            <a:off x="10290" y="2015"/>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13" name="Group 362"/>
                        <wpg:cNvGrpSpPr>
                          <a:grpSpLocks/>
                        </wpg:cNvGrpSpPr>
                        <wpg:grpSpPr bwMode="auto">
                          <a:xfrm>
                            <a:off x="10279" y="2005"/>
                            <a:ext cx="203" cy="211"/>
                            <a:chOff x="10279" y="2005"/>
                            <a:chExt cx="203" cy="211"/>
                          </a:xfrm>
                        </wpg:grpSpPr>
                        <wps:wsp>
                          <wps:cNvPr id="314" name="Freeform 363"/>
                          <wps:cNvSpPr>
                            <a:spLocks/>
                          </wps:cNvSpPr>
                          <wps:spPr bwMode="auto">
                            <a:xfrm>
                              <a:off x="10279" y="2005"/>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 name="Freeform 364"/>
                          <wps:cNvSpPr>
                            <a:spLocks/>
                          </wps:cNvSpPr>
                          <wps:spPr bwMode="auto">
                            <a:xfrm>
                              <a:off x="10279" y="2005"/>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16" name="Freeform 365"/>
                        <wps:cNvSpPr>
                          <a:spLocks/>
                        </wps:cNvSpPr>
                        <wps:spPr bwMode="auto">
                          <a:xfrm>
                            <a:off x="10742" y="2015"/>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17" name="Group 366"/>
                        <wpg:cNvGrpSpPr>
                          <a:grpSpLocks/>
                        </wpg:cNvGrpSpPr>
                        <wpg:grpSpPr bwMode="auto">
                          <a:xfrm>
                            <a:off x="10731" y="2005"/>
                            <a:ext cx="203" cy="211"/>
                            <a:chOff x="10731" y="2005"/>
                            <a:chExt cx="203" cy="211"/>
                          </a:xfrm>
                        </wpg:grpSpPr>
                        <wps:wsp>
                          <wps:cNvPr id="318" name="Freeform 367"/>
                          <wps:cNvSpPr>
                            <a:spLocks/>
                          </wps:cNvSpPr>
                          <wps:spPr bwMode="auto">
                            <a:xfrm>
                              <a:off x="10731" y="2005"/>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9" name="Freeform 368"/>
                          <wps:cNvSpPr>
                            <a:spLocks/>
                          </wps:cNvSpPr>
                          <wps:spPr bwMode="auto">
                            <a:xfrm>
                              <a:off x="10731" y="2005"/>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20" name="Freeform 369"/>
                        <wps:cNvSpPr>
                          <a:spLocks/>
                        </wps:cNvSpPr>
                        <wps:spPr bwMode="auto">
                          <a:xfrm>
                            <a:off x="11193" y="2015"/>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21" name="Group 370"/>
                        <wpg:cNvGrpSpPr>
                          <a:grpSpLocks/>
                        </wpg:cNvGrpSpPr>
                        <wpg:grpSpPr bwMode="auto">
                          <a:xfrm>
                            <a:off x="11183" y="2005"/>
                            <a:ext cx="203" cy="211"/>
                            <a:chOff x="11183" y="2005"/>
                            <a:chExt cx="203" cy="211"/>
                          </a:xfrm>
                        </wpg:grpSpPr>
                        <wps:wsp>
                          <wps:cNvPr id="322" name="Freeform 371"/>
                          <wps:cNvSpPr>
                            <a:spLocks/>
                          </wps:cNvSpPr>
                          <wps:spPr bwMode="auto">
                            <a:xfrm>
                              <a:off x="11183" y="2005"/>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 name="Freeform 372"/>
                          <wps:cNvSpPr>
                            <a:spLocks/>
                          </wps:cNvSpPr>
                          <wps:spPr bwMode="auto">
                            <a:xfrm>
                              <a:off x="11183" y="2005"/>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24" name="Freeform 373"/>
                        <wps:cNvSpPr>
                          <a:spLocks/>
                        </wps:cNvSpPr>
                        <wps:spPr bwMode="auto">
                          <a:xfrm>
                            <a:off x="11645" y="2015"/>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25" name="Group 374"/>
                        <wpg:cNvGrpSpPr>
                          <a:grpSpLocks/>
                        </wpg:cNvGrpSpPr>
                        <wpg:grpSpPr bwMode="auto">
                          <a:xfrm>
                            <a:off x="11634" y="2005"/>
                            <a:ext cx="203" cy="211"/>
                            <a:chOff x="11634" y="2005"/>
                            <a:chExt cx="203" cy="211"/>
                          </a:xfrm>
                        </wpg:grpSpPr>
                        <wps:wsp>
                          <wps:cNvPr id="326" name="Freeform 375"/>
                          <wps:cNvSpPr>
                            <a:spLocks/>
                          </wps:cNvSpPr>
                          <wps:spPr bwMode="auto">
                            <a:xfrm>
                              <a:off x="11634" y="2005"/>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 name="Freeform 376"/>
                          <wps:cNvSpPr>
                            <a:spLocks/>
                          </wps:cNvSpPr>
                          <wps:spPr bwMode="auto">
                            <a:xfrm>
                              <a:off x="11634" y="2005"/>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8" o:spid="_x0000_s1026" style="position:absolute;margin-left:447.5pt;margin-top:16.95pt;width:150.55pt;height:97.3pt;z-index:-251677696;mso-position-horizontal-relative:page" coordorigin="8950,339" coordsize="3011,19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" o:allowincell="f">
                <v:shape id="Freeform 289" o:spid="_x0000_s1027" style="position:absolute;left:8953;top:341;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MzBMAA&#10;AADcAAAADwAAAGRycy9kb3ducmV2LnhtbERPy4rCMBTdC/5DuIIbGVOL6FCNIoIis/OJy0tzpy3T&#10;3JQmttWvnywEl4fzXq47U4qGaldYVjAZRyCIU6sLzhRczruvbxDOI2ssLZOCJzlYr/q9JSbatnyk&#10;5uQzEULYJagg975KpHRpTgbd2FbEgfu1tUEfYJ1JXWMbwk0p4yiaSYMFh4YcK9rmlP6dHkaBjm/N&#10;9Cofux89Hx327aa5m5dUajjoNgsQnjr/Eb/dB60gnob54Uw4An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vMzBMAAAADcAAAADwAAAAAAAAAAAAAAAACYAgAAZHJzL2Rvd25y&#10;ZXYueG1sUEsFBgAAAAAEAAQA9QAAAIUDAAAAAA==&#10;" path="m,345r281,l281,,,,,345xe" filled="f" strokecolor="#808285" strokeweight=".25pt">
                  <v:path arrowok="t" o:connecttype="custom" o:connectlocs="0,345;281,345;281,0;0,0;0,345" o:connectangles="0,0,0,0,0"/>
                </v:shape>
                <v:shape id="Freeform 290" o:spid="_x0000_s1028" style="position:absolute;left:9233;top:341;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Wn8QA&#10;AADcAAAADwAAAGRycy9kb3ducmV2LnhtbESPQYvCMBSE78L+h/AWvIimFnGlGkUWXMSburt4fDTP&#10;tti8lCa21V9vBMHjMDPfMItVZ0rRUO0KywrGowgEcWp1wZmC3+NmOAPhPLLG0jIpuJGD1fKjt8BE&#10;25b31Bx8JgKEXYIKcu+rREqX5mTQjWxFHLyzrQ36IOtM6hrbADeljKNoKg0WHBZyrOg7p/RyuBoF&#10;Ov5vJn/yutnpr8H2p103J3OXSvU/u/UchKfOv8Ov9lYriCdjeJ4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lp/EAAAA3AAAAA8AAAAAAAAAAAAAAAAAmAIAAGRycy9k&#10;b3ducmV2LnhtbFBLBQYAAAAABAAEAPUAAACJAwAAAAA=&#10;" path="m,345r281,l281,,,,,345xe" filled="f" strokecolor="#808285" strokeweight=".25pt">
                  <v:path arrowok="t" o:connecttype="custom" o:connectlocs="0,345;281,345;281,0;0,0;0,345" o:connectangles="0,0,0,0,0"/>
                </v:shape>
                <v:shape id="Freeform 291" o:spid="_x0000_s1029" style="position:absolute;left:9514;top:341;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0I6MQA&#10;AADcAAAADwAAAGRycy9kb3ducmV2LnhtbESPQYvCMBSE74L/ITxhL6KpRVSqUURQxNu6q3h8NM+2&#10;2LyUJrZdf/1mYcHjMDPfMKtNZ0rRUO0Kywom4wgEcWp1wZmC76/9aAHCeWSNpWVS8EMONut+b4WJ&#10;ti1/UnP2mQgQdgkqyL2vEildmpNBN7YVcfDutjbog6wzqWtsA9yUMo6imTRYcFjIsaJdTunj/DQK&#10;dHxtphf53J/0fHg8tNvmZl5SqY9Bt12C8NT5d/i/fdQK4mkMf2fC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tCOjEAAAA3AAAAA8AAAAAAAAAAAAAAAAAmAIAAGRycy9k&#10;b3ducmV2LnhtbFBLBQYAAAAABAAEAPUAAACJAwAAAAA=&#10;" path="m,345r281,l281,,,,,345xe" filled="f" strokecolor="#808285" strokeweight=".25pt">
                  <v:path arrowok="t" o:connecttype="custom" o:connectlocs="0,345;281,345;281,0;0,0;0,345" o:connectangles="0,0,0,0,0"/>
                </v:shape>
                <v:shape id="Freeform 292" o:spid="_x0000_s1030" style="position:absolute;left:9795;top:341;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Gtc8UA&#10;AADcAAAADwAAAGRycy9kb3ducmV2LnhtbESPT2vCQBTE7wW/w/KEXopujKISXUUEi/RW/+HxkX0m&#10;wezbkF2T2E/fLRQ8DjPzG2a57kwpGqpdYVnBaBiBIE6tLjhTcDruBnMQziNrLC2Tgic5WK96b0tM&#10;tG35m5qDz0SAsEtQQe59lUjp0pwMuqGtiIN3s7VBH2SdSV1jG+CmlHEUTaXBgsNCjhVtc0rvh4dR&#10;oONLMznLx+5Lzz72n+2muZofqdR7v9ssQHjq/Cv8395rBfFkDH9nw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Ia1zxQAAANwAAAAPAAAAAAAAAAAAAAAAAJgCAABkcnMv&#10;ZG93bnJldi54bWxQSwUGAAAAAAQABAD1AAAAigMAAAAA&#10;" path="m,345r281,l281,,,,,345xe" filled="f" strokecolor="#808285" strokeweight=".25pt">
                  <v:path arrowok="t" o:connecttype="custom" o:connectlocs="0,345;281,345;281,0;0,0;0,345" o:connectangles="0,0,0,0,0"/>
                </v:shape>
                <v:shape id="Freeform 293" o:spid="_x0000_s1031" style="position:absolute;left:8953;top:740;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g1B8UA&#10;AADcAAAADwAAAGRycy9kb3ducmV2LnhtbESPQWvCQBSE7wX/w/IEL0U3DaGW1FVEsARvprV4fGRf&#10;k2D2bciuSfTXu4VCj8PMfMOsNqNpRE+dqy0reFlEIIgLq2suFXx97udvIJxH1thYJgU3crBZT55W&#10;mGo78JH63JciQNilqKDyvk2ldEVFBt3CtsTB+7GdQR9kV0rd4RDgppFxFL1KgzWHhQpb2lVUXPKr&#10;UaDj7z45yev+oJfP2cew7c/mLpWaTcftOwhPo/8P/7UzrSBOEvg9E46AX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yDUHxQAAANwAAAAPAAAAAAAAAAAAAAAAAJgCAABkcnMv&#10;ZG93bnJldi54bWxQSwUGAAAAAAQABAD1AAAAigMAAAAA&#10;" path="m,345r281,l281,,,,,345xe" filled="f" strokecolor="#808285" strokeweight=".25pt">
                  <v:path arrowok="t" o:connecttype="custom" o:connectlocs="0,345;281,345;281,0;0,0;0,345" o:connectangles="0,0,0,0,0"/>
                </v:shape>
                <v:shape id="Freeform 294" o:spid="_x0000_s1032" style="position:absolute;left:9233;top:740;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SQnMUA&#10;AADcAAAADwAAAGRycy9kb3ducmV2LnhtbESPT2vCQBTE7wW/w/KEXopuDFYluooIFumt/sPjI/tM&#10;gtm3Ibsm0U/fLRQ8DjPzG2ax6kwpGqpdYVnBaBiBIE6tLjhTcDxsBzMQziNrLC2Tggc5WC17bwtM&#10;tG35h5q9z0SAsEtQQe59lUjp0pwMuqGtiIN3tbVBH2SdSV1jG+CmlHEUTaTBgsNCjhVtckpv+7tR&#10;oONzMz7J+/ZbTz92X+26uZinVOq9363nIDx1/hX+b++0gnj8CX9nw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hJCcxQAAANwAAAAPAAAAAAAAAAAAAAAAAJgCAABkcnMv&#10;ZG93bnJldi54bWxQSwUGAAAAAAQABAD1AAAAigMAAAAA&#10;" path="m,345r281,l281,,,,,345xe" filled="f" strokecolor="#808285" strokeweight=".25pt">
                  <v:path arrowok="t" o:connecttype="custom" o:connectlocs="0,345;281,345;281,0;0,0;0,345" o:connectangles="0,0,0,0,0"/>
                </v:shape>
                <v:shape id="Freeform 295" o:spid="_x0000_s1033" style="position:absolute;left:9514;top:740;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YO68UA&#10;AADcAAAADwAAAGRycy9kb3ducmV2LnhtbESPQWvCQBSE74X+h+UVehGzMYhKmlVEsIi3qi09PrKv&#10;SWj2bcium7S/3i0IPQ4z8w1TbEbTikC9aywrmCUpCOLS6oYrBZfzfroC4TyyxtYyKfghB5v140OB&#10;ubYDv1E4+UpECLscFdTed7mUrqzJoEtsRxy9L9sb9FH2ldQ9DhFuWpml6UIabDgu1NjRrqby+3Q1&#10;CnT2Eebv8ro/6uXk8Dpsw6f5lUo9P43bFxCeRv8fvrcPWkE2X8DfmXgE5P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Vg7rxQAAANwAAAAPAAAAAAAAAAAAAAAAAJgCAABkcnMv&#10;ZG93bnJldi54bWxQSwUGAAAAAAQABAD1AAAAigMAAAAA&#10;" path="m,345r281,l281,,,,,345xe" filled="f" strokecolor="#808285" strokeweight=".25pt">
                  <v:path arrowok="t" o:connecttype="custom" o:connectlocs="0,345;281,345;281,0;0,0;0,345" o:connectangles="0,0,0,0,0"/>
                </v:shape>
                <v:shape id="Freeform 296" o:spid="_x0000_s1034" style="position:absolute;left:9795;top:740;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qrcMYA&#10;AADcAAAADwAAAGRycy9kb3ducmV2LnhtbESPzWrDMBCE74W8g9hALiWRa0JT3CghBFxCb81PyXGx&#10;traJtTKWLDt9+qpQ6HGYmW+Y9XY0jQjUudqygqdFAoK4sLrmUsH5lM9fQDiPrLGxTAru5GC7mTys&#10;MdN24A8KR1+KCGGXoYLK+zaT0hUVGXQL2xJH78t2Bn2UXSl1h0OEm0amSfIsDdYcFypsaV9RcTv2&#10;RoFOP8PyIvv8Xa8eD2/DLlzNt1RqNh13ryA8jf4//Nc+aAXpcgW/Z+IRkJ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RqrcMYAAADcAAAADwAAAAAAAAAAAAAAAACYAgAAZHJz&#10;L2Rvd25yZXYueG1sUEsFBgAAAAAEAAQA9QAAAIsDAAAAAA==&#10;" path="m,345r281,l281,,,,,345xe" filled="f" strokecolor="#808285" strokeweight=".25pt">
                  <v:path arrowok="t" o:connecttype="custom" o:connectlocs="0,345;281,345;281,0;0,0;0,345" o:connectangles="0,0,0,0,0"/>
                </v:shape>
                <v:shape id="Freeform 297" o:spid="_x0000_s1035" style="position:absolute;left:8953;top:1139;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U/AsAA&#10;AADcAAAADwAAAGRycy9kb3ducmV2LnhtbERPy4rCMBTdC/5DuIIbGVOL6FCNIoIis/OJy0tzpy3T&#10;3JQmttWvnywEl4fzXq47U4qGaldYVjAZRyCIU6sLzhRczruvbxDOI2ssLZOCJzlYr/q9JSbatnyk&#10;5uQzEULYJagg975KpHRpTgbd2FbEgfu1tUEfYJ1JXWMbwk0p4yiaSYMFh4YcK9rmlP6dHkaBjm/N&#10;9Cofux89Hx327aa5m5dUajjoNgsQnjr/Eb/dB60gnoa14Uw4An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IU/AsAAAADcAAAADwAAAAAAAAAAAAAAAACYAgAAZHJzL2Rvd25y&#10;ZXYueG1sUEsFBgAAAAAEAAQA9QAAAIUDAAAAAA==&#10;" path="m,345r281,l281,,,,,345xe" filled="f" strokecolor="#808285" strokeweight=".25pt">
                  <v:path arrowok="t" o:connecttype="custom" o:connectlocs="0,345;281,345;281,0;0,0;0,345" o:connectangles="0,0,0,0,0"/>
                </v:shape>
                <v:shape id="Freeform 298" o:spid="_x0000_s1036" style="position:absolute;left:9233;top:1139;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mamcUA&#10;AADcAAAADwAAAGRycy9kb3ducmV2LnhtbESPT2vCQBTE7wW/w/KEXopuDFI1uooIFumt/sPjI/tM&#10;gtm3Ibsm0U/fLRQ8DjPzG2ax6kwpGqpdYVnBaBiBIE6tLjhTcDxsB1MQziNrLC2Tggc5WC17bwtM&#10;tG35h5q9z0SAsEtQQe59lUjp0pwMuqGtiIN3tbVBH2SdSV1jG+CmlHEUfUqDBYeFHCva5JTe9nej&#10;QMfnZnyS9+23nnzsvtp1czFPqdR7v1vPQXjq/Cv8395pBfF4Bn9nw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yZqZxQAAANwAAAAPAAAAAAAAAAAAAAAAAJgCAABkcnMv&#10;ZG93bnJldi54bWxQSwUGAAAAAAQABAD1AAAAigMAAAAA&#10;" path="m,345r281,l281,,,,,345xe" filled="f" strokecolor="#808285" strokeweight=".25pt">
                  <v:path arrowok="t" o:connecttype="custom" o:connectlocs="0,345;281,345;281,0;0,0;0,345" o:connectangles="0,0,0,0,0"/>
                </v:shape>
                <v:shape id="Freeform 299" o:spid="_x0000_s1037" style="position:absolute;left:9514;top:1139;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ql2cMA&#10;AADcAAAADwAAAGRycy9kb3ducmV2LnhtbERPy2rCQBTdC/2H4RbciJk02Coxo4SCIt3VPujykrkm&#10;wcydkJk87Nd3FgWXh/PO9pNpxECdqy0reIpiEMSF1TWXCj4/DssNCOeRNTaWScGNHOx3D7MMU21H&#10;fqfh7EsRQtilqKDyvk2ldEVFBl1kW+LAXWxn0AfYlVJ3OIZw08gkjl+kwZpDQ4UtvVZUXM+9UaCT&#10;72H1JfvDm14vTscxH37Mr1Rq/jjlWxCeJn8X/7tPWkHyHOaHM+EI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ql2cMAAADcAAAADwAAAAAAAAAAAAAAAACYAgAAZHJzL2Rv&#10;d25yZXYueG1sUEsFBgAAAAAEAAQA9QAAAIgDAAAAAA==&#10;" path="m,345r281,l281,,,,,345xe" filled="f" strokecolor="#808285" strokeweight=".25pt">
                  <v:path arrowok="t" o:connecttype="custom" o:connectlocs="0,345;281,345;281,0;0,0;0,345" o:connectangles="0,0,0,0,0"/>
                </v:shape>
                <v:shape id="Freeform 300" o:spid="_x0000_s1038" style="position:absolute;left:9795;top:1139;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YAQsUA&#10;AADcAAAADwAAAGRycy9kb3ducmV2LnhtbESPW2vCQBSE3wv+h+UIvhTdGOqF6CoiWKRv9YaPh+wx&#10;CWbPhuyapP313YLg4zAz3zDLdWdK0VDtCssKxqMIBHFqdcGZgtNxN5yDcB5ZY2mZFPyQg/Wq97bE&#10;RNuWv6k5+EwECLsEFeTeV4mULs3JoBvZijh4N1sb9EHWmdQ1tgFuShlH0VQaLDgs5FjRNqf0fngY&#10;BTq+NB9n+dh96dn7/rPdNFfzK5Ua9LvNAoSnzr/Cz/ZeK4gnY/g/E46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ZgBCxQAAANwAAAAPAAAAAAAAAAAAAAAAAJgCAABkcnMv&#10;ZG93bnJldi54bWxQSwUGAAAAAAQABAD1AAAAigMAAAAA&#10;" path="m,345r281,l281,,,,,345xe" filled="f" strokecolor="#808285" strokeweight=".25pt">
                  <v:path arrowok="t" o:connecttype="custom" o:connectlocs="0,345;281,345;281,0;0,0;0,345" o:connectangles="0,0,0,0,0"/>
                </v:shape>
                <v:shape id="Freeform 301" o:spid="_x0000_s1039" style="position:absolute;left:8953;top:1538;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SeNcUA&#10;AADcAAAADwAAAGRycy9kb3ducmV2LnhtbESPT2vCQBTE74LfYXkFL9JsDGpL6ioiWMSbf1p6fGRf&#10;k9Ds25Bdk9RP7wqCx2FmfsMsVr2pREuNKy0rmEQxCOLM6pJzBefT9vUdhPPIGivLpOCfHKyWw8EC&#10;U207PlB79LkIEHYpKii8r1MpXVaQQRfZmjh4v7Yx6INscqkb7ALcVDKJ47k0WHJYKLCmTUHZ3/Fi&#10;FOjku51+yct2r9/Gu89u3f6Yq1Rq9NKvP0B46v0z/GjvtIJklsD9TDgC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tJ41xQAAANwAAAAPAAAAAAAAAAAAAAAAAJgCAABkcnMv&#10;ZG93bnJldi54bWxQSwUGAAAAAAQABAD1AAAAigMAAAAA&#10;" path="m,345r281,l281,,,,,345xe" filled="f" strokecolor="#808285" strokeweight=".25pt">
                  <v:path arrowok="t" o:connecttype="custom" o:connectlocs="0,345;281,345;281,0;0,0;0,345" o:connectangles="0,0,0,0,0"/>
                </v:shape>
                <v:shape id="Freeform 302" o:spid="_x0000_s1040" style="position:absolute;left:9233;top:1538;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7rsUA&#10;AADcAAAADwAAAGRycy9kb3ducmV2LnhtbESPQWvCQBSE74L/YXlCL6IbY9WSuooIFvGmreLxkX1N&#10;QrNvQ3ZNYn99Vyh4HGbmG2a57kwpGqpdYVnBZByBIE6tLjhT8PW5G72BcB5ZY2mZFNzJwXrV7y0x&#10;0bblIzUnn4kAYZeggtz7KpHSpTkZdGNbEQfv29YGfZB1JnWNbYCbUsZRNJcGCw4LOVa0zSn9Od2M&#10;Ah1fmtezvO0OejHcf7Sb5mp+pVIvg27zDsJT55/h//ZeK4hnU3icC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DuuxQAAANwAAAAPAAAAAAAAAAAAAAAAAJgCAABkcnMv&#10;ZG93bnJldi54bWxQSwUGAAAAAAQABAD1AAAAigMAAAAA&#10;" path="m,345r281,l281,,,,,345xe" filled="f" strokecolor="#808285" strokeweight=".25pt">
                  <v:path arrowok="t" o:connecttype="custom" o:connectlocs="0,345;281,345;281,0;0,0;0,345" o:connectangles="0,0,0,0,0"/>
                </v:shape>
                <v:shape id="Freeform 303" o:spid="_x0000_s1041" style="position:absolute;left:9514;top:1538;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Gj2sUA&#10;AADcAAAADwAAAGRycy9kb3ducmV2LnhtbESPT2vCQBTE7wW/w/KEXopuDFYluooIFumt/sPjI/tM&#10;gtm3Ibsm0U/fLRQ8DjPzG2ax6kwpGqpdYVnBaBiBIE6tLjhTcDxsBzMQziNrLC2Tggc5WC17bwtM&#10;tG35h5q9z0SAsEtQQe59lUjp0pwMuqGtiIN3tbVBH2SdSV1jG+CmlHEUTaTBgsNCjhVtckpv+7tR&#10;oONzMz7J+/ZbTz92X+26uZinVOq9363nIDx1/hX+b++0gvhzDH9nw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EaPaxQAAANwAAAAPAAAAAAAAAAAAAAAAAJgCAABkcnMv&#10;ZG93bnJldi54bWxQSwUGAAAAAAQABAD1AAAAigMAAAAA&#10;" path="m,345r281,l281,,,,,345xe" filled="f" strokecolor="#808285" strokeweight=".25pt">
                  <v:path arrowok="t" o:connecttype="custom" o:connectlocs="0,345;281,345;281,0;0,0;0,345" o:connectangles="0,0,0,0,0"/>
                </v:shape>
                <v:shape id="Freeform 304" o:spid="_x0000_s1042" style="position:absolute;left:9795;top:1538;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0GQcUA&#10;AADcAAAADwAAAGRycy9kb3ducmV2LnhtbESPW2vCQBSE3wv+h+UIfSm6MXgjuooIFulbveHjIXtM&#10;gtmzIbsmsb++Wyj4OMzMN8xy3ZlSNFS7wrKC0TACQZxaXXCm4HTcDeYgnEfWWFomBU9ysF713paY&#10;aNvyNzUHn4kAYZeggtz7KpHSpTkZdENbEQfvZmuDPsg6k7rGNsBNKeMomkqDBYeFHCva5pTeDw+j&#10;QMeXZnyWj92Xnn3sP9tNczU/Uqn3frdZgPDU+Vf4v73XCuLJBP7Oh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XQZBxQAAANwAAAAPAAAAAAAAAAAAAAAAAJgCAABkcnMv&#10;ZG93bnJldi54bWxQSwUGAAAAAAQABAD1AAAAigMAAAAA&#10;" path="m,345r281,l281,,,,,345xe" filled="f" strokecolor="#808285" strokeweight=".25pt">
                  <v:path arrowok="t" o:connecttype="custom" o:connectlocs="0,345;281,345;281,0;0,0;0,345" o:connectangles="0,0,0,0,0"/>
                </v:shape>
                <v:shape id="Freeform 305" o:spid="_x0000_s1043" style="position:absolute;left:8953;top:1937;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YNsYA&#10;AADcAAAADwAAAGRycy9kb3ducmV2LnhtbESPQWvCQBSE70L/w/IKXkQ3DTYtqZsggkW8aVvp8ZF9&#10;TUKzb0N2TVJ/vSsUPA4z8w2zykfTiJ46V1tW8LSIQBAXVtdcKvj82M5fQTiPrLGxTAr+yEGePUxW&#10;mGo78IH6oy9FgLBLUUHlfZtK6YqKDLqFbYmD92M7gz7IrpS6wyHATSPjKEqkwZrDQoUtbSoqfo9n&#10;o0DHp375Jc/bvX6Z7d6Hdf9tLlKp6eO4fgPhafT38H97pxXEzwnczoQjIL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4+YNsYAAADcAAAADwAAAAAAAAAAAAAAAACYAgAAZHJz&#10;L2Rvd25yZXYueG1sUEsFBgAAAAAEAAQA9QAAAIsDAAAAAA==&#10;" path="m,345r281,l281,,,,,345xe" filled="f" strokecolor="#808285" strokeweight=".25pt">
                  <v:path arrowok="t" o:connecttype="custom" o:connectlocs="0,345;281,345;281,0;0,0;0,345" o:connectangles="0,0,0,0,0"/>
                </v:shape>
                <v:shape id="Freeform 306" o:spid="_x0000_s1044" style="position:absolute;left:9233;top:1937;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M9rcYA&#10;AADcAAAADwAAAGRycy9kb3ducmV2LnhtbESPQWvCQBSE70L/w/IKXkQ3DbYpqZsggkW8aVvp8ZF9&#10;TUKzb0N2TVJ/vSsUPA4z8w2zykfTiJ46V1tW8LSIQBAXVtdcKvj82M5fQTiPrLGxTAr+yEGePUxW&#10;mGo78IH6oy9FgLBLUUHlfZtK6YqKDLqFbYmD92M7gz7IrpS6wyHATSPjKHqRBmsOCxW2tKmo+D2e&#10;jQIdn/rllzxv9zqZ7d6Hdf9tLlKp6eO4fgPhafT38H97pxXEzwnczoQjIL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MM9rcYAAADcAAAADwAAAAAAAAAAAAAAAACYAgAAZHJz&#10;L2Rvd25yZXYueG1sUEsFBgAAAAAEAAQA9QAAAIsDAAAAAA==&#10;" path="m,345r281,l281,,,,,345xe" filled="f" strokecolor="#808285" strokeweight=".25pt">
                  <v:path arrowok="t" o:connecttype="custom" o:connectlocs="0,345;281,345;281,0;0,0;0,345" o:connectangles="0,0,0,0,0"/>
                </v:shape>
                <v:shape id="Freeform 307" o:spid="_x0000_s1045" style="position:absolute;left:9514;top:1937;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yp38MA&#10;AADcAAAADwAAAGRycy9kb3ducmV2LnhtbERPy2rCQBTdC/2H4RbciJk02Coxo4SCIt3VPujykrkm&#10;wcydkJk87Nd3FgWXh/PO9pNpxECdqy0reIpiEMSF1TWXCj4/DssNCOeRNTaWScGNHOx3D7MMU21H&#10;fqfh7EsRQtilqKDyvk2ldEVFBl1kW+LAXWxn0AfYlVJ3OIZw08gkjl+kwZpDQ4UtvVZUXM+9UaCT&#10;72H1JfvDm14vTscxH37Mr1Rq/jjlWxCeJn8X/7tPWkHyHNaGM+EI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yp38MAAADcAAAADwAAAAAAAAAAAAAAAACYAgAAZHJzL2Rv&#10;d25yZXYueG1sUEsFBgAAAAAEAAQA9QAAAIgDAAAAAA==&#10;" path="m,345r281,l281,,,,,345xe" filled="f" strokecolor="#808285" strokeweight=".25pt">
                  <v:path arrowok="t" o:connecttype="custom" o:connectlocs="0,345;281,345;281,0;0,0;0,345" o:connectangles="0,0,0,0,0"/>
                </v:shape>
                <v:shape id="Freeform 308" o:spid="_x0000_s1046" style="position:absolute;left:9795;top:1937;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AMRMUA&#10;AADcAAAADwAAAGRycy9kb3ducmV2LnhtbESPQWvCQBSE74L/YXlCL6Ibg1WbuooIFvGmreLxkX1N&#10;QrNvQ3ZNYn99Vyh4HGbmG2a57kwpGqpdYVnBZByBIE6tLjhT8PW5Gy1AOI+ssbRMCu7kYL3q95aY&#10;aNvykZqTz0SAsEtQQe59lUjp0pwMurGtiIP3bWuDPsg6k7rGNsBNKeMomkmDBYeFHCva5pT+nG5G&#10;gY4vzfQsb7uDng/3H+2muZpfqdTLoNu8g/DU+Wf4v73XCuLXN3icC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EAxExQAAANwAAAAPAAAAAAAAAAAAAAAAAJgCAABkcnMv&#10;ZG93bnJldi54bWxQSwUGAAAAAAQABAD1AAAAigMAAAAA&#10;" path="m,345r281,l281,,,,,345xe" filled="f" strokecolor="#808285" strokeweight=".25pt">
                  <v:path arrowok="t" o:connecttype="custom" o:connectlocs="0,345;281,345;281,0;0,0;0,345" o:connectangles="0,0,0,0,0"/>
                </v:shape>
                <v:shape id="Freeform 309" o:spid="_x0000_s1047" style="position:absolute;left:10143;top:740;width:1816;height:346;visibility:visible;mso-wrap-style:square;v-text-anchor:top" coordsize="1816,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7G1L4A&#10;AADcAAAADwAAAGRycy9kb3ducmV2LnhtbERPTWsCMRC9C/6HMIXeNFsPVlajLIJQj7uVnofNNFm6&#10;mcQk1fXfN4eCx8f73h0mN4obxTR4VvC2rEAQ914PbBRcPk+LDYiUkTWOnknBgxIc9vPZDmvt79zS&#10;rctGlBBONSqwOYdaytRbcpiWPhAX7ttHh7nAaKSOeC/hbpSrqlpLhwOXBouBjpb6n+7XKaDLYK4h&#10;2vbr/Tw2pmusD9gq9foyNVsQmab8FP+7P7SC1brML2fKEZD7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nuxtS+AAAA3AAAAA8AAAAAAAAAAAAAAAAAmAIAAGRycy9kb3ducmV2&#10;LnhtbFBLBQYAAAAABAAEAPUAAACDAwAAAAA=&#10;" path="m,345r1815,l1815,,,,,345xe" filled="f" strokecolor="#808285" strokeweight=".08817mm">
                  <v:path arrowok="t" o:connecttype="custom" o:connectlocs="0,345;1815,345;1815,0;0,0;0,345" o:connectangles="0,0,0,0,0"/>
                </v:shape>
                <v:shape id="Freeform 310" o:spid="_x0000_s1048" style="position:absolute;left:10290;top:819;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OnV8YA&#10;AADcAAAADwAAAGRycy9kb3ducmV2LnhtbESPQWvCQBSE74L/YXlCL1I3pqAlugYVxNKb1lJ6e80+&#10;k5Ds27C7Nem/7xaEHoeZ+YZZ54NpxY2cry0rmM8SEMSF1TWXCi5vh8dnED4ga2wtk4If8pBvxqM1&#10;Ztr2fKLbOZQiQthnqKAKocuk9EVFBv3MdsTRu1pnMETpSqkd9hFuWpkmyUIarDkuVNjRvqKiOX8b&#10;BUfd7J8+uvfPJU2L67FPv3avwSn1MBm2KxCBhvAfvrdftIJ0MYe/M/E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SOnV8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311" o:spid="_x0000_s1049" style="position:absolute;left:10279;top:809;width:203;height:211" coordorigin="10279,809"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qAlbMQAAADcAAAADwAAAGRycy9kb3ducmV2LnhtbESPQYvCMBSE7wv+h/AE&#10;b2vayopUo4ioeJCFVUG8PZpnW2xeShPb+u/NwsIeh5n5hlmselOJlhpXWlYQjyMQxJnVJecKLufd&#10;5wyE88gaK8uk4EUOVsvBxwJTbTv+ofbkcxEg7FJUUHhfp1K6rCCDbmxr4uDdbWPQB9nkUjfYBbip&#10;ZBJFU2mw5LBQYE2bgrLH6WkU7Dvs1p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qAlbMQAAADcAAAA&#10;DwAAAAAAAAAAAAAAAACqAgAAZHJzL2Rvd25yZXYueG1sUEsFBgAAAAAEAAQA+gAAAJsDAAAAAA==&#10;">
                  <v:shape id="Freeform 312" o:spid="_x0000_s1050" style="position:absolute;left:10279;top:80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w5scQA&#10;AADcAAAADwAAAGRycy9kb3ducmV2LnhtbESPQWsCMRSE74X+h/AK3mq2irGsRimC4EWoqwi9PTbP&#10;3aWbl3QTdf33jSB4HGbmG2a+7G0rLtSFxrGGj2EGgrh0puFKw2G/fv8EESKywdYxabhRgOXi9WWO&#10;uXFX3tGliJVIEA45aqhj9LmUoazJYhg6T5y8k+ssxiS7SpoOrwluWznKMiUtNpwWavS0qqn8Lc5W&#10;Q+bj8VuZ6Y+f9FNVrNu/zXantB689V8zEJH6+Aw/2hujYaTGcD+Tjo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sObH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313" o:spid="_x0000_s1051" style="position:absolute;left:10279;top:80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WhxcQA&#10;AADcAAAADwAAAGRycy9kb3ducmV2LnhtbESPQWsCMRSE74X+h/AK3mq2orGsRimC4EWoqwi9PTbP&#10;3aWbl3QTdf33jSB4HGbmG2a+7G0rLtSFxrGGj2EGgrh0puFKw2G/fv8EESKywdYxabhRgOXi9WWO&#10;uXFX3tGliJVIEA45aqhj9LmUoazJYhg6T5y8k+ssxiS7SpoOrwluWznKMiUtNpwWavS0qqn8Lc5W&#10;Q+bj8VuZ6Y+f9FNVrNu/zXantB689V8zEJH6+Aw/2hujYaTGcD+Tjo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FocXEAAAA3AAAAA8AAAAAAAAAAAAAAAAAmAIAAGRycy9k&#10;b3ducmV2LnhtbFBLBQYAAAAABAAEAPUAAACJ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314" o:spid="_x0000_s1052" style="position:absolute;left:10742;top:819;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ihVMYA&#10;AADcAAAADwAAAGRycy9kb3ducmV2LnhtbESPQWvCQBSE70L/w/IKXkQ3jRgldZUqFIu32pbi7TX7&#10;TILZt2F3a+K/7wpCj8PMfMMs171pxIWcry0reJokIIgLq2suFXx+vI4XIHxA1thYJgVX8rBePQyW&#10;mGvb8TtdDqEUEcI+RwVVCG0upS8qMugntiWO3sk6gyFKV0rtsItw08g0STJpsOa4UGFL24qK8+HX&#10;KNjp83b63X4d5zQqTrsu/dnsg1Nq+Ni/PIMI1If/8L39phWk2QxuZ+IRk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ihVM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315" o:spid="_x0000_s1053" style="position:absolute;left:10731;top:809;width:203;height:211" coordorigin="10731,809"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Zsjb8QAAADcAAAADwAAAGRycy9kb3ducmV2LnhtbESPQYvCMBSE7wv+h/CE&#10;va1pXSxSjSKisgcRVgXx9miebbF5KU1s67/fCMIeh5n5hpkve1OJlhpXWlYQjyIQxJnVJecKzqft&#10;1xSE88gaK8uk4EkOlovBxxxTbTv+pfbocxEg7FJUUHhfp1K6rCCDbmRr4uDdbGPQB9nkUjfYBbip&#10;5DiKEmmw5LBQYE3rgrL78WEU7DrsVt/xpt3fb+vn9TQ5XPYxKfU57FczEJ56/x9+t3+0gnGSwOt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Zsjb8QAAADcAAAA&#10;DwAAAAAAAAAAAAAAAACqAgAAZHJzL2Rvd25yZXYueG1sUEsFBgAAAAAEAAQA+gAAAJsDAAAAAA==&#10;">
                  <v:shape id="Freeform 316" o:spid="_x0000_s1054" style="position:absolute;left:10731;top:80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9c/ssQA&#10;AADcAAAADwAAAGRycy9kb3ducmV2LnhtbESPQWsCMRSE7wX/Q3iCt5pVMCurUaQgeBHqthS8PTbP&#10;3cXNS9ykuv77plDocZiZb5j1drCduFMfWscaZtMMBHHlTMu1hs+P/esSRIjIBjvHpOFJAbab0csa&#10;C+MefKJ7GWuRIBwK1NDE6AspQ9WQxTB1njh5F9dbjEn2tTQ9PhLcdnKeZUpabDktNOjpraHqWn5b&#10;DZmPX+/K5Ge/GHJV7rvb4XhSWk/Gw24FItIQ/8N/7YPRMFc5/J5JR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XP7L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317" o:spid="_x0000_s1055" style="position:absolute;left:10731;top:80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irwMAA&#10;AADcAAAADwAAAGRycy9kb3ducmV2LnhtbERPTYvCMBC9L/gfwgh7W1OFjVKNIoLgRdCuCN6GZmyL&#10;zSQ2Ueu/3xwW9vh434tVb1vxpC40jjWMRxkI4tKZhisNp5/t1wxEiMgGW8ek4U0BVsvBxwJz4158&#10;pGcRK5FCOOSooY7R51KGsiaLYeQ8ceKurrMYE+wqaTp8pXDbykmWKWmx4dRQo6dNTeWteFgNmY/n&#10;gzLTi//up6rYtvfd/qi0/hz26zmISH38F/+5d0bDRKW16Uw6AnL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kirwMAAAADcAAAADwAAAAAAAAAAAAAAAACYAgAAZHJzL2Rvd25y&#10;ZXYueG1sUEsFBgAAAAAEAAQA9QAAAIUDA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318" o:spid="_x0000_s1056" style="position:absolute;left:11193;top:819;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WrUcUA&#10;AADcAAAADwAAAGRycy9kb3ducmV2LnhtbESPQWvCQBSE7wX/w/KEXkrdNAWt0VWsUJTe1Bbx9sw+&#10;k2D2bdjdmvjvXaHgcZiZb5jpvDO1uJDzlWUFb4MEBHFudcWFgp/d1+sHCB+QNdaWScGVPMxnvacp&#10;Ztq2vKHLNhQiQthnqKAMocmk9HlJBv3ANsTRO1lnMETpCqkdthFuapkmyVAarDgulNjQsqT8vP0z&#10;Clb6vHzfN7+HEb3kp1WbHj+/g1Pqud8tJiACdeER/m+vtYJ0OIb7mXgE5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VatR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319" o:spid="_x0000_s1057" style="position:absolute;left:11183;top:809;width:203;height:211" coordorigin="11183,809"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OeIXcIAAADcAAAADwAAAGRycy9kb3ducmV2LnhtbERPTYvCMBC9C/sfwix4&#10;07SKunSNIrIuexDBuiDehmZsi82kNLGt/94cBI+P971c96YSLTWutKwgHkcgiDOrS84V/J92oy8Q&#10;ziNrrCyTggc5WK8+BktMtO34SG3qcxFC2CWooPC+TqR0WUEG3djWxIG72sagD7DJpW6wC+GmkpMo&#10;mkuDJYeGAmvaFpTd0rtR8Ntht5nGP+3+dt0+LqfZ4byPSanhZ7/5BuGp92/xy/2nFUwW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jniF3CAAAA3AAAAA8A&#10;AAAAAAAAAAAAAAAAqgIAAGRycy9kb3ducmV2LnhtbFBLBQYAAAAABAAEAPoAAACZAwAAAAA=&#10;">
                  <v:shape id="Freeform 320" o:spid="_x0000_s1058" style="position:absolute;left:11183;top:80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uUgMUA&#10;AADcAAAADwAAAGRycy9kb3ducmV2LnhtbESPwWrDMBBE74X8g9hAbo2cQO3gRgmhYPCl0Lgh0Nti&#10;bS1Ta6VYauL8fVUo9DjMzBtmu5/sIK40ht6xgtUyA0HcOt1zp+D0Xj1uQISIrHFwTAruFGC/mz1s&#10;sdTuxke6NrETCcKhRAUmRl9KGVpDFsPSeeLkfbrRYkxy7KQe8ZbgdpDrLMulxZ7TgkFPL4bar+bb&#10;Ksh8PL/luvjwT1ORN9VwqV+PuVKL+XR4BhFpiv/hv3atFayLFfyeSUd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q5SA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321" o:spid="_x0000_s1059" style="position:absolute;left:11183;top:80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kK98UA&#10;AADcAAAADwAAAGRycy9kb3ducmV2LnhtbESPQWvCQBSE74X+h+UVequbBkxKdA1SCHgRNIrQ2yP7&#10;TILZt9vsVtN/7xYKHoeZ+YZZlpMZxJVG31tW8D5LQBA3VvfcKjgeqrcPED4gaxwsk4Jf8lCunp+W&#10;WGh74z1d69CKCGFfoIIuBFdI6ZuODPqZdcTRO9vRYIhybKUe8RbhZpBpkmTSYM9xoUNHnx01l/rH&#10;KEhcOO0ynX+5+ZRndTV8b7b7TKnXl2m9ABFoCo/wf3ujFaR5Cn9n4hG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eQr3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322" o:spid="_x0000_s1060" style="position:absolute;left:11645;top:819;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QKZsUA&#10;AADcAAAADwAAAGRycy9kb3ducmV2LnhtbESPQWvCQBSE7wX/w/KEXopujFAlukoriOKt2iLentln&#10;Esy+DbtbE/+9Wyh4HGbmG2a+7EwtbuR8ZVnBaJiAIM6trrhQ8H1YD6YgfEDWWFsmBXfysFz0XuaY&#10;advyF932oRARwj5DBWUITSalz0sy6Ie2IY7exTqDIUpXSO2wjXBTyzRJ3qXBiuNCiQ2tSsqv+1+j&#10;YKOvq/Gx+TlN6C2/bNr0/LkLTqnXfvcxAxGoC8/wf3urFaSTMfydiUd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ZApm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323" o:spid="_x0000_s1061" style="position:absolute;left:11634;top:809;width:203;height:211" coordorigin="11634,809"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yOXsUAAADcAAAADwAAAGRycy9kb3ducmV2LnhtbESPT2vCQBTE74LfYXmC&#10;t7qJf0t0FRGVHqRQLZTeHtlnEsy+Ddk1id++KxQ8DjPzG2a16UwpGqpdYVlBPIpAEKdWF5wp+L4c&#10;3t5BOI+ssbRMCh7kYLPu91aYaNvyFzVnn4kAYZeggtz7KpHSpTkZdCNbEQfvamuDPsg6k7rGNsBN&#10;KcdRNJcGCw4LOVa0yym9ne9GwbHFdjuJ983pdt09fi+zz59TTEoNB912CcJT51/h//aHVjBeTO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fcjl7FAAAA3AAA&#10;AA8AAAAAAAAAAAAAAAAAqgIAAGRycy9kb3ducmV2LnhtbFBLBQYAAAAABAAEAPoAAACcAwAAAAA=&#10;">
                  <v:shape id="Freeform 324" o:spid="_x0000_s1062" style="position:absolute;left:11634;top:80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CSg8UA&#10;AADcAAAADwAAAGRycy9kb3ducmV2LnhtbESPwWrDMBBE74X8g9hAb43cgO3gRgklEPAl0Lgh0Nti&#10;bW1Ta6VYiu3+fVUo9DjMzBtmu59NL0YafGdZwfMqAUFcW91xo+DyfnzagPABWWNvmRR8k4f9bvGw&#10;xULbic80VqEREcK+QAVtCK6Q0tctGfQr64ij92kHgyHKoZF6wCnCTS/XSZJJgx3HhRYdHVqqv6q7&#10;UZC4cH3LdP7h0jnPqmN/K0/nTKnH5fz6AiLQHP7Df+1SK1jnKfyeiUd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kJKD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325" o:spid="_x0000_s1063" style="position:absolute;left:11634;top:809;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IM9MQA&#10;AADcAAAADwAAAGRycy9kb3ducmV2LnhtbESPQWsCMRSE7wX/Q3iCt5pVMCurUaQgeBHqthS8PTbP&#10;3cXNS9ykuv77plDocZiZb5j1drCduFMfWscaZtMMBHHlTMu1hs+P/esSRIjIBjvHpOFJAbab0csa&#10;C+MefKJ7GWuRIBwK1NDE6AspQ9WQxTB1njh5F9dbjEn2tTQ9PhLcdnKeZUpabDktNOjpraHqWn5b&#10;DZmPX+/K5Ge/GHJV7rvb4XhSWk/Gw24FItIQ/8N/7YPRMM8V/J5JR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CDPTEAAAA3AAAAA8AAAAAAAAAAAAAAAAAmAIAAGRycy9k&#10;b3ducmV2LnhtbFBLBQYAAAAABAAEAPUAAACJ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326" o:spid="_x0000_s1064" style="position:absolute;left:10143;top:1139;width:1816;height:346;visibility:visible;mso-wrap-style:square;v-text-anchor:top" coordsize="1816,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7IfcEA&#10;AADcAAAADwAAAGRycy9kb3ducmV2LnhtbESPwWrDMBBE74X8g9hAb43cHOriRAmmEGiPdkPPi7WR&#10;TK2VKimJ8/dRodDjMDNvmO1+dpO4UEyjZwXPqwoE8eD1yEbB8fPw9AoiZWSNk2dScKME+93iYYuN&#10;9lfu6NJnIwqEU4MKbM6hkTINlhymlQ/ExTv56DAXGY3UEa8F7ia5rqoX6XDksmAx0Jul4bs/OwV0&#10;HM1PiLb7qj+m1vSt9QE7pR6Xc7sBkWnO/+G/9rtWsK5r+D1TjoDc3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eyH3BAAAA3AAAAA8AAAAAAAAAAAAAAAAAmAIAAGRycy9kb3du&#10;cmV2LnhtbFBLBQYAAAAABAAEAPUAAACGAwAAAAA=&#10;" path="m,345r1815,l1815,,,,,345xe" filled="f" strokecolor="#808285" strokeweight=".08817mm">
                  <v:path arrowok="t" o:connecttype="custom" o:connectlocs="0,345;1815,345;1815,0;0,0;0,345" o:connectangles="0,0,0,0,0"/>
                </v:shape>
                <v:shape id="Freeform 327" o:spid="_x0000_s1065" style="position:absolute;left:10290;top:1217;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CYF8MA&#10;AADcAAAADwAAAGRycy9kb3ducmV2LnhtbERPz2vCMBS+D/wfwhN2GZquAyvVWDZhOHbTbYi3Z/Ns&#10;S5uXkmS2/vfmMNjx4/u9LkbTiSs531hW8DxPQBCXVjdcKfj+ep8tQfiArLGzTApu5KHYTB7WmGs7&#10;8J6uh1CJGMI+RwV1CH0upS9rMujntieO3MU6gyFCV0ntcIjhppNpkiykwYZjQ409bWsq28OvUbDT&#10;7fbl2P+cMnoqL7shPb99BqfU43R8XYEINIZ/8Z/7QytIs7g2nolHQG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CYF8MAAADcAAAADwAAAAAAAAAAAAAAAACYAgAAZHJzL2Rv&#10;d25yZXYueG1sUEsFBgAAAAAEAAQA9QAAAIg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328" o:spid="_x0000_s1066" style="position:absolute;left:10279;top:1207;width:203;height:211" coordorigin="10279,1207"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0hwMYAAADcAAAADwAAAGRycy9kb3ducmV2LnhtbESPT2vCQBTE74LfYXmC&#10;t7qJ4p9GVxFR6UEK1ULp7ZF9JsHs25Bdk/jtu0LB4zAzv2FWm86UoqHaFZYVxKMIBHFqdcGZgu/L&#10;4W0BwnlkjaVlUvAgB5t1v7fCRNuWv6g5+0wECLsEFeTeV4mULs3JoBvZijh4V1sb9EHWmdQ1tgFu&#10;SjmOopk0WHBYyLGiXU7p7Xw3Co4ttttJvG9Ot+vu8XuZfv6cYlJqOOi2SxCeOv8K/7c/tILx/B2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3SHAxgAAANwA&#10;AAAPAAAAAAAAAAAAAAAAAKoCAABkcnMvZG93bnJldi54bWxQSwUGAAAAAAQABAD6AAAAnQMAAAAA&#10;">
                  <v:shape id="Freeform 329" o:spid="_x0000_s1067" style="position:absolute;left:10279;top:12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JBPMIA&#10;AADcAAAADwAAAGRycy9kb3ducmV2LnhtbERPz2vCMBS+D/Y/hDfYbaYrrEpnLEMo9DLQToTdHs1b&#10;W5a8xCbT+t+bg7Djx/d7Xc3WiDNNYXSs4HWRgSDunB65V3D4ql9WIEJE1mgck4IrBag2jw9rLLW7&#10;8J7ObexFCuFQooIhRl9KGbqBLIaF88SJ+3GTxZjg1Es94SWFWyPzLCukxZFTw4CetgN1v+2fVZD5&#10;eNwVevnt3+Zl0dbm1HzuC6Wen+aPdxCR5vgvvrsbrSBfpfnpTDoCcn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MkE8wgAAANwAAAAPAAAAAAAAAAAAAAAAAJgCAABkcnMvZG93&#10;bnJldi54bWxQSwUGAAAAAAQABAD1AAAAhw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330" o:spid="_x0000_s1068" style="position:absolute;left:10279;top:12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7kp8MA&#10;AADcAAAADwAAAGRycy9kb3ducmV2LnhtbESPQYvCMBSE7wv+h/AEb2uqYJVqFFkQvAhalwVvj+bZ&#10;FpuX2GS1/nsjCB6HmfmGWaw604gbtb62rGA0TEAQF1bXXCr4PW6+ZyB8QNbYWCYFD/KwWva+Fphp&#10;e+cD3fJQighhn6GCKgSXSemLigz6oXXE0Tvb1mCIsi2lbvEe4aaR4yRJpcGa40KFjn4qKi75v1GQ&#10;uPC3T/X05CbdNM03zXW7O6RKDfrdeg4iUBc+4Xd7qxWMZyN4nYlH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37kp8MAAADcAAAADwAAAAAAAAAAAAAAAACYAgAAZHJzL2Rv&#10;d25yZXYueG1sUEsFBgAAAAAEAAQA9QAAAIgDA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331" o:spid="_x0000_s1069" style="position:absolute;left:10742;top:1217;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3f2sUA&#10;AADcAAAADwAAAGRycy9kb3ducmV2LnhtbESPT2vCQBTE7wW/w/KEXopuGqFKdBUrFEtv/kO8PbPP&#10;JJh9G3a3Jn77rlDwOMzMb5jZojO1uJHzlWUF78MEBHFudcWFgv3uazAB4QOyxtoyKbiTh8W89zLD&#10;TNuWN3TbhkJECPsMFZQhNJmUPi/JoB/ahjh6F+sMhihdIbXDNsJNLdMk+ZAGK44LJTa0Kim/bn+N&#10;grW+rkbH5nAa01t+Wbfp+fMnOKVe+91yCiJQF57h//a3VpBOUniciUd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d/a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332" o:spid="_x0000_s1070" style="position:absolute;left:10731;top:1207;width:203;height:211" coordorigin="10731,1207"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eBmDcYAAADcAAAADwAAAGRycy9kb3ducmV2LnhtbESPT2vCQBTE74V+h+UV&#10;vNVNlJYQXUVEi4cg1BSKt0f2mQSzb0N2mz/fvisUehxm5jfMejuaRvTUudqygngegSAurK65VPCV&#10;H18TEM4ja2wsk4KJHGw3z09rTLUd+JP6iy9FgLBLUUHlfZtK6YqKDLq5bYmDd7OdQR9kV0rd4RDg&#10;ppGLKHqXBmsOCxW2tK+ouF9+jIKPAYfdMj702f22n6752/k7i0mp2cu4W4HwNPr/8F/7pBUski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4GYNxgAAANwA&#10;AAAPAAAAAAAAAAAAAAAAAKoCAABkcnMvZG93bnJldi54bWxQSwUGAAAAAAQABAD6AAAAnQMAAAAA&#10;">
                  <v:shape id="Freeform 333" o:spid="_x0000_s1071" style="position:absolute;left:10731;top:12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lHP8QA&#10;AADcAAAADwAAAGRycy9kb3ducmV2LnhtbESPQYvCMBSE74L/ITzBm6aKW6UaRRYEL8LaXQRvj+bZ&#10;FpuX2GS1/vvNguBxmJlvmNWmM424U+trywom4wQEcWF1zaWCn+/daAHCB2SNjWVS8CQPm3W/t8JM&#10;2wcf6Z6HUkQI+wwVVCG4TEpfVGTQj60jjt7FtgZDlG0pdYuPCDeNnCZJKg3WHBcqdPRZUXHNf42C&#10;xIXTV6rnZ/fRzdN819z2h2Oq1HDQbZcgAnXhHX6191rBdDGD/zPxCM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JRz/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334" o:spid="_x0000_s1072" style="position:absolute;left:10731;top:12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XipMUA&#10;AADcAAAADwAAAGRycy9kb3ducmV2LnhtbESPzWrDMBCE74G+g9hCb4ncgH9wo4RSCORSiN0Q6G2x&#10;traptVItNXbfPgoEehxm5htms5vNIC40+t6ygudVAoK4sbrnVsHpY78sQPiArHGwTAr+yMNu+7DY&#10;YKntxBVd6tCKCGFfooIuBFdK6ZuODPqVdcTR+7KjwRDl2Eo94hThZpDrJMmkwZ7jQoeO3jpqvutf&#10;oyBx4XzMdP7p0jnP6v3wc3ivMqWeHufXFxCB5vAfvrcPWsG6SOF2Jh4Bub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ReKk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335" o:spid="_x0000_s1073" style="position:absolute;left:11193;top:1217;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bZ2cUA&#10;AADcAAAADwAAAGRycy9kb3ducmV2LnhtbESPT2vCQBTE74V+h+UVvJS6MQWV1FVUEIs3/5TS22v2&#10;mQSzb8PuauK3dwXB4zAzv2Ems87U4kLOV5YVDPoJCOLc6ooLBYf96mMMwgdkjbVlUnAlD7Pp68sE&#10;M21b3tJlFwoRIewzVFCG0GRS+rwkg75vG+LoHa0zGKJ0hdQO2wg3tUyTZCgNVhwXSmxoWVJ+2p2N&#10;grU+LT9/m5+/Eb3nx3Wb/i82wSnVe+vmXyACdeEZfrS/tYJ0PIT7mXgE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xtnZ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336" o:spid="_x0000_s1074" style="position:absolute;left:11183;top:1207;width:203;height:211" coordorigin="11183,1207"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LbYA7FAAAA3AAA&#10;AA8AAAAAAAAAAAAAAAAAqgIAAGRycy9kb3ducmV2LnhtbFBLBQYAAAAABAAEAPoAAACcAwAAAAA=&#10;">
                  <v:shape id="Freeform 337" o:spid="_x0000_s1075" style="position:absolute;left:11183;top:12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RNOsIA&#10;AADcAAAADwAAAGRycy9kb3ducmV2LnhtbERPz2vCMBS+D/Y/hDfYbaYrrEpnLEMo9DLQToTdHs1b&#10;W5a8xCbT+t+bg7Djx/d7Xc3WiDNNYXSs4HWRgSDunB65V3D4ql9WIEJE1mgck4IrBag2jw9rLLW7&#10;8J7ObexFCuFQooIhRl9KGbqBLIaF88SJ+3GTxZjg1Es94SWFWyPzLCukxZFTw4CetgN1v+2fVZD5&#10;eNwVevnt3+Zl0dbm1HzuC6Wen+aPdxCR5vgvvrsbrSBfpbXpTDoCcn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RE06wgAAANwAAAAPAAAAAAAAAAAAAAAAAJgCAABkcnMvZG93&#10;bnJldi54bWxQSwUGAAAAAAQABAD1AAAAhw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338" o:spid="_x0000_s1076" style="position:absolute;left:11183;top:12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joocUA&#10;AADcAAAADwAAAGRycy9kb3ducmV2LnhtbESPQWvCQBSE7wX/w/KE3pqNQmOMriKFQC6FmhbB2yP7&#10;TILZt9vsVtN/3y0Uehxm5htmu5/MIG40+t6ygkWSgiBurO65VfDxXj7lIHxA1jhYJgXf5GG/mz1s&#10;sdD2zke61aEVEcK+QAVdCK6Q0jcdGfSJdcTRu9jRYIhybKUe8R7hZpDLNM2kwZ7jQoeOXjpqrvWX&#10;UZC6cHrL9OrsnqdVVpfDZ/V6zJR6nE+HDYhAU/gP/7UrrWCZr+H3TDwC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COih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339" o:spid="_x0000_s1077" style="position:absolute;left:11645;top:1217;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py68MA&#10;AADcAAAADwAAAGRycy9kb3ducmV2LnhtbERPz2vCMBS+C/sfwhvsIpqugrrOVDZhKN50G2O3t+bZ&#10;ljYvJcls/e/NQfD48f1erQfTijM5X1tW8DxNQBAXVtdcKvj6/JgsQfiArLG1TAou5GGdP4xWmGnb&#10;84HOx1CKGMI+QwVVCF0mpS8qMuintiOO3Mk6gyFCV0rtsI/hppVpksylwZpjQ4UdbSoqmuO/UbDV&#10;zWb2033/LmhcnLZ9+ve+D06pp8fh7RVEoCHcxTf3TitIX+L8eCYeAZl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7py68MAAADcAAAADwAAAAAAAAAAAAAAAACYAgAAZHJzL2Rv&#10;d25yZXYueG1sUEsFBgAAAAAEAAQA9QAAAIg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340" o:spid="_x0000_s1078" style="position:absolute;left:11634;top:1207;width:203;height:211" coordorigin="11634,1207"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6fLPMQAAADcAAAADwAAAGRycy9kb3ducmV2LnhtbESPQYvCMBSE78L+h/AW&#10;vGlaF2WtRhHZFQ8iqAvi7dE822LzUppsW/+9EQSPw8x8w8yXnSlFQ7UrLCuIhxEI4tTqgjMFf6ff&#10;wTcI55E1lpZJwZ0cLBcfvTkm2rZ8oOboMxEg7BJUkHtfJVK6NCeDbmgr4uBdbW3QB1lnUtfYBrgp&#10;5SiKJtJgwWEhx4rWOaW3479RsGmxXX3FP83udl3fL6fx/ryLSan+Z7eagfDU+Xf41d5qBaNp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6fLPMQAAADcAAAA&#10;DwAAAAAAAAAAAAAAAACqAgAAZHJzL2Rvd25yZXYueG1sUEsFBgAAAAAEAAQA+gAAAJsDAAAAAA==&#10;">
                  <v:shape id="Freeform 341" o:spid="_x0000_s1079" style="position:absolute;left:11634;top:12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XsDcUA&#10;AADcAAAADwAAAGRycy9kb3ducmV2LnhtbESPQWvCQBSE70L/w/IK3symAWObuoYiBLwINZZCb4/s&#10;axKafbtmV03/fbcgeBxm5htmXU5mEBcafW9ZwVOSgiBurO65VfBxrBbPIHxA1jhYJgW/5KHcPMzW&#10;WGh75QNd6tCKCGFfoIIuBFdI6ZuODPrEOuLofdvRYIhybKUe8RrhZpBZmubSYM9xoUNH246an/ps&#10;FKQufL7nevXlltMqr6vhtNsfcqXmj9PbK4hAU7iHb+2dVpC9ZPB/Jh4Bu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dewN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342" o:spid="_x0000_s1080" style="position:absolute;left:11634;top:12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lJlsQA&#10;AADcAAAADwAAAGRycy9kb3ducmV2LnhtbESPQWvCQBSE74X+h+UJ3upGi9FGVxFB8CJoLAVvj+xr&#10;Esy+3Wa3Gv+9Kwgeh5n5hpkvO9OIC7W+tqxgOEhAEBdW11wq+D5uPqYgfEDW2FgmBTfysFy8v80x&#10;0/bKB7rkoRQRwj5DBVUILpPSFxUZ9APriKP3a1uDIcq2lLrFa4SbRo6SJJUGa44LFTpaV1Sc83+j&#10;IHHhZ5/qycmNu0mab5q/7e6QKtXvdasZiEBdeIWf7a1WMPr6hMeZeAT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5SZbEAAAA3AAAAA8AAAAAAAAAAAAAAAAAmAIAAGRycy9k&#10;b3ducmV2LnhtbFBLBQYAAAAABAAEAPUAAACJ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343" o:spid="_x0000_s1081" style="position:absolute;left:10143;top:1538;width:1816;height:346;visibility:visible;mso-wrap-style:square;v-text-anchor:top" coordsize="1816,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Cw8MEA&#10;AADcAAAADwAAAGRycy9kb3ducmV2LnhtbESPQUsDMRSE74L/ITyhN5u1SKtr07IIgh53W3p+bJ7J&#10;4uYlJrHd/ntTKPQ4zMw3zHo7uVEcKabBs4KneQWCuPd6YKNgv/t4fAGRMrLG0TMpOFOC7eb+bo21&#10;9idu6dhlIwqEU40KbM6hljL1lhymuQ/Exfv20WEuMhqpI54K3I1yUVVL6XDgsmAx0Lul/qf7cwpo&#10;P5jfEG17WH2Njeka6wO2Ss0epuYNRKYp38LX9qdWsHh9hsuZcgTk5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AsPDBAAAA3AAAAA8AAAAAAAAAAAAAAAAAmAIAAGRycy9kb3du&#10;cmV2LnhtbFBLBQYAAAAABAAEAPUAAACGAwAAAAA=&#10;" path="m,345r1815,l1815,,,,,345xe" filled="f" strokecolor="#808285" strokeweight=".08817mm">
                  <v:path arrowok="t" o:connecttype="custom" o:connectlocs="0,345;1815,345;1815,0;0,0;0,345" o:connectangles="0,0,0,0,0"/>
                </v:shape>
                <v:shape id="Freeform 344" o:spid="_x0000_s1082" style="position:absolute;left:10290;top:1616;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3Rc8YA&#10;AADcAAAADwAAAGRycy9kb3ducmV2LnhtbESPQWvCQBSE74L/YXmCl6IbU1rb1FVUEKW3WqX09pp9&#10;JsHs27C7mvTfu4WCx2FmvmFmi87U4krOV5YVTMYJCOLc6ooLBYfPzegFhA/IGmvLpOCXPCzm/d4M&#10;M21b/qDrPhQiQthnqKAMocmk9HlJBv3YNsTRO1lnMETpCqkdthFuapkmybM0WHFcKLGhdUn5eX8x&#10;Crb6vH78ao7fU3rIT9s2/Vm9B6fUcNAt30AE6sI9/N/eaQXp6xP8nYlH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83Rc8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345" o:spid="_x0000_s1083" style="position:absolute;left:10279;top:1606;width:203;height:211" coordorigin="10279,1606"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5TSMYAAADcAAAADwAAAGRycy9kb3ducmV2LnhtbESPQWvCQBSE7wX/w/KE&#10;3ppNLA01ZhURKx5CoSqU3h7ZZxLMvg3ZbRL/fbdQ6HGYmW+YfDOZVgzUu8aygiSKQRCXVjdcKbic&#10;355eQTiPrLG1TAru5GCznj3kmGk78gcNJ1+JAGGXoYLa+y6T0pU1GXSR7YiDd7W9QR9kX0nd4xjg&#10;ppWLOE6lwYbDQo0d7Woqb6dvo+Aw4rh9TvZDcbvu7l/nl/fPIiGlHufTdgXC0+T/w3/to1awWK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YTlNIxgAAANwA&#10;AAAPAAAAAAAAAAAAAAAAAKoCAABkcnMvZG93bnJldi54bWxQSwUGAAAAAAQABAD6AAAAnQMAAAAA&#10;">
                  <v:shape id="Freeform 346" o:spid="_x0000_s1084" style="position:absolute;left:10279;top:16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JPlcQA&#10;AADcAAAADwAAAGRycy9kb3ducmV2LnhtbESPQWvCQBSE7wX/w/IEb81GoYlGV5GC4EWoUQRvj+wz&#10;CWbfbrNbTf99t1DocZiZb5jVZjCdeFDvW8sKpkkKgriyuuVawfm0e52D8AFZY2eZFHyTh8169LLC&#10;QtsnH+lRhlpECPsCFTQhuEJKXzVk0CfWEUfvZnuDIcq+lrrHZ4SbTs7SNJMGW44LDTp6b6i6l19G&#10;QerC5SPT+dW9DXlW7rrP/eGYKTUZD9sliEBD+A//tfdawWyRw++Ze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CT5X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347" o:spid="_x0000_s1085" style="position:absolute;left:10279;top:16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3b58MA&#10;AADcAAAADwAAAGRycy9kb3ducmV2LnhtbERPz2vCMBS+D/wfwhN2W9MJa7fOKCIIXga2G4PdHs1b&#10;W9a8xCa23X9vDoLHj+/3ejubXow0+M6yguckBUFcW91xo+Dr8/D0CsIHZI29ZVLwTx62m8XDGgtt&#10;Jy5prEIjYgj7AhW0IbhCSl+3ZNAn1hFH7tcOBkOEQyP1gFMMN71cpWkmDXYcG1p0tG+p/qsuRkHq&#10;wvcp0/mPe5nzrDr05+NHmSn1uJx37yACzeEuvrmPWsHqLa6NZ+IRkJ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53b58MAAADcAAAADwAAAAAAAAAAAAAAAACYAgAAZHJzL2Rv&#10;d25yZXYueG1sUEsFBgAAAAAEAAQA9QAAAIgDA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348" o:spid="_x0000_s1086" style="position:absolute;left:10742;top:1616;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DbdsUA&#10;AADcAAAADwAAAGRycy9kb3ducmV2LnhtbESPQWvCQBSE70L/w/IKXkQ3TcFq6ipVKIo3rVJ6e80+&#10;k2D2bdjdmvTfu4LgcZiZb5jZojO1uJDzlWUFL6MEBHFudcWFgsPX53ACwgdkjbVlUvBPHhbzp94M&#10;M21b3tFlHwoRIewzVFCG0GRS+rwkg35kG+LonawzGKJ0hdQO2wg3tUyTZCwNVhwXSmxoVVJ+3v8Z&#10;BWt9Xr1+N8efNxrkp3Wb/i63wSnVf+4+3kEE6sIjfG9vtIJ0OoXbmXgE5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gNt2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349" o:spid="_x0000_s1087" style="position:absolute;left:10731;top:1606;width:203;height:211" coordorigin="10731,1606"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gD0vcIAAADcAAAADwAAAGRycy9kb3ducmV2LnhtbERPy4rCMBTdC/5DuMLs&#10;NO2IIh1TERkHFyKoA8PsLs3tA5ub0sS2/r1ZCC4P573eDKYWHbWusqwgnkUgiDOrKy4U/F730xUI&#10;55E11pZJwYMcbNLxaI2Jtj2fqbv4QoQQdgkqKL1vEildVpJBN7MNceBy2xr0AbaF1C32IdzU8jOK&#10;ltJgxaGhxIZ2JWW3y90o+Omx387j7+54y3eP/+vi9HeMSamPybD9AuFp8G/xy33QCuZR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YA9L3CAAAA3AAAAA8A&#10;AAAAAAAAAAAAAAAAqgIAAGRycy9kb3ducmV2LnhtbFBLBQYAAAAABAAEAPoAAACZAwAAAAA=&#10;">
                  <v:shape id="Freeform 350" o:spid="_x0000_s1088" style="position:absolute;left:10731;top:16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zoYMQA&#10;AADcAAAADwAAAGRycy9kb3ducmV2LnhtbESPQWsCMRSE7wX/Q3iCt5qodJXVKFIQvBTqKoK3x+a5&#10;u7h5STdRt/++KRR6HGbmG2a16W0rHtSFxrGGyViBIC6dabjScDruXhcgQkQ22DomDd8UYLMevKww&#10;N+7JB3oUsRIJwiFHDXWMPpcylDVZDGPniZN3dZ3FmGRXSdPhM8FtK6dKZdJiw2mhRk/vNZW34m41&#10;KB/Pn5mZX/xbP8+KXfu1/zhkWo+G/XYJIlIf/8N/7b3RMFMT+D2Tjo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M6GD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351" o:spid="_x0000_s1089" style="position:absolute;left:10731;top:16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52F8UA&#10;AADcAAAADwAAAGRycy9kb3ducmV2LnhtbESPQWvCQBSE74L/YXlCb7pbS2OJ2YgUBC8FjaXQ2yP7&#10;TEKzb9fsVtN/7xYKPQ4z8w1TbEbbiysNoXOs4XGhQBDXznTcaHg/7eYvIEJENtg7Jg0/FGBTTicF&#10;5sbd+EjXKjYiQTjkqKGN0edShroli2HhPHHyzm6wGJMcGmkGvCW47eVSqUxa7DgttOjptaX6q/q2&#10;GpSPH4fMrD7987jKql1/2b8dM60fZuN2DSLSGP/Df+290fCklvB7Jh0BWd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nnYX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352" o:spid="_x0000_s1090" style="position:absolute;left:11193;top:1616;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N2hsUA&#10;AADcAAAADwAAAGRycy9kb3ducmV2LnhtbESPQWvCQBSE74X+h+UVeil1owFbUtfQCqJ4q1XE22v2&#10;mYRk34bdrYn/3i0IHoeZ+YaZ5YNpxZmcry0rGI8SEMSF1TWXCnY/y9d3ED4ga2wtk4ILecjnjw8z&#10;zLTt+ZvO21CKCGGfoYIqhC6T0hcVGfQj2xFH72SdwRClK6V22Ee4aeUkSabSYM1xocKOFhUVzfbP&#10;KFjpZpEeuv3xjV6K06qf/H5tglPq+Wn4/AARaAj38K291grSJIX/M/EIy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g3aG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353" o:spid="_x0000_s1091" style="position:absolute;left:11183;top:1606;width:203;height:211" coordorigin="11183,1606"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vyvsUAAADcAAAADwAAAGRycy9kb3ducmV2LnhtbESPT4vCMBTE7wt+h/AE&#10;b2tadUWqUURc8SCCf0C8PZpnW2xeSpNt67ffLAh7HGbmN8xi1ZlSNFS7wrKCeBiBIE6tLjhTcL18&#10;f85AOI+ssbRMCl7kYLXsfSww0bblEzVnn4kAYZeggtz7KpHSpTkZdENbEQfvYWuDPsg6k7rGNsBN&#10;KUdRNJUGCw4LOVa0ySl9nn+Mgl2L7Xocb5vD87F53S9fx9shJqUG/W49B+Gp8//hd3uvFYyjC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78r7FAAAA3AAA&#10;AA8AAAAAAAAAAAAAAAAAqgIAAGRycy9kb3ducmV2LnhtbFBLBQYAAAAABAAEAPoAAACcAwAAAAA=&#10;">
                  <v:shape id="Freeform 354" o:spid="_x0000_s1092" style="position:absolute;left:11183;top:16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fuY8QA&#10;AADcAAAADwAAAGRycy9kb3ducmV2LnhtbESPQWsCMRSE7wX/Q3hCbzWxxVVWo0hB8FKoayl4e2ye&#10;u4ubl7hJdf33piB4HGbmG2ax6m0rLtSFxrGG8UiBIC6dabjS8LPfvM1AhIhssHVMGm4UYLUcvCww&#10;N+7KO7oUsRIJwiFHDXWMPpcylDVZDCPniZN3dJ3FmGRXSdPhNcFtK9+VyqTFhtNCjZ4+aypPxZ/V&#10;oHz8/c7M9OAn/TQrNu15+7XLtH4d9us5iEh9fIYf7a3R8KEm8H8mHQ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37mP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355" o:spid="_x0000_s1093" style="position:absolute;left:11183;top:16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VwFMQA&#10;AADcAAAADwAAAGRycy9kb3ducmV2LnhtbESPQWsCMRSE7wX/Q3iCt5pYMZatUaQgeCnUbSn09tg8&#10;dxc3L+km1e2/bwTB4zAz3zCrzeA6caY+tp4NzKYKBHHlbcu1gc+P3eMziJiQLXaeycAfRdisRw8r&#10;LKy/8IHOZapFhnAs0ECTUiikjFVDDuPUB+LsHX3vMGXZ19L2eMlw18knpbR02HJeaDDQa0PVqfx1&#10;BlRIX+/aLr/DYljqctf97N8O2pjJeNi+gEg0pHv41t5bA3Ol4XomHw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lcBTEAAAA3AAAAA8AAAAAAAAAAAAAAAAAmAIAAGRycy9k&#10;b3ducmV2LnhtbFBLBQYAAAAABAAEAPUAAACJ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356" o:spid="_x0000_s1094" style="position:absolute;left:11645;top:1616;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hwhcUA&#10;AADcAAAADwAAAGRycy9kb3ducmV2LnhtbESPQWvCQBSE70L/w/IKXkQ3VaiSugYViuKt2lJ6e80+&#10;k5Ds27C7mvjv3ULB4zAz3zDLrDeNuJLzlWUFL5MEBHFudcWFgs/T+3gBwgdkjY1lUnAjD9nqabDE&#10;VNuOP+h6DIWIEPYpKihDaFMpfV6SQT+xLXH0ztYZDFG6QmqHXYSbRk6T5FUarDgulNjStqS8Pl6M&#10;gp2ut7Pv9utnTqP8vOumv5tDcEoNn/v1G4hAfXiE/9t7rWCWzOHvTDwC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uHCF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357" o:spid="_x0000_s1095" style="position:absolute;left:11634;top:1606;width:203;height:211" coordorigin="11634,1606"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Hb4u8IAAADcAAAADwAAAGRycy9kb3ducmV2LnhtbERPy4rCMBTdC/5DuMLs&#10;NO2IIh1TERkHFyKoA8PsLs3tA5ub0sS2/r1ZCC4P573eDKYWHbWusqwgnkUgiDOrKy4U/F730xUI&#10;55E11pZJwYMcbNLxaI2Jtj2fqbv4QoQQdgkqKL1vEildVpJBN7MNceBy2xr0AbaF1C32IdzU8jOK&#10;ltJgxaGhxIZ2JWW3y90o+Omx387j7+54y3eP/+vi9HeMSamPybD9AuFp8G/xy33QCuZR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h2+LvCAAAA3AAAAA8A&#10;AAAAAAAAAAAAAAAAqgIAAGRycy9kb3ducmV2LnhtbFBLBQYAAAAABAAEAPoAAACZAwAAAAA=&#10;">
                  <v:shape id="Freeform 358" o:spid="_x0000_s1096" style="position:absolute;left:11634;top:16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rkZsUA&#10;AADcAAAADwAAAGRycy9kb3ducmV2LnhtbESPQWsCMRSE7wX/Q3iCt5q04lq3RpGC4EWoqxS8PTav&#10;u0s3L3ETdf33TaHgcZiZb5jFqretuFIXGscaXsYKBHHpTMOVhuNh8/wGIkRkg61j0nCnAKvl4GmB&#10;uXE33tO1iJVIEA45aqhj9LmUoazJYhg7T5y8b9dZjEl2lTQd3hLctvJVqUxabDgt1Ojpo6byp7hY&#10;DcrHr8/MzE5+2s+yYtOet7t9pvVo2K/fQUTq4yP8394aDRM1h78z6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OuRm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359" o:spid="_x0000_s1097" style="position:absolute;left:11634;top:16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nbJsAA&#10;AADcAAAADwAAAGRycy9kb3ducmV2LnhtbERPTYvCMBC9L/gfwgje1lTFKtUoIgheBO0ugrehGdti&#10;M4lN1O6/3xwEj4/3vVx3phFPan1tWcFomIAgLqyuuVTw+7P7noPwAVljY5kU/JGH9ar3tcRM2xef&#10;6JmHUsQQ9hkqqEJwmZS+qMigH1pHHLmrbQ2GCNtS6hZfMdw0cpwkqTRYc2yo0NG2ouKWP4yCxIXz&#10;MdWzi5t2szTfNff94ZQqNeh3mwWIQF34iN/uvVYwGcX58Uw8An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tnbJsAAAADcAAAADwAAAAAAAAAAAAAAAACYAgAAZHJzL2Rvd25y&#10;ZXYueG1sUEsFBgAAAAAEAAQA9QAAAIUDA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360" o:spid="_x0000_s1098" style="position:absolute;left:10143;top:1937;width:1816;height:346;visibility:visible;mso-wrap-style:square;v-text-anchor:top" coordsize="1816,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fr8EA&#10;AADcAAAADwAAAGRycy9kb3ducmV2LnhtbESPQUsDMRSE74L/ITyhN5vdCirbpmURCnrctXh+bF6T&#10;pZuXNInt+u8bQfA4zMw3zGY3u0lcKKbRs4J6WYEgHrwe2Sg4fO4fX0GkjKxx8kwKfijBbnt/t8FG&#10;+yt3dOmzEQXCqUEFNufQSJkGSw7T0gfi4h19dJiLjEbqiNcCd5NcVdWzdDhyWbAY6M3ScOq/nQI6&#10;jOYcou2+Xj6m1vSt9QE7pRYPc7sGkWnO/+G/9rtW8FTX8HumHAG5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FH6/BAAAA3AAAAA8AAAAAAAAAAAAAAAAAmAIAAGRycy9kb3du&#10;cmV2LnhtbFBLBQYAAAAABAAEAPUAAACGAwAAAAA=&#10;" path="m,345r1815,l1815,,,,,345xe" filled="f" strokecolor="#808285" strokeweight=".08817mm">
                  <v:path arrowok="t" o:connecttype="custom" o:connectlocs="0,345;1815,345;1815,0;0,0;0,345" o:connectangles="0,0,0,0,0"/>
                </v:shape>
                <v:shape id="Freeform 361" o:spid="_x0000_s1099" style="position:absolute;left:10290;top:2015;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ZFwMYA&#10;AADcAAAADwAAAGRycy9kb3ducmV2LnhtbESPQWvCQBSE74L/YXlCL1I3RtASXYMViqU3raX09pp9&#10;JiHZt2F3a9J/3xWEHoeZ+YbZ5INpxZWcry0rmM8SEMSF1TWXCs7vL49PIHxA1thaJgW/5CHfjkcb&#10;zLTt+UjXUyhFhLDPUEEVQpdJ6YuKDPqZ7Yijd7HOYIjSlVI77CPctDJNkqU0WHNcqLCjfUVFc/ox&#10;Cg662S8+u4+vFU2Ly6FPv5/fglPqYTLs1iACDeE/fG+/agWLeQq3M/EIyO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ZFwM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362" o:spid="_x0000_s1100" style="position:absolute;left:10279;top:2005;width:203;height:211" coordorigin="10279,2005"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v8F8QAAADcAAAADwAAAGRycy9kb3ducmV2LnhtbESPQYvCMBSE78L+h/AW&#10;vGnaLS7SNYrIrngQYVUQb4/m2Rabl9LEtv57Iwgeh5n5hpktelOJlhpXWlYQjyMQxJnVJecKjoe/&#10;0RSE88gaK8uk4E4OFvOPwQxTbTv+p3bvcxEg7FJUUHhfp1K6rCCDbmxr4uBdbGPQB9nkUjfYBbip&#10;5FcUfUuDJYeFAmtaFZRd9zejYN1ht0zi33Z7vazu58Nkd9rGpNTws1/+gPDU+3f41d5oBUmcwP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v8F8QAAADcAAAA&#10;DwAAAAAAAAAAAAAAAACqAgAAZHJzL2Rvd25yZXYueG1sUEsFBgAAAAAEAAQA+gAAAJsDAAAAAA==&#10;">
                  <v:shape id="Freeform 363" o:spid="_x0000_s1101" style="position:absolute;left:10279;top:20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LdJcQA&#10;AADcAAAADwAAAGRycy9kb3ducmV2LnhtbESPQWvCQBSE74X+h+UVvNWN2kaJriKC4EXQKIK3R/aZ&#10;hGbfbrOrxn/fFQoeh5n5hpktOtOIG7W+tqxg0E9AEBdW11wqOB7WnxMQPiBrbCyTggd5WMzf32aY&#10;aXvnPd3yUIoIYZ+hgioEl0npi4oM+r51xNG72NZgiLItpW7xHuGmkcMkSaXBmuNChY5WFRU/+dUo&#10;SFw47VI9Prvvbpzm6+Z3s92nSvU+uuUURKAuvML/7Y1WMBp8wfNMPA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i3SX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364" o:spid="_x0000_s1102" style="position:absolute;left:10279;top:20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54vsQA&#10;AADcAAAADwAAAGRycy9kb3ducmV2LnhtbESPQYvCMBSE78L+h/AWvGmqYpVqlEUQvAhaRfD2aN62&#10;ZZuXbBO1++83guBxmJlvmOW6M424U+trywpGwwQEcWF1zaWC82k7mIPwAVljY5kU/JGH9eqjt8RM&#10;2wcf6Z6HUkQI+wwVVCG4TEpfVGTQD60jjt63bQ2GKNtS6hYfEW4aOU6SVBqsOS5U6GhTUfGT34yC&#10;xIXLIdWzq5t2szTfNr+7/TFVqv/ZfS1ABOrCO/xq77SCyWgKzzPxCM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ueL7EAAAA3AAAAA8AAAAAAAAAAAAAAAAAmAIAAGRycy9k&#10;b3ducmV2LnhtbFBLBQYAAAAABAAEAPUAAACJ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365" o:spid="_x0000_s1103" style="position:absolute;left:10742;top:2015;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Dw8UA&#10;AADcAAAADwAAAGRycy9kb3ducmV2LnhtbESPQWvCQBSE70L/w/IKXqRuVLAlukorSKQ3rVJ6e2af&#10;STD7NuyuJv57tyB4HGbmG2a+7EwtruR8ZVnBaJiAIM6trrhQsP9Zv32A8AFZY22ZFNzIw3Lx0ptj&#10;qm3LW7ruQiEihH2KCsoQmlRKn5dk0A9tQxy9k3UGQ5SukNphG+GmluMkmUqDFceFEhtalZSfdxej&#10;INPn1eS3Ofy90yA/Ze34+PUdnFL91+5zBiJQF57hR3ujFUxGU/g/E4+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LUPD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366" o:spid="_x0000_s1104" style="position:absolute;left:10731;top:2005;width:203;height:211" coordorigin="10731,2005"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DD6FMYAAADcAAAADwAAAGRycy9kb3ducmV2LnhtbESPT2vCQBTE70K/w/IK&#10;vZlNGmpLmlVEaulBCmqh9PbIPpNg9m3Irvnz7V2h4HGYmd8w+Wo0jeipc7VlBUkUgyAurK65VPBz&#10;3M7fQDiPrLGxTAomcrBaPsxyzLQdeE/9wZciQNhlqKDyvs2kdEVFBl1kW+LgnWxn0AfZlVJ3OAS4&#10;aeRzHC+kwZrDQoUtbSoqzoeLUfA54LBOk49+dz5tpr/jy/fvLiGlnh7H9TsIT6O/h//bX1pBmrz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MPoUxgAAANwA&#10;AAAPAAAAAAAAAAAAAAAAAKoCAABkcnMvZG93bnJldi54bWxQSwUGAAAAAAQABAD6AAAAnQMAAAAA&#10;">
                  <v:shape id="Freeform 367" o:spid="_x0000_s1105" style="position:absolute;left:10731;top:20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XIMAA&#10;AADcAAAADwAAAGRycy9kb3ducmV2LnhtbERPTYvCMBC9L/gfwgje1lTFKtUoIgheBO0ugrehGdti&#10;M4lN1O6/3xwEj4/3vVx3phFPan1tWcFomIAgLqyuuVTw+7P7noPwAVljY5kU/JGH9ar3tcRM2xef&#10;6JmHUsQQ9hkqqEJwmZS+qMigH1pHHLmrbQ2GCNtS6hZfMdw0cpwkqTRYc2yo0NG2ouKWP4yCxIXz&#10;MdWzi5t2szTfNff94ZQqNeh3mwWIQF34iN/uvVYwGcW18Uw8An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K/XIMAAAADcAAAADwAAAAAAAAAAAAAAAACYAgAAZHJzL2Rvd25y&#10;ZXYueG1sUEsFBgAAAAAEAAQA9QAAAIUDA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368" o:spid="_x0000_s1106" style="position:absolute;left:10731;top:20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yu8UA&#10;AADcAAAADwAAAGRycy9kb3ducmV2LnhtbESPQWvCQBSE70L/w/IKvekmlSaauhEpCF4KNRXB2yP7&#10;TEKzb9fsqum/7xYKPQ4z8w2zWo+mFzcafGdZQTpLQBDXVnfcKDh8bqcLED4ga+wtk4Jv8rAuHyYr&#10;LLS9855uVWhEhLAvUEEbgiuk9HVLBv3MOuLone1gMEQ5NFIPeI9w08vnJMmkwY7jQouO3lqqv6qr&#10;UZC4cPzIdH5yL2OeVdv+snvfZ0o9PY6bVxCBxvAf/mvvtIJ5uoTfM/EIy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43K7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369" o:spid="_x0000_s1107" style="position:absolute;left:11193;top:2015;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S0kcIA&#10;AADcAAAADwAAAGRycy9kb3ducmV2LnhtbERPy4rCMBTdC/MP4QpuRNOpoFKNMiOIw+x8Ie6uzbUt&#10;NjclydjO308WAy4P571cd6YWT3K+sqzgfZyAIM6trrhQcDpuR3MQPiBrrC2Tgl/ysF699ZaYadvy&#10;np6HUIgYwj5DBWUITSalz0sy6Me2IY7c3TqDIUJXSO2wjeGmlmmSTKXBimNDiQ1tSsofhx+jYKcf&#10;m8mlOV9nNMzvuza9fX4Hp9Sg330sQATqwkv87/7SCiZpnB/PxCM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5LSRwgAAANwAAAAPAAAAAAAAAAAAAAAAAJgCAABkcnMvZG93&#10;bnJldi54bWxQSwUGAAAAAAQABAD1AAAAhw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370" o:spid="_x0000_s1108" style="position:absolute;left:11183;top:2005;width:203;height:211" coordorigin="11183,2005"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vkNRsQAAADcAAAADwAAAGRycy9kb3ducmV2LnhtbESPQYvCMBSE78L+h/AW&#10;vGlaZRepRhFR8SDCVkG8PZpnW2xeShPb+u83wsIeh5n5hlmselOJlhpXWlYQjyMQxJnVJecKLufd&#10;aAbCeWSNlWVS8CIHq+XHYIGJth3/UJv6XAQIuwQVFN7XiZQuK8igG9uaOHh32xj0QTa51A12AW4q&#10;OYmib2mw5LBQYE2bgrJH+jQK9h1262m8bY+P++Z1O3+drseYlBp+9us5CE+9/w//tQ9awXQSw/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vkNRsQAAADcAAAA&#10;DwAAAAAAAAAAAAAAAACqAgAAZHJzL2Rvd25yZXYueG1sUEsFBgAAAAAEAAQA+gAAAJsDAAAAAA==&#10;">
                  <v:shape id="Freeform 371" o:spid="_x0000_s1109" style="position:absolute;left:11183;top:20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sqd8UA&#10;AADcAAAADwAAAGRycy9kb3ducmV2LnhtbESPQWvCQBSE70L/w/IK3nTTiLGkrlKEQC6FGkXo7ZF9&#10;TUKzb7fZVdN/3xUEj8PMfMOst6PpxYUG31lW8DJPQBDXVnfcKDgeitkrCB+QNfaWScEfedhuniZr&#10;zLW98p4uVWhEhLDPUUEbgsul9HVLBv3cOuLofdvBYIhyaKQe8BrhppdpkmTSYMdxoUVHu5bqn+ps&#10;FCQunD4zvfpyy3GVVUX/W37sM6Wmz+P7G4hAY3iE7+1SK1ikKdzOxCMg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Kyp3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372" o:spid="_x0000_s1110" style="position:absolute;left:11183;top:20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eP7MUA&#10;AADcAAAADwAAAGRycy9kb3ducmV2LnhtbESPQWvCQBSE7wX/w/IEb3WjoVGiq0hB8CI0aSn09si+&#10;JqHZt9vsmsR/3y0Uehxm5htmf5xMJwbqfWtZwWqZgCCurG65VvD2en7cgvABWWNnmRTcycPxMHvY&#10;Y67tyAUNZahFhLDPUUETgsul9FVDBv3SOuLofdreYIiyr6XucYxw08l1kmTSYMtxoUFHzw1VX+XN&#10;KEhceH/J9ObDPU2brDx335drkSm1mE+nHYhAU/gP/7UvWkG6TuH3TDwC8vA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Z4/s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373" o:spid="_x0000_s1111" style="position:absolute;left:11645;top:2015;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ksYA&#10;AADcAAAADwAAAGRycy9kb3ducmV2LnhtbESPT2vCQBTE74V+h+UJvRSzaSwq0VVaoVi81T+It2f2&#10;mQSzb8Pu1qTfvisUehxm5jfMfNmbRtzI+dqygpckBUFcWF1zqWC/+xhOQfiArLGxTAp+yMNy8fgw&#10;x1zbjr/otg2liBD2OSqoQmhzKX1RkUGf2JY4ehfrDIYoXSm1wy7CTSOzNB1LgzXHhQpbWlVUXLff&#10;RsFaX1ejY3s4Tei5uKy77Py+CU6pp0H/NgMRqA//4b/2p1Ywyl7hfiYeAbn4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yks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374" o:spid="_x0000_s1112" style="position:absolute;left:11634;top:2005;width:203;height:211" coordorigin="11634,2005"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cILRcQAAADcAAAADwAAAGRycy9kb3ducmV2LnhtbESPQYvCMBSE74L/ITxh&#10;b5pWUaQaRUSXPciCVVj29miebbF5KU1s67/fLAgeh5n5hllve1OJlhpXWlYQTyIQxJnVJecKrpfj&#10;eAnCeWSNlWVS8CQH281wsMZE247P1KY+FwHCLkEFhfd1IqXLCjLoJrYmDt7NNgZ9kE0udYNdgJtK&#10;TqNoIQ2WHBYKrGlfUHZPH0bBZ4fdbhYf2tP9tn/+XubfP6eYlPoY9bsVCE+9f4df7S+tYDad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cILRcQAAADcAAAA&#10;DwAAAAAAAAAAAAAAAACqAgAAZHJzL2Rvd25yZXYueG1sUEsFBgAAAAAEAAQA+gAAAJsDAAAAAA==&#10;">
                  <v:shape id="Freeform 375" o:spid="_x0000_s1113" style="position:absolute;left:11634;top:20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AsdMQA&#10;AADcAAAADwAAAGRycy9kb3ducmV2LnhtbESPQWsCMRSE74X+h/AK3mq2irGsRimC4EWoqwi9PTbP&#10;3aWbl3QTdf33jSB4HGbmG2a+7G0rLtSFxrGGj2EGgrh0puFKw2G/fv8EESKywdYxabhRgOXi9WWO&#10;uXFX3tGliJVIEA45aqhj9LmUoazJYhg6T5y8k+ssxiS7SpoOrwluWznKMiUtNpwWavS0qqn8Lc5W&#10;Q+bj8VuZ6Y+f9FNVrNu/zXantB689V8zEJH6+Aw/2hujYTxScD+Tjo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QLHT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376" o:spid="_x0000_s1114" style="position:absolute;left:11634;top:20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yJ78UA&#10;AADcAAAADwAAAGRycy9kb3ducmV2LnhtbESPQWvCQBSE7wX/w/KE3uqmFhNJXUUEwYtQYyl4e2Rf&#10;k9Ds2zW7JvHfd4VCj8PMfMOsNqNpRU+dbywreJ0lIIhLqxuuFHye9y9LED4ga2wtk4I7edisJ08r&#10;zLUd+ER9ESoRIexzVFCH4HIpfVmTQT+zjjh637YzGKLsKqk7HCLctHKeJKk02HBcqNHRrqbyp7gZ&#10;BYkLXx+pzi5uMWZpsW+vh+MpVep5Om7fQQQaw3/4r33QCt7mGTz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XInv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Pr>
          <w:noProof/>
        </w:rPr>
        <mc:AlternateContent>
          <mc:Choice Requires="wps">
            <w:drawing>
              <wp:anchor distT="0" distB="0" distL="114300" distR="114300" simplePos="0" relativeHeight="251639808" behindDoc="0" locked="0" layoutInCell="0" allowOverlap="1" wp14:anchorId="17A2646B" wp14:editId="17A2646C">
                <wp:simplePos x="0" y="0"/>
                <wp:positionH relativeFrom="page">
                  <wp:posOffset>4248785</wp:posOffset>
                </wp:positionH>
                <wp:positionV relativeFrom="paragraph">
                  <wp:posOffset>62230</wp:posOffset>
                </wp:positionV>
                <wp:extent cx="1157605" cy="375920"/>
                <wp:effectExtent l="0" t="0" r="0" b="0"/>
                <wp:wrapNone/>
                <wp:docPr id="238" name="Text Box 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760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 w:type="dxa"/>
                              <w:tblLayout w:type="fixed"/>
                              <w:tblCellMar>
                                <w:left w:w="0" w:type="dxa"/>
                                <w:right w:w="0" w:type="dxa"/>
                              </w:tblCellMar>
                              <w:tblLook w:val="0000" w:firstRow="0" w:lastRow="0" w:firstColumn="0" w:lastColumn="0" w:noHBand="0" w:noVBand="0"/>
                            </w:tblPr>
                            <w:tblGrid>
                              <w:gridCol w:w="446"/>
                              <w:gridCol w:w="470"/>
                              <w:gridCol w:w="456"/>
                              <w:gridCol w:w="443"/>
                            </w:tblGrid>
                            <w:tr w:rsidR="00DF2AC6" w:rsidRPr="005B4C3E" w14:paraId="17A265C2" w14:textId="77777777">
                              <w:trPr>
                                <w:trHeight w:hRule="exact" w:val="241"/>
                              </w:trPr>
                              <w:tc>
                                <w:tcPr>
                                  <w:tcW w:w="446" w:type="dxa"/>
                                  <w:tcBorders>
                                    <w:top w:val="single" w:sz="2" w:space="0" w:color="808285"/>
                                    <w:left w:val="single" w:sz="2" w:space="0" w:color="808285"/>
                                    <w:bottom w:val="single" w:sz="2" w:space="0" w:color="808285"/>
                                    <w:right w:val="single" w:sz="2" w:space="0" w:color="808285"/>
                                  </w:tcBorders>
                                </w:tcPr>
                                <w:p w14:paraId="17A265BE" w14:textId="77777777" w:rsidR="00DF2AC6" w:rsidRPr="005B4C3E" w:rsidRDefault="00DF2AC6">
                                  <w:pPr>
                                    <w:pStyle w:val="TableParagraph"/>
                                    <w:kinsoku w:val="0"/>
                                    <w:overflowPunct w:val="0"/>
                                    <w:spacing w:before="51"/>
                                    <w:ind w:left="60"/>
                                  </w:pPr>
                                  <w:r w:rsidRPr="005B4C3E">
                                    <w:rPr>
                                      <w:rFonts w:ascii="Arial Narrow" w:hAnsi="Arial Narrow" w:cs="Arial Narrow"/>
                                      <w:color w:val="231F20"/>
                                      <w:spacing w:val="-2"/>
                                      <w:sz w:val="11"/>
                                      <w:szCs w:val="11"/>
                                    </w:rPr>
                                    <w:t>Weekly</w:t>
                                  </w:r>
                                </w:p>
                              </w:tc>
                              <w:tc>
                                <w:tcPr>
                                  <w:tcW w:w="470" w:type="dxa"/>
                                  <w:tcBorders>
                                    <w:top w:val="single" w:sz="2" w:space="0" w:color="808285"/>
                                    <w:left w:val="single" w:sz="2" w:space="0" w:color="808285"/>
                                    <w:bottom w:val="single" w:sz="2" w:space="0" w:color="808285"/>
                                    <w:right w:val="single" w:sz="2" w:space="0" w:color="808285"/>
                                  </w:tcBorders>
                                </w:tcPr>
                                <w:p w14:paraId="17A265BF" w14:textId="77777777" w:rsidR="00DF2AC6" w:rsidRPr="005B4C3E" w:rsidRDefault="00DF2AC6">
                                  <w:pPr>
                                    <w:pStyle w:val="TableParagraph"/>
                                    <w:kinsoku w:val="0"/>
                                    <w:overflowPunct w:val="0"/>
                                    <w:spacing w:before="51"/>
                                    <w:ind w:left="59"/>
                                  </w:pPr>
                                  <w:r w:rsidRPr="005B4C3E">
                                    <w:rPr>
                                      <w:rFonts w:ascii="Arial Narrow" w:hAnsi="Arial Narrow" w:cs="Arial Narrow"/>
                                      <w:color w:val="231F20"/>
                                      <w:spacing w:val="-2"/>
                                      <w:sz w:val="11"/>
                                      <w:szCs w:val="11"/>
                                    </w:rPr>
                                    <w:t>Bi-Weekly</w:t>
                                  </w:r>
                                </w:p>
                              </w:tc>
                              <w:tc>
                                <w:tcPr>
                                  <w:tcW w:w="456" w:type="dxa"/>
                                  <w:tcBorders>
                                    <w:top w:val="single" w:sz="2" w:space="0" w:color="808285"/>
                                    <w:left w:val="single" w:sz="2" w:space="0" w:color="808285"/>
                                    <w:bottom w:val="single" w:sz="2" w:space="0" w:color="808285"/>
                                    <w:right w:val="single" w:sz="2" w:space="0" w:color="808285"/>
                                  </w:tcBorders>
                                </w:tcPr>
                                <w:p w14:paraId="17A265C0" w14:textId="77777777" w:rsidR="00DF2AC6" w:rsidRPr="005B4C3E" w:rsidRDefault="00DF2AC6">
                                  <w:pPr>
                                    <w:pStyle w:val="TableParagraph"/>
                                    <w:kinsoku w:val="0"/>
                                    <w:overflowPunct w:val="0"/>
                                    <w:spacing w:before="51"/>
                                    <w:ind w:left="53"/>
                                  </w:pPr>
                                  <w:r w:rsidRPr="005B4C3E">
                                    <w:rPr>
                                      <w:rFonts w:ascii="Arial Narrow" w:hAnsi="Arial Narrow" w:cs="Arial Narrow"/>
                                      <w:color w:val="231F20"/>
                                      <w:spacing w:val="-1"/>
                                      <w:sz w:val="11"/>
                                      <w:szCs w:val="11"/>
                                    </w:rPr>
                                    <w:t>2x</w:t>
                                  </w:r>
                                  <w:r w:rsidRPr="005B4C3E">
                                    <w:rPr>
                                      <w:rFonts w:ascii="Arial Narrow" w:hAnsi="Arial Narrow" w:cs="Arial Narrow"/>
                                      <w:color w:val="231F20"/>
                                      <w:spacing w:val="-3"/>
                                      <w:sz w:val="11"/>
                                      <w:szCs w:val="11"/>
                                    </w:rPr>
                                    <w:t xml:space="preserve"> </w:t>
                                  </w:r>
                                  <w:r w:rsidRPr="005B4C3E">
                                    <w:rPr>
                                      <w:rFonts w:ascii="Arial Narrow" w:hAnsi="Arial Narrow" w:cs="Arial Narrow"/>
                                      <w:color w:val="231F20"/>
                                      <w:spacing w:val="-2"/>
                                      <w:sz w:val="11"/>
                                      <w:szCs w:val="11"/>
                                    </w:rPr>
                                    <w:t>Month</w:t>
                                  </w:r>
                                </w:p>
                              </w:tc>
                              <w:tc>
                                <w:tcPr>
                                  <w:tcW w:w="443" w:type="dxa"/>
                                  <w:tcBorders>
                                    <w:top w:val="single" w:sz="2" w:space="0" w:color="808285"/>
                                    <w:left w:val="single" w:sz="2" w:space="0" w:color="808285"/>
                                    <w:bottom w:val="single" w:sz="2" w:space="0" w:color="808285"/>
                                    <w:right w:val="single" w:sz="2" w:space="0" w:color="808285"/>
                                  </w:tcBorders>
                                </w:tcPr>
                                <w:p w14:paraId="17A265C1" w14:textId="77777777" w:rsidR="00DF2AC6" w:rsidRPr="005B4C3E" w:rsidRDefault="00DF2AC6">
                                  <w:pPr>
                                    <w:pStyle w:val="TableParagraph"/>
                                    <w:kinsoku w:val="0"/>
                                    <w:overflowPunct w:val="0"/>
                                    <w:spacing w:before="51"/>
                                    <w:ind w:left="38"/>
                                  </w:pPr>
                                  <w:r w:rsidRPr="005B4C3E">
                                    <w:rPr>
                                      <w:rFonts w:ascii="Arial Narrow" w:hAnsi="Arial Narrow" w:cs="Arial Narrow"/>
                                      <w:color w:val="231F20"/>
                                      <w:spacing w:val="-2"/>
                                      <w:sz w:val="11"/>
                                      <w:szCs w:val="11"/>
                                    </w:rPr>
                                    <w:t>Monthly</w:t>
                                  </w:r>
                                </w:p>
                              </w:tc>
                            </w:tr>
                            <w:tr w:rsidR="00DF2AC6" w:rsidRPr="005B4C3E" w14:paraId="17A265C4" w14:textId="77777777">
                              <w:trPr>
                                <w:trHeight w:hRule="exact" w:val="346"/>
                              </w:trPr>
                              <w:tc>
                                <w:tcPr>
                                  <w:tcW w:w="1815" w:type="dxa"/>
                                  <w:gridSpan w:val="4"/>
                                  <w:tcBorders>
                                    <w:top w:val="single" w:sz="2" w:space="0" w:color="808285"/>
                                    <w:left w:val="single" w:sz="2" w:space="0" w:color="808285"/>
                                    <w:bottom w:val="single" w:sz="2" w:space="0" w:color="808285"/>
                                    <w:right w:val="single" w:sz="2" w:space="0" w:color="808285"/>
                                  </w:tcBorders>
                                </w:tcPr>
                                <w:p w14:paraId="17A265C3" w14:textId="77777777" w:rsidR="00DF2AC6" w:rsidRPr="005B4C3E" w:rsidRDefault="00DF2AC6"/>
                              </w:tc>
                            </w:tr>
                          </w:tbl>
                          <w:p w14:paraId="17A265C5" w14:textId="77777777" w:rsidR="00DF2AC6" w:rsidRDefault="00DF2AC6">
                            <w:pPr>
                              <w:pStyle w:val="BodyText"/>
                              <w:kinsoku w:val="0"/>
                              <w:overflowPunct w:val="0"/>
                              <w:spacing w:before="0"/>
                              <w:ind w:left="0"/>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 o:spid="_x0000_s1050" type="#_x0000_t202" style="position:absolute;left:0;text-align:left;margin-left:334.55pt;margin-top:4.9pt;width:91.15pt;height:29.6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" o:allowincell="f" filled="f" stroked="f">
                <v:textbox inset="0,0,0,0">
                  <w:txbxContent>
                    <w:tbl>
                      <w:tblPr>
                        <w:tblW w:w="0" w:type="auto"/>
                        <w:tblInd w:w="3" w:type="dxa"/>
                        <w:tblLayout w:type="fixed"/>
                        <w:tblCellMar>
                          <w:left w:w="0" w:type="dxa"/>
                          <w:right w:w="0" w:type="dxa"/>
                        </w:tblCellMar>
                        <w:tblLook w:val="0000" w:firstRow="0" w:lastRow="0" w:firstColumn="0" w:lastColumn="0" w:noHBand="0" w:noVBand="0"/>
                      </w:tblPr>
                      <w:tblGrid>
                        <w:gridCol w:w="446"/>
                        <w:gridCol w:w="470"/>
                        <w:gridCol w:w="456"/>
                        <w:gridCol w:w="443"/>
                      </w:tblGrid>
                      <w:tr w:rsidR="00DF2AC6" w:rsidRPr="005B4C3E" w14:paraId="17A265C2" w14:textId="77777777">
                        <w:trPr>
                          <w:trHeight w:hRule="exact" w:val="241"/>
                        </w:trPr>
                        <w:tc>
                          <w:tcPr>
                            <w:tcW w:w="446" w:type="dxa"/>
                            <w:tcBorders>
                              <w:top w:val="single" w:sz="2" w:space="0" w:color="808285"/>
                              <w:left w:val="single" w:sz="2" w:space="0" w:color="808285"/>
                              <w:bottom w:val="single" w:sz="2" w:space="0" w:color="808285"/>
                              <w:right w:val="single" w:sz="2" w:space="0" w:color="808285"/>
                            </w:tcBorders>
                          </w:tcPr>
                          <w:p w14:paraId="17A265BE" w14:textId="77777777" w:rsidR="00DF2AC6" w:rsidRPr="005B4C3E" w:rsidRDefault="00DF2AC6">
                            <w:pPr>
                              <w:pStyle w:val="TableParagraph"/>
                              <w:kinsoku w:val="0"/>
                              <w:overflowPunct w:val="0"/>
                              <w:spacing w:before="51"/>
                              <w:ind w:left="60"/>
                            </w:pPr>
                            <w:r w:rsidRPr="005B4C3E">
                              <w:rPr>
                                <w:rFonts w:ascii="Arial Narrow" w:hAnsi="Arial Narrow" w:cs="Arial Narrow"/>
                                <w:color w:val="231F20"/>
                                <w:spacing w:val="-2"/>
                                <w:sz w:val="11"/>
                                <w:szCs w:val="11"/>
                              </w:rPr>
                              <w:t>Weekly</w:t>
                            </w:r>
                          </w:p>
                        </w:tc>
                        <w:tc>
                          <w:tcPr>
                            <w:tcW w:w="470" w:type="dxa"/>
                            <w:tcBorders>
                              <w:top w:val="single" w:sz="2" w:space="0" w:color="808285"/>
                              <w:left w:val="single" w:sz="2" w:space="0" w:color="808285"/>
                              <w:bottom w:val="single" w:sz="2" w:space="0" w:color="808285"/>
                              <w:right w:val="single" w:sz="2" w:space="0" w:color="808285"/>
                            </w:tcBorders>
                          </w:tcPr>
                          <w:p w14:paraId="17A265BF" w14:textId="77777777" w:rsidR="00DF2AC6" w:rsidRPr="005B4C3E" w:rsidRDefault="00DF2AC6">
                            <w:pPr>
                              <w:pStyle w:val="TableParagraph"/>
                              <w:kinsoku w:val="0"/>
                              <w:overflowPunct w:val="0"/>
                              <w:spacing w:before="51"/>
                              <w:ind w:left="59"/>
                            </w:pPr>
                            <w:r w:rsidRPr="005B4C3E">
                              <w:rPr>
                                <w:rFonts w:ascii="Arial Narrow" w:hAnsi="Arial Narrow" w:cs="Arial Narrow"/>
                                <w:color w:val="231F20"/>
                                <w:spacing w:val="-2"/>
                                <w:sz w:val="11"/>
                                <w:szCs w:val="11"/>
                              </w:rPr>
                              <w:t>Bi-Weekly</w:t>
                            </w:r>
                          </w:p>
                        </w:tc>
                        <w:tc>
                          <w:tcPr>
                            <w:tcW w:w="456" w:type="dxa"/>
                            <w:tcBorders>
                              <w:top w:val="single" w:sz="2" w:space="0" w:color="808285"/>
                              <w:left w:val="single" w:sz="2" w:space="0" w:color="808285"/>
                              <w:bottom w:val="single" w:sz="2" w:space="0" w:color="808285"/>
                              <w:right w:val="single" w:sz="2" w:space="0" w:color="808285"/>
                            </w:tcBorders>
                          </w:tcPr>
                          <w:p w14:paraId="17A265C0" w14:textId="77777777" w:rsidR="00DF2AC6" w:rsidRPr="005B4C3E" w:rsidRDefault="00DF2AC6">
                            <w:pPr>
                              <w:pStyle w:val="TableParagraph"/>
                              <w:kinsoku w:val="0"/>
                              <w:overflowPunct w:val="0"/>
                              <w:spacing w:before="51"/>
                              <w:ind w:left="53"/>
                            </w:pPr>
                            <w:r w:rsidRPr="005B4C3E">
                              <w:rPr>
                                <w:rFonts w:ascii="Arial Narrow" w:hAnsi="Arial Narrow" w:cs="Arial Narrow"/>
                                <w:color w:val="231F20"/>
                                <w:spacing w:val="-1"/>
                                <w:sz w:val="11"/>
                                <w:szCs w:val="11"/>
                              </w:rPr>
                              <w:t>2x</w:t>
                            </w:r>
                            <w:r w:rsidRPr="005B4C3E">
                              <w:rPr>
                                <w:rFonts w:ascii="Arial Narrow" w:hAnsi="Arial Narrow" w:cs="Arial Narrow"/>
                                <w:color w:val="231F20"/>
                                <w:spacing w:val="-3"/>
                                <w:sz w:val="11"/>
                                <w:szCs w:val="11"/>
                              </w:rPr>
                              <w:t xml:space="preserve"> </w:t>
                            </w:r>
                            <w:r w:rsidRPr="005B4C3E">
                              <w:rPr>
                                <w:rFonts w:ascii="Arial Narrow" w:hAnsi="Arial Narrow" w:cs="Arial Narrow"/>
                                <w:color w:val="231F20"/>
                                <w:spacing w:val="-2"/>
                                <w:sz w:val="11"/>
                                <w:szCs w:val="11"/>
                              </w:rPr>
                              <w:t>Month</w:t>
                            </w:r>
                          </w:p>
                        </w:tc>
                        <w:tc>
                          <w:tcPr>
                            <w:tcW w:w="443" w:type="dxa"/>
                            <w:tcBorders>
                              <w:top w:val="single" w:sz="2" w:space="0" w:color="808285"/>
                              <w:left w:val="single" w:sz="2" w:space="0" w:color="808285"/>
                              <w:bottom w:val="single" w:sz="2" w:space="0" w:color="808285"/>
                              <w:right w:val="single" w:sz="2" w:space="0" w:color="808285"/>
                            </w:tcBorders>
                          </w:tcPr>
                          <w:p w14:paraId="17A265C1" w14:textId="77777777" w:rsidR="00DF2AC6" w:rsidRPr="005B4C3E" w:rsidRDefault="00DF2AC6">
                            <w:pPr>
                              <w:pStyle w:val="TableParagraph"/>
                              <w:kinsoku w:val="0"/>
                              <w:overflowPunct w:val="0"/>
                              <w:spacing w:before="51"/>
                              <w:ind w:left="38"/>
                            </w:pPr>
                            <w:r w:rsidRPr="005B4C3E">
                              <w:rPr>
                                <w:rFonts w:ascii="Arial Narrow" w:hAnsi="Arial Narrow" w:cs="Arial Narrow"/>
                                <w:color w:val="231F20"/>
                                <w:spacing w:val="-2"/>
                                <w:sz w:val="11"/>
                                <w:szCs w:val="11"/>
                              </w:rPr>
                              <w:t>Monthly</w:t>
                            </w:r>
                          </w:p>
                        </w:tc>
                      </w:tr>
                      <w:tr w:rsidR="00DF2AC6" w:rsidRPr="005B4C3E" w14:paraId="17A265C4" w14:textId="77777777">
                        <w:trPr>
                          <w:trHeight w:hRule="exact" w:val="346"/>
                        </w:trPr>
                        <w:tc>
                          <w:tcPr>
                            <w:tcW w:w="1815" w:type="dxa"/>
                            <w:gridSpan w:val="4"/>
                            <w:tcBorders>
                              <w:top w:val="single" w:sz="2" w:space="0" w:color="808285"/>
                              <w:left w:val="single" w:sz="2" w:space="0" w:color="808285"/>
                              <w:bottom w:val="single" w:sz="2" w:space="0" w:color="808285"/>
                              <w:right w:val="single" w:sz="2" w:space="0" w:color="808285"/>
                            </w:tcBorders>
                          </w:tcPr>
                          <w:p w14:paraId="17A265C3" w14:textId="77777777" w:rsidR="00DF2AC6" w:rsidRPr="005B4C3E" w:rsidRDefault="00DF2AC6"/>
                        </w:tc>
                      </w:tr>
                    </w:tbl>
                    <w:p w14:paraId="17A265C5" w14:textId="77777777" w:rsidR="00DF2AC6" w:rsidRDefault="00DF2AC6">
                      <w:pPr>
                        <w:pStyle w:val="BodyText"/>
                        <w:kinsoku w:val="0"/>
                        <w:overflowPunct w:val="0"/>
                        <w:spacing w:before="0"/>
                        <w:ind w:left="0"/>
                        <w:rPr>
                          <w:rFonts w:ascii="Times New Roman" w:hAnsi="Times New Roman" w:cs="Times New Roman"/>
                          <w:sz w:val="24"/>
                          <w:szCs w:val="24"/>
                        </w:rPr>
                      </w:pPr>
                    </w:p>
                  </w:txbxContent>
                </v:textbox>
                <w10:wrap anchorx="page"/>
              </v:shape>
            </w:pict>
          </mc:Fallback>
        </mc:AlternateContent>
      </w:r>
      <w:r w:rsidR="006A6658">
        <w:rPr>
          <w:color w:val="231F20"/>
          <w:spacing w:val="-2"/>
          <w:sz w:val="11"/>
          <w:szCs w:val="11"/>
        </w:rPr>
        <w:t>Public</w:t>
      </w:r>
      <w:r w:rsidR="006A6658">
        <w:rPr>
          <w:color w:val="231F20"/>
          <w:spacing w:val="-3"/>
          <w:sz w:val="11"/>
          <w:szCs w:val="11"/>
        </w:rPr>
        <w:t xml:space="preserve"> </w:t>
      </w:r>
      <w:r w:rsidR="006A6658">
        <w:rPr>
          <w:color w:val="231F20"/>
          <w:spacing w:val="-2"/>
          <w:sz w:val="11"/>
          <w:szCs w:val="11"/>
        </w:rPr>
        <w:t>Assistance/</w:t>
      </w:r>
      <w:r w:rsidR="006A6658">
        <w:rPr>
          <w:color w:val="231F20"/>
          <w:spacing w:val="21"/>
          <w:sz w:val="11"/>
          <w:szCs w:val="11"/>
        </w:rPr>
        <w:t xml:space="preserve"> </w:t>
      </w:r>
      <w:r w:rsidR="006A6658">
        <w:rPr>
          <w:color w:val="231F20"/>
          <w:spacing w:val="-2"/>
          <w:sz w:val="11"/>
          <w:szCs w:val="11"/>
        </w:rPr>
        <w:t>Child</w:t>
      </w:r>
      <w:r w:rsidR="006A6658">
        <w:rPr>
          <w:color w:val="231F20"/>
          <w:spacing w:val="-3"/>
          <w:sz w:val="11"/>
          <w:szCs w:val="11"/>
        </w:rPr>
        <w:t xml:space="preserve"> </w:t>
      </w:r>
      <w:r w:rsidR="006A6658">
        <w:rPr>
          <w:color w:val="231F20"/>
          <w:spacing w:val="-2"/>
          <w:sz w:val="11"/>
          <w:szCs w:val="11"/>
        </w:rPr>
        <w:t>Support/Alimony</w:t>
      </w:r>
    </w:p>
    <w:p w14:paraId="17A263D3" w14:textId="77777777" w:rsidR="006A6658" w:rsidRDefault="006A6658">
      <w:pPr>
        <w:pStyle w:val="BodyText"/>
        <w:kinsoku w:val="0"/>
        <w:overflowPunct w:val="0"/>
        <w:spacing w:before="4"/>
        <w:ind w:left="0"/>
      </w:pPr>
    </w:p>
    <w:p w14:paraId="17A263D4" w14:textId="77777777" w:rsidR="006A6658" w:rsidRDefault="00450F89">
      <w:pPr>
        <w:pStyle w:val="Heading3"/>
        <w:kinsoku w:val="0"/>
        <w:overflowPunct w:val="0"/>
        <w:ind w:left="0" w:right="247"/>
        <w:jc w:val="center"/>
        <w:rPr>
          <w:b w:val="0"/>
          <w:bCs w:val="0"/>
          <w:color w:val="000000"/>
        </w:rPr>
      </w:pPr>
      <w:r>
        <w:rPr>
          <w:noProof/>
        </w:rPr>
        <mc:AlternateContent>
          <mc:Choice Requires="wpg">
            <w:drawing>
              <wp:anchor distT="0" distB="0" distL="114300" distR="114300" simplePos="0" relativeHeight="251640832" behindDoc="1" locked="0" layoutInCell="0" allowOverlap="1" wp14:anchorId="17A2646D" wp14:editId="17A2646E">
                <wp:simplePos x="0" y="0"/>
                <wp:positionH relativeFrom="page">
                  <wp:posOffset>5197475</wp:posOffset>
                </wp:positionH>
                <wp:positionV relativeFrom="paragraph">
                  <wp:posOffset>-12065</wp:posOffset>
                </wp:positionV>
                <wp:extent cx="128905" cy="133350"/>
                <wp:effectExtent l="0" t="0" r="0" b="0"/>
                <wp:wrapNone/>
                <wp:docPr id="233" name="Group 3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905" cy="133350"/>
                          <a:chOff x="8185" y="-19"/>
                          <a:chExt cx="203" cy="210"/>
                        </a:xfrm>
                      </wpg:grpSpPr>
                      <wps:wsp>
                        <wps:cNvPr id="234" name="Freeform 379"/>
                        <wps:cNvSpPr>
                          <a:spLocks/>
                        </wps:cNvSpPr>
                        <wps:spPr bwMode="auto">
                          <a:xfrm>
                            <a:off x="8196" y="-9"/>
                            <a:ext cx="182" cy="190"/>
                          </a:xfrm>
                          <a:custGeom>
                            <a:avLst/>
                            <a:gdLst>
                              <a:gd name="T0" fmla="*/ 86 w 182"/>
                              <a:gd name="T1" fmla="*/ 0 h 190"/>
                              <a:gd name="T2" fmla="*/ 66 w 182"/>
                              <a:gd name="T3" fmla="*/ 3 h 190"/>
                              <a:gd name="T4" fmla="*/ 47 w 182"/>
                              <a:gd name="T5" fmla="*/ 11 h 190"/>
                              <a:gd name="T6" fmla="*/ 31 w 182"/>
                              <a:gd name="T7" fmla="*/ 23 h 190"/>
                              <a:gd name="T8" fmla="*/ 18 w 182"/>
                              <a:gd name="T9" fmla="*/ 40 h 190"/>
                              <a:gd name="T10" fmla="*/ 8 w 182"/>
                              <a:gd name="T11" fmla="*/ 60 h 190"/>
                              <a:gd name="T12" fmla="*/ 1 w 182"/>
                              <a:gd name="T13" fmla="*/ 83 h 190"/>
                              <a:gd name="T14" fmla="*/ 0 w 182"/>
                              <a:gd name="T15" fmla="*/ 110 h 190"/>
                              <a:gd name="T16" fmla="*/ 5 w 182"/>
                              <a:gd name="T17" fmla="*/ 132 h 190"/>
                              <a:gd name="T18" fmla="*/ 16 w 182"/>
                              <a:gd name="T19" fmla="*/ 151 h 190"/>
                              <a:gd name="T20" fmla="*/ 30 w 182"/>
                              <a:gd name="T21" fmla="*/ 167 h 190"/>
                              <a:gd name="T22" fmla="*/ 48 w 182"/>
                              <a:gd name="T23" fmla="*/ 180 h 190"/>
                              <a:gd name="T24" fmla="*/ 68 w 182"/>
                              <a:gd name="T25" fmla="*/ 188 h 190"/>
                              <a:gd name="T26" fmla="*/ 91 w 182"/>
                              <a:gd name="T27" fmla="*/ 190 h 190"/>
                              <a:gd name="T28" fmla="*/ 98 w 182"/>
                              <a:gd name="T29" fmla="*/ 190 h 190"/>
                              <a:gd name="T30" fmla="*/ 118 w 182"/>
                              <a:gd name="T31" fmla="*/ 186 h 190"/>
                              <a:gd name="T32" fmla="*/ 136 w 182"/>
                              <a:gd name="T33" fmla="*/ 178 h 190"/>
                              <a:gd name="T34" fmla="*/ 151 w 182"/>
                              <a:gd name="T35" fmla="*/ 165 h 190"/>
                              <a:gd name="T36" fmla="*/ 164 w 182"/>
                              <a:gd name="T37" fmla="*/ 148 h 190"/>
                              <a:gd name="T38" fmla="*/ 174 w 182"/>
                              <a:gd name="T39" fmla="*/ 128 h 190"/>
                              <a:gd name="T40" fmla="*/ 179 w 182"/>
                              <a:gd name="T41" fmla="*/ 104 h 190"/>
                              <a:gd name="T42" fmla="*/ 181 w 182"/>
                              <a:gd name="T43" fmla="*/ 77 h 190"/>
                              <a:gd name="T44" fmla="*/ 174 w 182"/>
                              <a:gd name="T45" fmla="*/ 56 h 190"/>
                              <a:gd name="T46" fmla="*/ 164 w 182"/>
                              <a:gd name="T47" fmla="*/ 37 h 190"/>
                              <a:gd name="T48" fmla="*/ 149 w 182"/>
                              <a:gd name="T49" fmla="*/ 22 h 190"/>
                              <a:gd name="T50" fmla="*/ 130 w 182"/>
                              <a:gd name="T51" fmla="*/ 10 h 190"/>
                              <a:gd name="T52" fmla="*/ 109 w 182"/>
                              <a:gd name="T53" fmla="*/ 2 h 190"/>
                              <a:gd name="T54" fmla="*/ 86 w 182"/>
                              <a:gd name="T55" fmla="*/ 0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0">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35" name="Group 380"/>
                        <wpg:cNvGrpSpPr>
                          <a:grpSpLocks/>
                        </wpg:cNvGrpSpPr>
                        <wpg:grpSpPr bwMode="auto">
                          <a:xfrm>
                            <a:off x="8185" y="-19"/>
                            <a:ext cx="203" cy="210"/>
                            <a:chOff x="8185" y="-19"/>
                            <a:chExt cx="203" cy="210"/>
                          </a:xfrm>
                        </wpg:grpSpPr>
                        <wps:wsp>
                          <wps:cNvPr id="236" name="Freeform 381"/>
                          <wps:cNvSpPr>
                            <a:spLocks/>
                          </wps:cNvSpPr>
                          <wps:spPr bwMode="auto">
                            <a:xfrm>
                              <a:off x="8185" y="-19"/>
                              <a:ext cx="203" cy="210"/>
                            </a:xfrm>
                            <a:custGeom>
                              <a:avLst/>
                              <a:gdLst>
                                <a:gd name="T0" fmla="*/ 101 w 203"/>
                                <a:gd name="T1" fmla="*/ 0 h 210"/>
                                <a:gd name="T2" fmla="*/ 79 w 203"/>
                                <a:gd name="T3" fmla="*/ 2 h 210"/>
                                <a:gd name="T4" fmla="*/ 58 w 203"/>
                                <a:gd name="T5" fmla="*/ 9 h 210"/>
                                <a:gd name="T6" fmla="*/ 40 w 203"/>
                                <a:gd name="T7" fmla="*/ 21 h 210"/>
                                <a:gd name="T8" fmla="*/ 24 w 203"/>
                                <a:gd name="T9" fmla="*/ 36 h 210"/>
                                <a:gd name="T10" fmla="*/ 12 w 203"/>
                                <a:gd name="T11" fmla="*/ 54 h 210"/>
                                <a:gd name="T12" fmla="*/ 4 w 203"/>
                                <a:gd name="T13" fmla="*/ 74 h 210"/>
                                <a:gd name="T14" fmla="*/ 0 w 203"/>
                                <a:gd name="T15" fmla="*/ 97 h 210"/>
                                <a:gd name="T16" fmla="*/ 2 w 203"/>
                                <a:gd name="T17" fmla="*/ 122 h 210"/>
                                <a:gd name="T18" fmla="*/ 8 w 203"/>
                                <a:gd name="T19" fmla="*/ 145 h 210"/>
                                <a:gd name="T20" fmla="*/ 18 w 203"/>
                                <a:gd name="T21" fmla="*/ 164 h 210"/>
                                <a:gd name="T22" fmla="*/ 32 w 203"/>
                                <a:gd name="T23" fmla="*/ 181 h 210"/>
                                <a:gd name="T24" fmla="*/ 48 w 203"/>
                                <a:gd name="T25" fmla="*/ 195 h 210"/>
                                <a:gd name="T26" fmla="*/ 67 w 203"/>
                                <a:gd name="T27" fmla="*/ 204 h 210"/>
                                <a:gd name="T28" fmla="*/ 87 w 203"/>
                                <a:gd name="T29" fmla="*/ 210 h 210"/>
                                <a:gd name="T30" fmla="*/ 113 w 203"/>
                                <a:gd name="T31" fmla="*/ 208 h 210"/>
                                <a:gd name="T32" fmla="*/ 136 w 203"/>
                                <a:gd name="T33" fmla="*/ 202 h 210"/>
                                <a:gd name="T34" fmla="*/ 156 w 203"/>
                                <a:gd name="T35" fmla="*/ 192 h 210"/>
                                <a:gd name="T36" fmla="*/ 160 w 203"/>
                                <a:gd name="T37" fmla="*/ 189 h 210"/>
                                <a:gd name="T38" fmla="*/ 117 w 203"/>
                                <a:gd name="T39" fmla="*/ 189 h 210"/>
                                <a:gd name="T40" fmla="*/ 91 w 203"/>
                                <a:gd name="T41" fmla="*/ 187 h 210"/>
                                <a:gd name="T42" fmla="*/ 69 w 203"/>
                                <a:gd name="T43" fmla="*/ 180 h 210"/>
                                <a:gd name="T44" fmla="*/ 50 w 203"/>
                                <a:gd name="T45" fmla="*/ 169 h 210"/>
                                <a:gd name="T46" fmla="*/ 35 w 203"/>
                                <a:gd name="T47" fmla="*/ 154 h 210"/>
                                <a:gd name="T48" fmla="*/ 25 w 203"/>
                                <a:gd name="T49" fmla="*/ 137 h 210"/>
                                <a:gd name="T50" fmla="*/ 20 w 203"/>
                                <a:gd name="T51" fmla="*/ 117 h 210"/>
                                <a:gd name="T52" fmla="*/ 22 w 203"/>
                                <a:gd name="T53" fmla="*/ 91 h 210"/>
                                <a:gd name="T54" fmla="*/ 29 w 203"/>
                                <a:gd name="T55" fmla="*/ 68 h 210"/>
                                <a:gd name="T56" fmla="*/ 41 w 203"/>
                                <a:gd name="T57" fmla="*/ 49 h 210"/>
                                <a:gd name="T58" fmla="*/ 55 w 203"/>
                                <a:gd name="T59" fmla="*/ 35 h 210"/>
                                <a:gd name="T60" fmla="*/ 73 w 203"/>
                                <a:gd name="T61" fmla="*/ 25 h 210"/>
                                <a:gd name="T62" fmla="*/ 93 w 203"/>
                                <a:gd name="T63" fmla="*/ 20 h 210"/>
                                <a:gd name="T64" fmla="*/ 101 w 203"/>
                                <a:gd name="T65" fmla="*/ 20 h 210"/>
                                <a:gd name="T66" fmla="*/ 160 w 203"/>
                                <a:gd name="T67" fmla="*/ 20 h 210"/>
                                <a:gd name="T68" fmla="*/ 143 w 203"/>
                                <a:gd name="T69" fmla="*/ 9 h 210"/>
                                <a:gd name="T70" fmla="*/ 124 w 203"/>
                                <a:gd name="T71" fmla="*/ 2 h 210"/>
                                <a:gd name="T72" fmla="*/ 104 w 203"/>
                                <a:gd name="T73" fmla="*/ 0 h 210"/>
                                <a:gd name="T74" fmla="*/ 101 w 203"/>
                                <a:gd name="T75" fmla="*/ 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0">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382"/>
                          <wps:cNvSpPr>
                            <a:spLocks/>
                          </wps:cNvSpPr>
                          <wps:spPr bwMode="auto">
                            <a:xfrm>
                              <a:off x="8185" y="-19"/>
                              <a:ext cx="203" cy="210"/>
                            </a:xfrm>
                            <a:custGeom>
                              <a:avLst/>
                              <a:gdLst>
                                <a:gd name="T0" fmla="*/ 160 w 203"/>
                                <a:gd name="T1" fmla="*/ 20 h 210"/>
                                <a:gd name="T2" fmla="*/ 101 w 203"/>
                                <a:gd name="T3" fmla="*/ 20 h 210"/>
                                <a:gd name="T4" fmla="*/ 123 w 203"/>
                                <a:gd name="T5" fmla="*/ 23 h 210"/>
                                <a:gd name="T6" fmla="*/ 143 w 203"/>
                                <a:gd name="T7" fmla="*/ 31 h 210"/>
                                <a:gd name="T8" fmla="*/ 160 w 203"/>
                                <a:gd name="T9" fmla="*/ 45 h 210"/>
                                <a:gd name="T10" fmla="*/ 173 w 203"/>
                                <a:gd name="T11" fmla="*/ 63 h 210"/>
                                <a:gd name="T12" fmla="*/ 181 w 203"/>
                                <a:gd name="T13" fmla="*/ 84 h 210"/>
                                <a:gd name="T14" fmla="*/ 180 w 203"/>
                                <a:gd name="T15" fmla="*/ 112 h 210"/>
                                <a:gd name="T16" fmla="*/ 174 w 203"/>
                                <a:gd name="T17" fmla="*/ 136 h 210"/>
                                <a:gd name="T18" fmla="*/ 164 w 203"/>
                                <a:gd name="T19" fmla="*/ 156 h 210"/>
                                <a:gd name="T20" fmla="*/ 151 w 203"/>
                                <a:gd name="T21" fmla="*/ 171 h 210"/>
                                <a:gd name="T22" fmla="*/ 135 w 203"/>
                                <a:gd name="T23" fmla="*/ 183 h 210"/>
                                <a:gd name="T24" fmla="*/ 117 w 203"/>
                                <a:gd name="T25" fmla="*/ 189 h 210"/>
                                <a:gd name="T26" fmla="*/ 160 w 203"/>
                                <a:gd name="T27" fmla="*/ 189 h 210"/>
                                <a:gd name="T28" fmla="*/ 173 w 203"/>
                                <a:gd name="T29" fmla="*/ 179 h 210"/>
                                <a:gd name="T30" fmla="*/ 186 w 203"/>
                                <a:gd name="T31" fmla="*/ 163 h 210"/>
                                <a:gd name="T32" fmla="*/ 196 w 203"/>
                                <a:gd name="T33" fmla="*/ 145 h 210"/>
                                <a:gd name="T34" fmla="*/ 202 w 203"/>
                                <a:gd name="T35" fmla="*/ 124 h 210"/>
                                <a:gd name="T36" fmla="*/ 200 w 203"/>
                                <a:gd name="T37" fmla="*/ 97 h 210"/>
                                <a:gd name="T38" fmla="*/ 195 w 203"/>
                                <a:gd name="T39" fmla="*/ 73 h 210"/>
                                <a:gd name="T40" fmla="*/ 186 w 203"/>
                                <a:gd name="T41" fmla="*/ 52 h 210"/>
                                <a:gd name="T42" fmla="*/ 174 w 203"/>
                                <a:gd name="T43" fmla="*/ 34 h 210"/>
                                <a:gd name="T44" fmla="*/ 160 w 203"/>
                                <a:gd name="T45" fmla="*/ 2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0">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78" o:spid="_x0000_s1026" style="position:absolute;margin-left:409.25pt;margin-top:-.95pt;width:10.15pt;height:10.5pt;z-index:-251675648;mso-position-horizontal-relative:page" coordorigin="8185,-19" coordsize="203,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" o:allowincell="f">
                <v:shape id="Freeform 379" o:spid="_x0000_s1027" style="position:absolute;left:8196;top:-9;width:182;height:190;visibility:visible;mso-wrap-style:square;v-text-anchor:top" coordsize="182,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ul3sUA&#10;AADcAAAADwAAAGRycy9kb3ducmV2LnhtbESPT4vCMBTE74LfITzBi2iqFtFqFNlFEFZw/XPx9mie&#10;bbF5KU2q3W+/WRD2OMzMb5jVpjWleFLtCssKxqMIBHFqdcGZgutlN5yDcB5ZY2mZFPyQg82621lh&#10;ou2LT/Q8+0wECLsEFeTeV4mULs3JoBvZijh4d1sb9EHWmdQ1vgLclHISRTNpsOCwkGNFHzmlj3Nj&#10;FBybz/hi0pYX/nH9OsTl4Hb8bpTq99rtEoSn1v+H3+29VjCZxvB3Jhw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u6Xe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380" o:spid="_x0000_s1028" style="position:absolute;left:8185;top:-19;width:203;height:210" coordorigin="8185,-19" coordsize="203,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qSBcQAAADcAAAADwAAAGRycy9kb3ducmV2LnhtbESPQYvCMBSE74L/ITxh&#10;b5pWUaQaRUSXPciCVVj29miebbF5KU1s67/fLAgeh5n5hllve1OJlhpXWlYQTyIQxJnVJecKrpfj&#10;eAnCeWSNlWVS8CQH281wsMZE247P1KY+FwHCLkEFhfd1IqXLCjLoJrYmDt7NNgZ9kE0udYNdgJtK&#10;TqNoIQ2WHBYKrGlfUHZPH0bBZ4fdbhYf2tP9tn/+XubfP6eYlPoY9bsVCE+9f4df7S+tYDqb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vqSBcQAAADcAAAA&#10;DwAAAAAAAAAAAAAAAACqAgAAZHJzL2Rvd25yZXYueG1sUEsFBgAAAAAEAAQA+gAAAJsDAAAAAA==&#10;">
                  <v:shape id="Freeform 381" o:spid="_x0000_s1029" style="position:absolute;left:8185;top:-19;width:203;height:210;visibility:visible;mso-wrap-style:square;v-text-anchor:top" coordsize="203,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Zz3sQA&#10;AADcAAAADwAAAGRycy9kb3ducmV2LnhtbESPX2vCQBDE3wW/w7GCb3pRQUrqKSL456FQ1CL4ts2t&#10;STC3F3Orpt++JxT6OMzMb5jZonWVelATSs8GRsMEFHHmbcm5ga/jevAGKgiyxcozGfihAIt5tzPD&#10;1Pon7+lxkFxFCIcUDRQidap1yApyGIa+Jo7exTcOJcom17bBZ4S7So+TZKodlhwXCqxpVVB2Pdyd&#10;Abs5TT7O37T9tJvbcSdkL2svxvR77fIdlFAr/+G/9s4aGE+m8DoTj4C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Wc97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382" o:spid="_x0000_s1030" style="position:absolute;left:8185;top:-19;width:203;height:210;visibility:visible;mso-wrap-style:square;v-text-anchor:top" coordsize="203,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rWRcUA&#10;AADcAAAADwAAAGRycy9kb3ducmV2LnhtbESPX2vCQBDE3wv9DscWfKuXKrQleglF8M+DINVS8G3N&#10;rUkwtxdzq6bf3isU+jjMzG+Yad67Rl2pC7VnAy/DBBRx4W3NpYGv3fz5HVQQZIuNZzLwQwHy7PFh&#10;iqn1N/6k61ZKFSEcUjRQibSp1qGoyGEY+pY4ekffOZQou1LbDm8R7ho9SpJX7bDmuFBhS7OKitP2&#10;4gzYxfd4vT/QcmMX591KyB7nXowZPPUfE1BCvfyH/9ora2A0foPfM/EI6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2tZF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sidR="006A6658">
        <w:rPr>
          <w:color w:val="231F20"/>
        </w:rPr>
        <w:t>$</w:t>
      </w:r>
    </w:p>
    <w:p w14:paraId="17A263D5" w14:textId="77777777" w:rsidR="006A6658" w:rsidRDefault="006A6658">
      <w:pPr>
        <w:pStyle w:val="BodyText"/>
        <w:kinsoku w:val="0"/>
        <w:overflowPunct w:val="0"/>
        <w:spacing w:before="50"/>
        <w:ind w:left="704"/>
        <w:rPr>
          <w:color w:val="000000"/>
          <w:sz w:val="12"/>
          <w:szCs w:val="12"/>
        </w:rPr>
      </w:pPr>
      <w:r>
        <w:rPr>
          <w:rFonts w:ascii="Times New Roman" w:hAnsi="Times New Roman" w:cs="Times New Roman"/>
          <w:sz w:val="24"/>
          <w:szCs w:val="24"/>
        </w:rPr>
        <w:br w:type="column"/>
      </w:r>
      <w:r>
        <w:rPr>
          <w:color w:val="231F20"/>
          <w:sz w:val="12"/>
          <w:szCs w:val="12"/>
        </w:rPr>
        <w:lastRenderedPageBreak/>
        <w:t>How often?</w:t>
      </w:r>
    </w:p>
    <w:p w14:paraId="17A263D6" w14:textId="77777777" w:rsidR="006A6658" w:rsidRDefault="006A6658">
      <w:pPr>
        <w:pStyle w:val="BodyText"/>
        <w:kinsoku w:val="0"/>
        <w:overflowPunct w:val="0"/>
        <w:spacing w:before="6"/>
        <w:ind w:left="0"/>
        <w:rPr>
          <w:sz w:val="10"/>
          <w:szCs w:val="10"/>
        </w:rPr>
      </w:pPr>
      <w:r>
        <w:rPr>
          <w:rFonts w:ascii="Times New Roman" w:hAnsi="Times New Roman" w:cs="Times New Roman"/>
          <w:sz w:val="24"/>
          <w:szCs w:val="24"/>
        </w:rPr>
        <w:br w:type="column"/>
      </w:r>
    </w:p>
    <w:p w14:paraId="17A263D7" w14:textId="77777777" w:rsidR="006A6658" w:rsidRDefault="00450F89">
      <w:pPr>
        <w:pStyle w:val="BodyText"/>
        <w:kinsoku w:val="0"/>
        <w:overflowPunct w:val="0"/>
        <w:spacing w:before="0" w:line="250" w:lineRule="auto"/>
        <w:ind w:left="1076"/>
        <w:rPr>
          <w:color w:val="000000"/>
          <w:sz w:val="11"/>
          <w:szCs w:val="11"/>
        </w:rPr>
      </w:pPr>
      <w:r>
        <w:rPr>
          <w:noProof/>
        </w:rPr>
        <mc:AlternateContent>
          <mc:Choice Requires="wpg">
            <w:drawing>
              <wp:anchor distT="0" distB="0" distL="114300" distR="114300" simplePos="0" relativeHeight="251641856" behindDoc="1" locked="0" layoutInCell="0" allowOverlap="1" wp14:anchorId="17A2646F" wp14:editId="17A26470">
                <wp:simplePos x="0" y="0"/>
                <wp:positionH relativeFrom="page">
                  <wp:posOffset>7920990</wp:posOffset>
                </wp:positionH>
                <wp:positionV relativeFrom="paragraph">
                  <wp:posOffset>213995</wp:posOffset>
                </wp:positionV>
                <wp:extent cx="1911985" cy="1235710"/>
                <wp:effectExtent l="0" t="0" r="0" b="0"/>
                <wp:wrapNone/>
                <wp:docPr id="144" name="Group 3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985" cy="1235710"/>
                          <a:chOff x="12474" y="337"/>
                          <a:chExt cx="3011" cy="1946"/>
                        </a:xfrm>
                      </wpg:grpSpPr>
                      <wps:wsp>
                        <wps:cNvPr id="145" name="Freeform 384"/>
                        <wps:cNvSpPr>
                          <a:spLocks/>
                        </wps:cNvSpPr>
                        <wps:spPr bwMode="auto">
                          <a:xfrm>
                            <a:off x="12476" y="340"/>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 name="Freeform 385"/>
                        <wps:cNvSpPr>
                          <a:spLocks/>
                        </wps:cNvSpPr>
                        <wps:spPr bwMode="auto">
                          <a:xfrm>
                            <a:off x="12757" y="340"/>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Freeform 386"/>
                        <wps:cNvSpPr>
                          <a:spLocks/>
                        </wps:cNvSpPr>
                        <wps:spPr bwMode="auto">
                          <a:xfrm>
                            <a:off x="13038" y="340"/>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Freeform 387"/>
                        <wps:cNvSpPr>
                          <a:spLocks/>
                        </wps:cNvSpPr>
                        <wps:spPr bwMode="auto">
                          <a:xfrm>
                            <a:off x="13319" y="340"/>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Freeform 388"/>
                        <wps:cNvSpPr>
                          <a:spLocks/>
                        </wps:cNvSpPr>
                        <wps:spPr bwMode="auto">
                          <a:xfrm>
                            <a:off x="12476" y="739"/>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Freeform 389"/>
                        <wps:cNvSpPr>
                          <a:spLocks/>
                        </wps:cNvSpPr>
                        <wps:spPr bwMode="auto">
                          <a:xfrm>
                            <a:off x="12757" y="739"/>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Freeform 390"/>
                        <wps:cNvSpPr>
                          <a:spLocks/>
                        </wps:cNvSpPr>
                        <wps:spPr bwMode="auto">
                          <a:xfrm>
                            <a:off x="13038" y="739"/>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Freeform 391"/>
                        <wps:cNvSpPr>
                          <a:spLocks/>
                        </wps:cNvSpPr>
                        <wps:spPr bwMode="auto">
                          <a:xfrm>
                            <a:off x="13319" y="739"/>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Freeform 392"/>
                        <wps:cNvSpPr>
                          <a:spLocks/>
                        </wps:cNvSpPr>
                        <wps:spPr bwMode="auto">
                          <a:xfrm>
                            <a:off x="12476" y="1138"/>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Freeform 393"/>
                        <wps:cNvSpPr>
                          <a:spLocks/>
                        </wps:cNvSpPr>
                        <wps:spPr bwMode="auto">
                          <a:xfrm>
                            <a:off x="12757" y="1138"/>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Freeform 394"/>
                        <wps:cNvSpPr>
                          <a:spLocks/>
                        </wps:cNvSpPr>
                        <wps:spPr bwMode="auto">
                          <a:xfrm>
                            <a:off x="13038" y="1138"/>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Freeform 395"/>
                        <wps:cNvSpPr>
                          <a:spLocks/>
                        </wps:cNvSpPr>
                        <wps:spPr bwMode="auto">
                          <a:xfrm>
                            <a:off x="13319" y="1138"/>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Freeform 396"/>
                        <wps:cNvSpPr>
                          <a:spLocks/>
                        </wps:cNvSpPr>
                        <wps:spPr bwMode="auto">
                          <a:xfrm>
                            <a:off x="12476" y="1536"/>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Freeform 397"/>
                        <wps:cNvSpPr>
                          <a:spLocks/>
                        </wps:cNvSpPr>
                        <wps:spPr bwMode="auto">
                          <a:xfrm>
                            <a:off x="12757" y="1536"/>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Freeform 398"/>
                        <wps:cNvSpPr>
                          <a:spLocks/>
                        </wps:cNvSpPr>
                        <wps:spPr bwMode="auto">
                          <a:xfrm>
                            <a:off x="13038" y="1536"/>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 name="Freeform 399"/>
                        <wps:cNvSpPr>
                          <a:spLocks/>
                        </wps:cNvSpPr>
                        <wps:spPr bwMode="auto">
                          <a:xfrm>
                            <a:off x="13319" y="1536"/>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Freeform 400"/>
                        <wps:cNvSpPr>
                          <a:spLocks/>
                        </wps:cNvSpPr>
                        <wps:spPr bwMode="auto">
                          <a:xfrm>
                            <a:off x="12476" y="1935"/>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 name="Freeform 401"/>
                        <wps:cNvSpPr>
                          <a:spLocks/>
                        </wps:cNvSpPr>
                        <wps:spPr bwMode="auto">
                          <a:xfrm>
                            <a:off x="12757" y="1935"/>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 name="Freeform 402"/>
                        <wps:cNvSpPr>
                          <a:spLocks/>
                        </wps:cNvSpPr>
                        <wps:spPr bwMode="auto">
                          <a:xfrm>
                            <a:off x="13038" y="1935"/>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 name="Freeform 403"/>
                        <wps:cNvSpPr>
                          <a:spLocks/>
                        </wps:cNvSpPr>
                        <wps:spPr bwMode="auto">
                          <a:xfrm>
                            <a:off x="13319" y="1935"/>
                            <a:ext cx="282" cy="346"/>
                          </a:xfrm>
                          <a:custGeom>
                            <a:avLst/>
                            <a:gdLst>
                              <a:gd name="T0" fmla="*/ 0 w 282"/>
                              <a:gd name="T1" fmla="*/ 345 h 346"/>
                              <a:gd name="T2" fmla="*/ 281 w 282"/>
                              <a:gd name="T3" fmla="*/ 345 h 346"/>
                              <a:gd name="T4" fmla="*/ 281 w 282"/>
                              <a:gd name="T5" fmla="*/ 0 h 346"/>
                              <a:gd name="T6" fmla="*/ 0 w 282"/>
                              <a:gd name="T7" fmla="*/ 0 h 346"/>
                              <a:gd name="T8" fmla="*/ 0 w 282"/>
                              <a:gd name="T9" fmla="*/ 345 h 346"/>
                            </a:gdLst>
                            <a:ahLst/>
                            <a:cxnLst>
                              <a:cxn ang="0">
                                <a:pos x="T0" y="T1"/>
                              </a:cxn>
                              <a:cxn ang="0">
                                <a:pos x="T2" y="T3"/>
                              </a:cxn>
                              <a:cxn ang="0">
                                <a:pos x="T4" y="T5"/>
                              </a:cxn>
                              <a:cxn ang="0">
                                <a:pos x="T6" y="T7"/>
                              </a:cxn>
                              <a:cxn ang="0">
                                <a:pos x="T8" y="T9"/>
                              </a:cxn>
                            </a:cxnLst>
                            <a:rect l="0" t="0" r="r" b="b"/>
                            <a:pathLst>
                              <a:path w="282" h="346">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Freeform 404"/>
                        <wps:cNvSpPr>
                          <a:spLocks/>
                        </wps:cNvSpPr>
                        <wps:spPr bwMode="auto">
                          <a:xfrm>
                            <a:off x="13667" y="739"/>
                            <a:ext cx="1816" cy="346"/>
                          </a:xfrm>
                          <a:custGeom>
                            <a:avLst/>
                            <a:gdLst>
                              <a:gd name="T0" fmla="*/ 0 w 1816"/>
                              <a:gd name="T1" fmla="*/ 345 h 346"/>
                              <a:gd name="T2" fmla="*/ 1815 w 1816"/>
                              <a:gd name="T3" fmla="*/ 345 h 346"/>
                              <a:gd name="T4" fmla="*/ 1815 w 1816"/>
                              <a:gd name="T5" fmla="*/ 0 h 346"/>
                              <a:gd name="T6" fmla="*/ 0 w 1816"/>
                              <a:gd name="T7" fmla="*/ 0 h 346"/>
                              <a:gd name="T8" fmla="*/ 0 w 1816"/>
                              <a:gd name="T9" fmla="*/ 345 h 346"/>
                            </a:gdLst>
                            <a:ahLst/>
                            <a:cxnLst>
                              <a:cxn ang="0">
                                <a:pos x="T0" y="T1"/>
                              </a:cxn>
                              <a:cxn ang="0">
                                <a:pos x="T2" y="T3"/>
                              </a:cxn>
                              <a:cxn ang="0">
                                <a:pos x="T4" y="T5"/>
                              </a:cxn>
                              <a:cxn ang="0">
                                <a:pos x="T6" y="T7"/>
                              </a:cxn>
                              <a:cxn ang="0">
                                <a:pos x="T8" y="T9"/>
                              </a:cxn>
                            </a:cxnLst>
                            <a:rect l="0" t="0" r="r" b="b"/>
                            <a:pathLst>
                              <a:path w="1816" h="346">
                                <a:moveTo>
                                  <a:pt x="0" y="345"/>
                                </a:moveTo>
                                <a:lnTo>
                                  <a:pt x="1815" y="345"/>
                                </a:lnTo>
                                <a:lnTo>
                                  <a:pt x="1815" y="0"/>
                                </a:lnTo>
                                <a:lnTo>
                                  <a:pt x="0" y="0"/>
                                </a:lnTo>
                                <a:lnTo>
                                  <a:pt x="0" y="345"/>
                                </a:lnTo>
                                <a:close/>
                              </a:path>
                            </a:pathLst>
                          </a:custGeom>
                          <a:noFill/>
                          <a:ln w="31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Freeform 405"/>
                        <wps:cNvSpPr>
                          <a:spLocks/>
                        </wps:cNvSpPr>
                        <wps:spPr bwMode="auto">
                          <a:xfrm>
                            <a:off x="13814" y="817"/>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67" name="Group 406"/>
                        <wpg:cNvGrpSpPr>
                          <a:grpSpLocks/>
                        </wpg:cNvGrpSpPr>
                        <wpg:grpSpPr bwMode="auto">
                          <a:xfrm>
                            <a:off x="13803" y="807"/>
                            <a:ext cx="203" cy="211"/>
                            <a:chOff x="13803" y="807"/>
                            <a:chExt cx="203" cy="211"/>
                          </a:xfrm>
                        </wpg:grpSpPr>
                        <wps:wsp>
                          <wps:cNvPr id="168" name="Freeform 407"/>
                          <wps:cNvSpPr>
                            <a:spLocks/>
                          </wps:cNvSpPr>
                          <wps:spPr bwMode="auto">
                            <a:xfrm>
                              <a:off x="13803" y="807"/>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408"/>
                          <wps:cNvSpPr>
                            <a:spLocks/>
                          </wps:cNvSpPr>
                          <wps:spPr bwMode="auto">
                            <a:xfrm>
                              <a:off x="13803" y="807"/>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70" name="Freeform 409"/>
                        <wps:cNvSpPr>
                          <a:spLocks/>
                        </wps:cNvSpPr>
                        <wps:spPr bwMode="auto">
                          <a:xfrm>
                            <a:off x="14266" y="817"/>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71" name="Group 410"/>
                        <wpg:cNvGrpSpPr>
                          <a:grpSpLocks/>
                        </wpg:cNvGrpSpPr>
                        <wpg:grpSpPr bwMode="auto">
                          <a:xfrm>
                            <a:off x="14255" y="807"/>
                            <a:ext cx="203" cy="211"/>
                            <a:chOff x="14255" y="807"/>
                            <a:chExt cx="203" cy="211"/>
                          </a:xfrm>
                        </wpg:grpSpPr>
                        <wps:wsp>
                          <wps:cNvPr id="172" name="Freeform 411"/>
                          <wps:cNvSpPr>
                            <a:spLocks/>
                          </wps:cNvSpPr>
                          <wps:spPr bwMode="auto">
                            <a:xfrm>
                              <a:off x="14255" y="807"/>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Freeform 412"/>
                          <wps:cNvSpPr>
                            <a:spLocks/>
                          </wps:cNvSpPr>
                          <wps:spPr bwMode="auto">
                            <a:xfrm>
                              <a:off x="14255" y="807"/>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74" name="Freeform 413"/>
                        <wps:cNvSpPr>
                          <a:spLocks/>
                        </wps:cNvSpPr>
                        <wps:spPr bwMode="auto">
                          <a:xfrm>
                            <a:off x="14717" y="817"/>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75" name="Group 414"/>
                        <wpg:cNvGrpSpPr>
                          <a:grpSpLocks/>
                        </wpg:cNvGrpSpPr>
                        <wpg:grpSpPr bwMode="auto">
                          <a:xfrm>
                            <a:off x="14706" y="807"/>
                            <a:ext cx="203" cy="211"/>
                            <a:chOff x="14706" y="807"/>
                            <a:chExt cx="203" cy="211"/>
                          </a:xfrm>
                        </wpg:grpSpPr>
                        <wps:wsp>
                          <wps:cNvPr id="176" name="Freeform 415"/>
                          <wps:cNvSpPr>
                            <a:spLocks/>
                          </wps:cNvSpPr>
                          <wps:spPr bwMode="auto">
                            <a:xfrm>
                              <a:off x="14706" y="807"/>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416"/>
                          <wps:cNvSpPr>
                            <a:spLocks/>
                          </wps:cNvSpPr>
                          <wps:spPr bwMode="auto">
                            <a:xfrm>
                              <a:off x="14706" y="807"/>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78" name="Freeform 417"/>
                        <wps:cNvSpPr>
                          <a:spLocks/>
                        </wps:cNvSpPr>
                        <wps:spPr bwMode="auto">
                          <a:xfrm>
                            <a:off x="15169" y="817"/>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79" name="Group 418"/>
                        <wpg:cNvGrpSpPr>
                          <a:grpSpLocks/>
                        </wpg:cNvGrpSpPr>
                        <wpg:grpSpPr bwMode="auto">
                          <a:xfrm>
                            <a:off x="15158" y="807"/>
                            <a:ext cx="203" cy="211"/>
                            <a:chOff x="15158" y="807"/>
                            <a:chExt cx="203" cy="211"/>
                          </a:xfrm>
                        </wpg:grpSpPr>
                        <wps:wsp>
                          <wps:cNvPr id="180" name="Freeform 419"/>
                          <wps:cNvSpPr>
                            <a:spLocks/>
                          </wps:cNvSpPr>
                          <wps:spPr bwMode="auto">
                            <a:xfrm>
                              <a:off x="15158" y="807"/>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420"/>
                          <wps:cNvSpPr>
                            <a:spLocks/>
                          </wps:cNvSpPr>
                          <wps:spPr bwMode="auto">
                            <a:xfrm>
                              <a:off x="15158" y="807"/>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82" name="Freeform 421"/>
                        <wps:cNvSpPr>
                          <a:spLocks/>
                        </wps:cNvSpPr>
                        <wps:spPr bwMode="auto">
                          <a:xfrm>
                            <a:off x="13667" y="1138"/>
                            <a:ext cx="1816" cy="346"/>
                          </a:xfrm>
                          <a:custGeom>
                            <a:avLst/>
                            <a:gdLst>
                              <a:gd name="T0" fmla="*/ 0 w 1816"/>
                              <a:gd name="T1" fmla="*/ 345 h 346"/>
                              <a:gd name="T2" fmla="*/ 1815 w 1816"/>
                              <a:gd name="T3" fmla="*/ 345 h 346"/>
                              <a:gd name="T4" fmla="*/ 1815 w 1816"/>
                              <a:gd name="T5" fmla="*/ 0 h 346"/>
                              <a:gd name="T6" fmla="*/ 0 w 1816"/>
                              <a:gd name="T7" fmla="*/ 0 h 346"/>
                              <a:gd name="T8" fmla="*/ 0 w 1816"/>
                              <a:gd name="T9" fmla="*/ 345 h 346"/>
                            </a:gdLst>
                            <a:ahLst/>
                            <a:cxnLst>
                              <a:cxn ang="0">
                                <a:pos x="T0" y="T1"/>
                              </a:cxn>
                              <a:cxn ang="0">
                                <a:pos x="T2" y="T3"/>
                              </a:cxn>
                              <a:cxn ang="0">
                                <a:pos x="T4" y="T5"/>
                              </a:cxn>
                              <a:cxn ang="0">
                                <a:pos x="T6" y="T7"/>
                              </a:cxn>
                              <a:cxn ang="0">
                                <a:pos x="T8" y="T9"/>
                              </a:cxn>
                            </a:cxnLst>
                            <a:rect l="0" t="0" r="r" b="b"/>
                            <a:pathLst>
                              <a:path w="1816" h="346">
                                <a:moveTo>
                                  <a:pt x="0" y="345"/>
                                </a:moveTo>
                                <a:lnTo>
                                  <a:pt x="1815" y="345"/>
                                </a:lnTo>
                                <a:lnTo>
                                  <a:pt x="1815" y="0"/>
                                </a:lnTo>
                                <a:lnTo>
                                  <a:pt x="0" y="0"/>
                                </a:lnTo>
                                <a:lnTo>
                                  <a:pt x="0" y="345"/>
                                </a:lnTo>
                                <a:close/>
                              </a:path>
                            </a:pathLst>
                          </a:custGeom>
                          <a:noFill/>
                          <a:ln w="31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Freeform 422"/>
                        <wps:cNvSpPr>
                          <a:spLocks/>
                        </wps:cNvSpPr>
                        <wps:spPr bwMode="auto">
                          <a:xfrm>
                            <a:off x="13814" y="1216"/>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84" name="Group 423"/>
                        <wpg:cNvGrpSpPr>
                          <a:grpSpLocks/>
                        </wpg:cNvGrpSpPr>
                        <wpg:grpSpPr bwMode="auto">
                          <a:xfrm>
                            <a:off x="13803" y="1206"/>
                            <a:ext cx="203" cy="211"/>
                            <a:chOff x="13803" y="1206"/>
                            <a:chExt cx="203" cy="211"/>
                          </a:xfrm>
                        </wpg:grpSpPr>
                        <wps:wsp>
                          <wps:cNvPr id="185" name="Freeform 424"/>
                          <wps:cNvSpPr>
                            <a:spLocks/>
                          </wps:cNvSpPr>
                          <wps:spPr bwMode="auto">
                            <a:xfrm>
                              <a:off x="13803" y="1206"/>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Freeform 425"/>
                          <wps:cNvSpPr>
                            <a:spLocks/>
                          </wps:cNvSpPr>
                          <wps:spPr bwMode="auto">
                            <a:xfrm>
                              <a:off x="13803" y="1206"/>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87" name="Freeform 426"/>
                        <wps:cNvSpPr>
                          <a:spLocks/>
                        </wps:cNvSpPr>
                        <wps:spPr bwMode="auto">
                          <a:xfrm>
                            <a:off x="14266" y="1216"/>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88" name="Group 427"/>
                        <wpg:cNvGrpSpPr>
                          <a:grpSpLocks/>
                        </wpg:cNvGrpSpPr>
                        <wpg:grpSpPr bwMode="auto">
                          <a:xfrm>
                            <a:off x="14255" y="1206"/>
                            <a:ext cx="203" cy="211"/>
                            <a:chOff x="14255" y="1206"/>
                            <a:chExt cx="203" cy="211"/>
                          </a:xfrm>
                        </wpg:grpSpPr>
                        <wps:wsp>
                          <wps:cNvPr id="189" name="Freeform 428"/>
                          <wps:cNvSpPr>
                            <a:spLocks/>
                          </wps:cNvSpPr>
                          <wps:spPr bwMode="auto">
                            <a:xfrm>
                              <a:off x="14255" y="1206"/>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429"/>
                          <wps:cNvSpPr>
                            <a:spLocks/>
                          </wps:cNvSpPr>
                          <wps:spPr bwMode="auto">
                            <a:xfrm>
                              <a:off x="14255" y="1206"/>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91" name="Freeform 430"/>
                        <wps:cNvSpPr>
                          <a:spLocks/>
                        </wps:cNvSpPr>
                        <wps:spPr bwMode="auto">
                          <a:xfrm>
                            <a:off x="14717" y="1216"/>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92" name="Group 431"/>
                        <wpg:cNvGrpSpPr>
                          <a:grpSpLocks/>
                        </wpg:cNvGrpSpPr>
                        <wpg:grpSpPr bwMode="auto">
                          <a:xfrm>
                            <a:off x="14706" y="1206"/>
                            <a:ext cx="203" cy="211"/>
                            <a:chOff x="14706" y="1206"/>
                            <a:chExt cx="203" cy="211"/>
                          </a:xfrm>
                        </wpg:grpSpPr>
                        <wps:wsp>
                          <wps:cNvPr id="193" name="Freeform 432"/>
                          <wps:cNvSpPr>
                            <a:spLocks/>
                          </wps:cNvSpPr>
                          <wps:spPr bwMode="auto">
                            <a:xfrm>
                              <a:off x="14706" y="1206"/>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Freeform 433"/>
                          <wps:cNvSpPr>
                            <a:spLocks/>
                          </wps:cNvSpPr>
                          <wps:spPr bwMode="auto">
                            <a:xfrm>
                              <a:off x="14706" y="1206"/>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95" name="Freeform 434"/>
                        <wps:cNvSpPr>
                          <a:spLocks/>
                        </wps:cNvSpPr>
                        <wps:spPr bwMode="auto">
                          <a:xfrm>
                            <a:off x="15169" y="1216"/>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96" name="Group 435"/>
                        <wpg:cNvGrpSpPr>
                          <a:grpSpLocks/>
                        </wpg:cNvGrpSpPr>
                        <wpg:grpSpPr bwMode="auto">
                          <a:xfrm>
                            <a:off x="15158" y="1206"/>
                            <a:ext cx="203" cy="211"/>
                            <a:chOff x="15158" y="1206"/>
                            <a:chExt cx="203" cy="211"/>
                          </a:xfrm>
                        </wpg:grpSpPr>
                        <wps:wsp>
                          <wps:cNvPr id="197" name="Freeform 436"/>
                          <wps:cNvSpPr>
                            <a:spLocks/>
                          </wps:cNvSpPr>
                          <wps:spPr bwMode="auto">
                            <a:xfrm>
                              <a:off x="15158" y="1206"/>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437"/>
                          <wps:cNvSpPr>
                            <a:spLocks/>
                          </wps:cNvSpPr>
                          <wps:spPr bwMode="auto">
                            <a:xfrm>
                              <a:off x="15158" y="1206"/>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99" name="Freeform 438"/>
                        <wps:cNvSpPr>
                          <a:spLocks/>
                        </wps:cNvSpPr>
                        <wps:spPr bwMode="auto">
                          <a:xfrm>
                            <a:off x="13667" y="1536"/>
                            <a:ext cx="1816" cy="346"/>
                          </a:xfrm>
                          <a:custGeom>
                            <a:avLst/>
                            <a:gdLst>
                              <a:gd name="T0" fmla="*/ 0 w 1816"/>
                              <a:gd name="T1" fmla="*/ 345 h 346"/>
                              <a:gd name="T2" fmla="*/ 1815 w 1816"/>
                              <a:gd name="T3" fmla="*/ 345 h 346"/>
                              <a:gd name="T4" fmla="*/ 1815 w 1816"/>
                              <a:gd name="T5" fmla="*/ 0 h 346"/>
                              <a:gd name="T6" fmla="*/ 0 w 1816"/>
                              <a:gd name="T7" fmla="*/ 0 h 346"/>
                              <a:gd name="T8" fmla="*/ 0 w 1816"/>
                              <a:gd name="T9" fmla="*/ 345 h 346"/>
                            </a:gdLst>
                            <a:ahLst/>
                            <a:cxnLst>
                              <a:cxn ang="0">
                                <a:pos x="T0" y="T1"/>
                              </a:cxn>
                              <a:cxn ang="0">
                                <a:pos x="T2" y="T3"/>
                              </a:cxn>
                              <a:cxn ang="0">
                                <a:pos x="T4" y="T5"/>
                              </a:cxn>
                              <a:cxn ang="0">
                                <a:pos x="T6" y="T7"/>
                              </a:cxn>
                              <a:cxn ang="0">
                                <a:pos x="T8" y="T9"/>
                              </a:cxn>
                            </a:cxnLst>
                            <a:rect l="0" t="0" r="r" b="b"/>
                            <a:pathLst>
                              <a:path w="1816" h="346">
                                <a:moveTo>
                                  <a:pt x="0" y="345"/>
                                </a:moveTo>
                                <a:lnTo>
                                  <a:pt x="1815" y="345"/>
                                </a:lnTo>
                                <a:lnTo>
                                  <a:pt x="1815" y="0"/>
                                </a:lnTo>
                                <a:lnTo>
                                  <a:pt x="0" y="0"/>
                                </a:lnTo>
                                <a:lnTo>
                                  <a:pt x="0" y="345"/>
                                </a:lnTo>
                                <a:close/>
                              </a:path>
                            </a:pathLst>
                          </a:custGeom>
                          <a:noFill/>
                          <a:ln w="31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 name="Freeform 439"/>
                        <wps:cNvSpPr>
                          <a:spLocks/>
                        </wps:cNvSpPr>
                        <wps:spPr bwMode="auto">
                          <a:xfrm>
                            <a:off x="13814" y="1615"/>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01" name="Group 440"/>
                        <wpg:cNvGrpSpPr>
                          <a:grpSpLocks/>
                        </wpg:cNvGrpSpPr>
                        <wpg:grpSpPr bwMode="auto">
                          <a:xfrm>
                            <a:off x="13803" y="1605"/>
                            <a:ext cx="203" cy="211"/>
                            <a:chOff x="13803" y="1605"/>
                            <a:chExt cx="203" cy="211"/>
                          </a:xfrm>
                        </wpg:grpSpPr>
                        <wps:wsp>
                          <wps:cNvPr id="202" name="Freeform 441"/>
                          <wps:cNvSpPr>
                            <a:spLocks/>
                          </wps:cNvSpPr>
                          <wps:spPr bwMode="auto">
                            <a:xfrm>
                              <a:off x="13803" y="1605"/>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442"/>
                          <wps:cNvSpPr>
                            <a:spLocks/>
                          </wps:cNvSpPr>
                          <wps:spPr bwMode="auto">
                            <a:xfrm>
                              <a:off x="13803" y="1605"/>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04" name="Freeform 443"/>
                        <wps:cNvSpPr>
                          <a:spLocks/>
                        </wps:cNvSpPr>
                        <wps:spPr bwMode="auto">
                          <a:xfrm>
                            <a:off x="14266" y="1615"/>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05" name="Group 444"/>
                        <wpg:cNvGrpSpPr>
                          <a:grpSpLocks/>
                        </wpg:cNvGrpSpPr>
                        <wpg:grpSpPr bwMode="auto">
                          <a:xfrm>
                            <a:off x="14255" y="1605"/>
                            <a:ext cx="203" cy="211"/>
                            <a:chOff x="14255" y="1605"/>
                            <a:chExt cx="203" cy="211"/>
                          </a:xfrm>
                        </wpg:grpSpPr>
                        <wps:wsp>
                          <wps:cNvPr id="206" name="Freeform 445"/>
                          <wps:cNvSpPr>
                            <a:spLocks/>
                          </wps:cNvSpPr>
                          <wps:spPr bwMode="auto">
                            <a:xfrm>
                              <a:off x="14255" y="1605"/>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446"/>
                          <wps:cNvSpPr>
                            <a:spLocks/>
                          </wps:cNvSpPr>
                          <wps:spPr bwMode="auto">
                            <a:xfrm>
                              <a:off x="14255" y="1605"/>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08" name="Freeform 447"/>
                        <wps:cNvSpPr>
                          <a:spLocks/>
                        </wps:cNvSpPr>
                        <wps:spPr bwMode="auto">
                          <a:xfrm>
                            <a:off x="14717" y="1615"/>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09" name="Group 448"/>
                        <wpg:cNvGrpSpPr>
                          <a:grpSpLocks/>
                        </wpg:cNvGrpSpPr>
                        <wpg:grpSpPr bwMode="auto">
                          <a:xfrm>
                            <a:off x="14706" y="1605"/>
                            <a:ext cx="203" cy="211"/>
                            <a:chOff x="14706" y="1605"/>
                            <a:chExt cx="203" cy="211"/>
                          </a:xfrm>
                        </wpg:grpSpPr>
                        <wps:wsp>
                          <wps:cNvPr id="210" name="Freeform 449"/>
                          <wps:cNvSpPr>
                            <a:spLocks/>
                          </wps:cNvSpPr>
                          <wps:spPr bwMode="auto">
                            <a:xfrm>
                              <a:off x="14706" y="1605"/>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450"/>
                          <wps:cNvSpPr>
                            <a:spLocks/>
                          </wps:cNvSpPr>
                          <wps:spPr bwMode="auto">
                            <a:xfrm>
                              <a:off x="14706" y="1605"/>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12" name="Freeform 451"/>
                        <wps:cNvSpPr>
                          <a:spLocks/>
                        </wps:cNvSpPr>
                        <wps:spPr bwMode="auto">
                          <a:xfrm>
                            <a:off x="15169" y="1615"/>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13" name="Group 452"/>
                        <wpg:cNvGrpSpPr>
                          <a:grpSpLocks/>
                        </wpg:cNvGrpSpPr>
                        <wpg:grpSpPr bwMode="auto">
                          <a:xfrm>
                            <a:off x="15158" y="1605"/>
                            <a:ext cx="203" cy="211"/>
                            <a:chOff x="15158" y="1605"/>
                            <a:chExt cx="203" cy="211"/>
                          </a:xfrm>
                        </wpg:grpSpPr>
                        <wps:wsp>
                          <wps:cNvPr id="214" name="Freeform 453"/>
                          <wps:cNvSpPr>
                            <a:spLocks/>
                          </wps:cNvSpPr>
                          <wps:spPr bwMode="auto">
                            <a:xfrm>
                              <a:off x="15158" y="1605"/>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Freeform 454"/>
                          <wps:cNvSpPr>
                            <a:spLocks/>
                          </wps:cNvSpPr>
                          <wps:spPr bwMode="auto">
                            <a:xfrm>
                              <a:off x="15158" y="1605"/>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16" name="Freeform 455"/>
                        <wps:cNvSpPr>
                          <a:spLocks/>
                        </wps:cNvSpPr>
                        <wps:spPr bwMode="auto">
                          <a:xfrm>
                            <a:off x="13667" y="1935"/>
                            <a:ext cx="1816" cy="346"/>
                          </a:xfrm>
                          <a:custGeom>
                            <a:avLst/>
                            <a:gdLst>
                              <a:gd name="T0" fmla="*/ 0 w 1816"/>
                              <a:gd name="T1" fmla="*/ 345 h 346"/>
                              <a:gd name="T2" fmla="*/ 1815 w 1816"/>
                              <a:gd name="T3" fmla="*/ 345 h 346"/>
                              <a:gd name="T4" fmla="*/ 1815 w 1816"/>
                              <a:gd name="T5" fmla="*/ 0 h 346"/>
                              <a:gd name="T6" fmla="*/ 0 w 1816"/>
                              <a:gd name="T7" fmla="*/ 0 h 346"/>
                              <a:gd name="T8" fmla="*/ 0 w 1816"/>
                              <a:gd name="T9" fmla="*/ 345 h 346"/>
                            </a:gdLst>
                            <a:ahLst/>
                            <a:cxnLst>
                              <a:cxn ang="0">
                                <a:pos x="T0" y="T1"/>
                              </a:cxn>
                              <a:cxn ang="0">
                                <a:pos x="T2" y="T3"/>
                              </a:cxn>
                              <a:cxn ang="0">
                                <a:pos x="T4" y="T5"/>
                              </a:cxn>
                              <a:cxn ang="0">
                                <a:pos x="T6" y="T7"/>
                              </a:cxn>
                              <a:cxn ang="0">
                                <a:pos x="T8" y="T9"/>
                              </a:cxn>
                            </a:cxnLst>
                            <a:rect l="0" t="0" r="r" b="b"/>
                            <a:pathLst>
                              <a:path w="1816" h="346">
                                <a:moveTo>
                                  <a:pt x="0" y="345"/>
                                </a:moveTo>
                                <a:lnTo>
                                  <a:pt x="1815" y="345"/>
                                </a:lnTo>
                                <a:lnTo>
                                  <a:pt x="1815" y="0"/>
                                </a:lnTo>
                                <a:lnTo>
                                  <a:pt x="0" y="0"/>
                                </a:lnTo>
                                <a:lnTo>
                                  <a:pt x="0" y="345"/>
                                </a:lnTo>
                                <a:close/>
                              </a:path>
                            </a:pathLst>
                          </a:custGeom>
                          <a:noFill/>
                          <a:ln w="31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7" name="Freeform 456"/>
                        <wps:cNvSpPr>
                          <a:spLocks/>
                        </wps:cNvSpPr>
                        <wps:spPr bwMode="auto">
                          <a:xfrm>
                            <a:off x="13814" y="2014"/>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18" name="Group 457"/>
                        <wpg:cNvGrpSpPr>
                          <a:grpSpLocks/>
                        </wpg:cNvGrpSpPr>
                        <wpg:grpSpPr bwMode="auto">
                          <a:xfrm>
                            <a:off x="13803" y="2004"/>
                            <a:ext cx="203" cy="211"/>
                            <a:chOff x="13803" y="2004"/>
                            <a:chExt cx="203" cy="211"/>
                          </a:xfrm>
                        </wpg:grpSpPr>
                        <wps:wsp>
                          <wps:cNvPr id="219" name="Freeform 458"/>
                          <wps:cNvSpPr>
                            <a:spLocks/>
                          </wps:cNvSpPr>
                          <wps:spPr bwMode="auto">
                            <a:xfrm>
                              <a:off x="13803" y="2004"/>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0" name="Freeform 459"/>
                          <wps:cNvSpPr>
                            <a:spLocks/>
                          </wps:cNvSpPr>
                          <wps:spPr bwMode="auto">
                            <a:xfrm>
                              <a:off x="13803" y="2004"/>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21" name="Freeform 460"/>
                        <wps:cNvSpPr>
                          <a:spLocks/>
                        </wps:cNvSpPr>
                        <wps:spPr bwMode="auto">
                          <a:xfrm>
                            <a:off x="14266" y="2014"/>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22" name="Group 461"/>
                        <wpg:cNvGrpSpPr>
                          <a:grpSpLocks/>
                        </wpg:cNvGrpSpPr>
                        <wpg:grpSpPr bwMode="auto">
                          <a:xfrm>
                            <a:off x="14255" y="2004"/>
                            <a:ext cx="203" cy="211"/>
                            <a:chOff x="14255" y="2004"/>
                            <a:chExt cx="203" cy="211"/>
                          </a:xfrm>
                        </wpg:grpSpPr>
                        <wps:wsp>
                          <wps:cNvPr id="223" name="Freeform 462"/>
                          <wps:cNvSpPr>
                            <a:spLocks/>
                          </wps:cNvSpPr>
                          <wps:spPr bwMode="auto">
                            <a:xfrm>
                              <a:off x="14255" y="2004"/>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463"/>
                          <wps:cNvSpPr>
                            <a:spLocks/>
                          </wps:cNvSpPr>
                          <wps:spPr bwMode="auto">
                            <a:xfrm>
                              <a:off x="14255" y="2004"/>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25" name="Freeform 464"/>
                        <wps:cNvSpPr>
                          <a:spLocks/>
                        </wps:cNvSpPr>
                        <wps:spPr bwMode="auto">
                          <a:xfrm>
                            <a:off x="14717" y="2014"/>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26" name="Group 465"/>
                        <wpg:cNvGrpSpPr>
                          <a:grpSpLocks/>
                        </wpg:cNvGrpSpPr>
                        <wpg:grpSpPr bwMode="auto">
                          <a:xfrm>
                            <a:off x="14706" y="2004"/>
                            <a:ext cx="203" cy="211"/>
                            <a:chOff x="14706" y="2004"/>
                            <a:chExt cx="203" cy="211"/>
                          </a:xfrm>
                        </wpg:grpSpPr>
                        <wps:wsp>
                          <wps:cNvPr id="227" name="Freeform 466"/>
                          <wps:cNvSpPr>
                            <a:spLocks/>
                          </wps:cNvSpPr>
                          <wps:spPr bwMode="auto">
                            <a:xfrm>
                              <a:off x="14706" y="2004"/>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467"/>
                          <wps:cNvSpPr>
                            <a:spLocks/>
                          </wps:cNvSpPr>
                          <wps:spPr bwMode="auto">
                            <a:xfrm>
                              <a:off x="14706" y="2004"/>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29" name="Freeform 468"/>
                        <wps:cNvSpPr>
                          <a:spLocks/>
                        </wps:cNvSpPr>
                        <wps:spPr bwMode="auto">
                          <a:xfrm>
                            <a:off x="15169" y="2014"/>
                            <a:ext cx="182" cy="191"/>
                          </a:xfrm>
                          <a:custGeom>
                            <a:avLst/>
                            <a:gdLst>
                              <a:gd name="T0" fmla="*/ 86 w 182"/>
                              <a:gd name="T1" fmla="*/ 0 h 191"/>
                              <a:gd name="T2" fmla="*/ 66 w 182"/>
                              <a:gd name="T3" fmla="*/ 3 h 191"/>
                              <a:gd name="T4" fmla="*/ 47 w 182"/>
                              <a:gd name="T5" fmla="*/ 11 h 191"/>
                              <a:gd name="T6" fmla="*/ 31 w 182"/>
                              <a:gd name="T7" fmla="*/ 23 h 191"/>
                              <a:gd name="T8" fmla="*/ 18 w 182"/>
                              <a:gd name="T9" fmla="*/ 40 h 191"/>
                              <a:gd name="T10" fmla="*/ 8 w 182"/>
                              <a:gd name="T11" fmla="*/ 60 h 191"/>
                              <a:gd name="T12" fmla="*/ 1 w 182"/>
                              <a:gd name="T13" fmla="*/ 83 h 191"/>
                              <a:gd name="T14" fmla="*/ 0 w 182"/>
                              <a:gd name="T15" fmla="*/ 110 h 191"/>
                              <a:gd name="T16" fmla="*/ 5 w 182"/>
                              <a:gd name="T17" fmla="*/ 132 h 191"/>
                              <a:gd name="T18" fmla="*/ 16 w 182"/>
                              <a:gd name="T19" fmla="*/ 151 h 191"/>
                              <a:gd name="T20" fmla="*/ 30 w 182"/>
                              <a:gd name="T21" fmla="*/ 167 h 191"/>
                              <a:gd name="T22" fmla="*/ 48 w 182"/>
                              <a:gd name="T23" fmla="*/ 180 h 191"/>
                              <a:gd name="T24" fmla="*/ 68 w 182"/>
                              <a:gd name="T25" fmla="*/ 188 h 191"/>
                              <a:gd name="T26" fmla="*/ 91 w 182"/>
                              <a:gd name="T27" fmla="*/ 190 h 191"/>
                              <a:gd name="T28" fmla="*/ 98 w 182"/>
                              <a:gd name="T29" fmla="*/ 190 h 191"/>
                              <a:gd name="T30" fmla="*/ 118 w 182"/>
                              <a:gd name="T31" fmla="*/ 186 h 191"/>
                              <a:gd name="T32" fmla="*/ 136 w 182"/>
                              <a:gd name="T33" fmla="*/ 178 h 191"/>
                              <a:gd name="T34" fmla="*/ 151 w 182"/>
                              <a:gd name="T35" fmla="*/ 165 h 191"/>
                              <a:gd name="T36" fmla="*/ 164 w 182"/>
                              <a:gd name="T37" fmla="*/ 148 h 191"/>
                              <a:gd name="T38" fmla="*/ 174 w 182"/>
                              <a:gd name="T39" fmla="*/ 128 h 191"/>
                              <a:gd name="T40" fmla="*/ 179 w 182"/>
                              <a:gd name="T41" fmla="*/ 104 h 191"/>
                              <a:gd name="T42" fmla="*/ 181 w 182"/>
                              <a:gd name="T43" fmla="*/ 77 h 191"/>
                              <a:gd name="T44" fmla="*/ 174 w 182"/>
                              <a:gd name="T45" fmla="*/ 56 h 191"/>
                              <a:gd name="T46" fmla="*/ 164 w 182"/>
                              <a:gd name="T47" fmla="*/ 37 h 191"/>
                              <a:gd name="T48" fmla="*/ 149 w 182"/>
                              <a:gd name="T49" fmla="*/ 22 h 191"/>
                              <a:gd name="T50" fmla="*/ 130 w 182"/>
                              <a:gd name="T51" fmla="*/ 10 h 191"/>
                              <a:gd name="T52" fmla="*/ 109 w 182"/>
                              <a:gd name="T53" fmla="*/ 2 h 191"/>
                              <a:gd name="T54" fmla="*/ 86 w 182"/>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1">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30" name="Group 469"/>
                        <wpg:cNvGrpSpPr>
                          <a:grpSpLocks/>
                        </wpg:cNvGrpSpPr>
                        <wpg:grpSpPr bwMode="auto">
                          <a:xfrm>
                            <a:off x="15158" y="2004"/>
                            <a:ext cx="203" cy="211"/>
                            <a:chOff x="15158" y="2004"/>
                            <a:chExt cx="203" cy="211"/>
                          </a:xfrm>
                        </wpg:grpSpPr>
                        <wps:wsp>
                          <wps:cNvPr id="231" name="Freeform 470"/>
                          <wps:cNvSpPr>
                            <a:spLocks/>
                          </wps:cNvSpPr>
                          <wps:spPr bwMode="auto">
                            <a:xfrm>
                              <a:off x="15158" y="2004"/>
                              <a:ext cx="203" cy="211"/>
                            </a:xfrm>
                            <a:custGeom>
                              <a:avLst/>
                              <a:gdLst>
                                <a:gd name="T0" fmla="*/ 101 w 203"/>
                                <a:gd name="T1" fmla="*/ 0 h 211"/>
                                <a:gd name="T2" fmla="*/ 79 w 203"/>
                                <a:gd name="T3" fmla="*/ 2 h 211"/>
                                <a:gd name="T4" fmla="*/ 58 w 203"/>
                                <a:gd name="T5" fmla="*/ 9 h 211"/>
                                <a:gd name="T6" fmla="*/ 40 w 203"/>
                                <a:gd name="T7" fmla="*/ 21 h 211"/>
                                <a:gd name="T8" fmla="*/ 24 w 203"/>
                                <a:gd name="T9" fmla="*/ 36 h 211"/>
                                <a:gd name="T10" fmla="*/ 12 w 203"/>
                                <a:gd name="T11" fmla="*/ 54 h 211"/>
                                <a:gd name="T12" fmla="*/ 4 w 203"/>
                                <a:gd name="T13" fmla="*/ 74 h 211"/>
                                <a:gd name="T14" fmla="*/ 0 w 203"/>
                                <a:gd name="T15" fmla="*/ 97 h 211"/>
                                <a:gd name="T16" fmla="*/ 2 w 203"/>
                                <a:gd name="T17" fmla="*/ 122 h 211"/>
                                <a:gd name="T18" fmla="*/ 8 w 203"/>
                                <a:gd name="T19" fmla="*/ 145 h 211"/>
                                <a:gd name="T20" fmla="*/ 18 w 203"/>
                                <a:gd name="T21" fmla="*/ 164 h 211"/>
                                <a:gd name="T22" fmla="*/ 32 w 203"/>
                                <a:gd name="T23" fmla="*/ 181 h 211"/>
                                <a:gd name="T24" fmla="*/ 48 w 203"/>
                                <a:gd name="T25" fmla="*/ 195 h 211"/>
                                <a:gd name="T26" fmla="*/ 67 w 203"/>
                                <a:gd name="T27" fmla="*/ 204 h 211"/>
                                <a:gd name="T28" fmla="*/ 87 w 203"/>
                                <a:gd name="T29" fmla="*/ 210 h 211"/>
                                <a:gd name="T30" fmla="*/ 113 w 203"/>
                                <a:gd name="T31" fmla="*/ 208 h 211"/>
                                <a:gd name="T32" fmla="*/ 136 w 203"/>
                                <a:gd name="T33" fmla="*/ 202 h 211"/>
                                <a:gd name="T34" fmla="*/ 156 w 203"/>
                                <a:gd name="T35" fmla="*/ 192 h 211"/>
                                <a:gd name="T36" fmla="*/ 160 w 203"/>
                                <a:gd name="T37" fmla="*/ 189 h 211"/>
                                <a:gd name="T38" fmla="*/ 117 w 203"/>
                                <a:gd name="T39" fmla="*/ 189 h 211"/>
                                <a:gd name="T40" fmla="*/ 91 w 203"/>
                                <a:gd name="T41" fmla="*/ 187 h 211"/>
                                <a:gd name="T42" fmla="*/ 69 w 203"/>
                                <a:gd name="T43" fmla="*/ 180 h 211"/>
                                <a:gd name="T44" fmla="*/ 50 w 203"/>
                                <a:gd name="T45" fmla="*/ 169 h 211"/>
                                <a:gd name="T46" fmla="*/ 35 w 203"/>
                                <a:gd name="T47" fmla="*/ 154 h 211"/>
                                <a:gd name="T48" fmla="*/ 25 w 203"/>
                                <a:gd name="T49" fmla="*/ 137 h 211"/>
                                <a:gd name="T50" fmla="*/ 20 w 203"/>
                                <a:gd name="T51" fmla="*/ 117 h 211"/>
                                <a:gd name="T52" fmla="*/ 22 w 203"/>
                                <a:gd name="T53" fmla="*/ 91 h 211"/>
                                <a:gd name="T54" fmla="*/ 29 w 203"/>
                                <a:gd name="T55" fmla="*/ 68 h 211"/>
                                <a:gd name="T56" fmla="*/ 41 w 203"/>
                                <a:gd name="T57" fmla="*/ 49 h 211"/>
                                <a:gd name="T58" fmla="*/ 55 w 203"/>
                                <a:gd name="T59" fmla="*/ 35 h 211"/>
                                <a:gd name="T60" fmla="*/ 73 w 203"/>
                                <a:gd name="T61" fmla="*/ 25 h 211"/>
                                <a:gd name="T62" fmla="*/ 93 w 203"/>
                                <a:gd name="T63" fmla="*/ 20 h 211"/>
                                <a:gd name="T64" fmla="*/ 101 w 203"/>
                                <a:gd name="T65" fmla="*/ 20 h 211"/>
                                <a:gd name="T66" fmla="*/ 160 w 203"/>
                                <a:gd name="T67" fmla="*/ 20 h 211"/>
                                <a:gd name="T68" fmla="*/ 143 w 203"/>
                                <a:gd name="T69" fmla="*/ 9 h 211"/>
                                <a:gd name="T70" fmla="*/ 124 w 203"/>
                                <a:gd name="T71" fmla="*/ 2 h 211"/>
                                <a:gd name="T72" fmla="*/ 104 w 203"/>
                                <a:gd name="T73" fmla="*/ 0 h 211"/>
                                <a:gd name="T74" fmla="*/ 101 w 203"/>
                                <a:gd name="T75"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1">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2" name="Freeform 471"/>
                          <wps:cNvSpPr>
                            <a:spLocks/>
                          </wps:cNvSpPr>
                          <wps:spPr bwMode="auto">
                            <a:xfrm>
                              <a:off x="15158" y="2004"/>
                              <a:ext cx="203" cy="211"/>
                            </a:xfrm>
                            <a:custGeom>
                              <a:avLst/>
                              <a:gdLst>
                                <a:gd name="T0" fmla="*/ 160 w 203"/>
                                <a:gd name="T1" fmla="*/ 20 h 211"/>
                                <a:gd name="T2" fmla="*/ 101 w 203"/>
                                <a:gd name="T3" fmla="*/ 20 h 211"/>
                                <a:gd name="T4" fmla="*/ 123 w 203"/>
                                <a:gd name="T5" fmla="*/ 23 h 211"/>
                                <a:gd name="T6" fmla="*/ 143 w 203"/>
                                <a:gd name="T7" fmla="*/ 31 h 211"/>
                                <a:gd name="T8" fmla="*/ 160 w 203"/>
                                <a:gd name="T9" fmla="*/ 45 h 211"/>
                                <a:gd name="T10" fmla="*/ 173 w 203"/>
                                <a:gd name="T11" fmla="*/ 63 h 211"/>
                                <a:gd name="T12" fmla="*/ 181 w 203"/>
                                <a:gd name="T13" fmla="*/ 84 h 211"/>
                                <a:gd name="T14" fmla="*/ 180 w 203"/>
                                <a:gd name="T15" fmla="*/ 112 h 211"/>
                                <a:gd name="T16" fmla="*/ 174 w 203"/>
                                <a:gd name="T17" fmla="*/ 136 h 211"/>
                                <a:gd name="T18" fmla="*/ 164 w 203"/>
                                <a:gd name="T19" fmla="*/ 156 h 211"/>
                                <a:gd name="T20" fmla="*/ 151 w 203"/>
                                <a:gd name="T21" fmla="*/ 171 h 211"/>
                                <a:gd name="T22" fmla="*/ 135 w 203"/>
                                <a:gd name="T23" fmla="*/ 183 h 211"/>
                                <a:gd name="T24" fmla="*/ 117 w 203"/>
                                <a:gd name="T25" fmla="*/ 189 h 211"/>
                                <a:gd name="T26" fmla="*/ 160 w 203"/>
                                <a:gd name="T27" fmla="*/ 189 h 211"/>
                                <a:gd name="T28" fmla="*/ 173 w 203"/>
                                <a:gd name="T29" fmla="*/ 179 h 211"/>
                                <a:gd name="T30" fmla="*/ 186 w 203"/>
                                <a:gd name="T31" fmla="*/ 163 h 211"/>
                                <a:gd name="T32" fmla="*/ 196 w 203"/>
                                <a:gd name="T33" fmla="*/ 145 h 211"/>
                                <a:gd name="T34" fmla="*/ 202 w 203"/>
                                <a:gd name="T35" fmla="*/ 124 h 211"/>
                                <a:gd name="T36" fmla="*/ 200 w 203"/>
                                <a:gd name="T37" fmla="*/ 97 h 211"/>
                                <a:gd name="T38" fmla="*/ 195 w 203"/>
                                <a:gd name="T39" fmla="*/ 73 h 211"/>
                                <a:gd name="T40" fmla="*/ 186 w 203"/>
                                <a:gd name="T41" fmla="*/ 52 h 211"/>
                                <a:gd name="T42" fmla="*/ 174 w 203"/>
                                <a:gd name="T43" fmla="*/ 34 h 211"/>
                                <a:gd name="T44" fmla="*/ 160 w 203"/>
                                <a:gd name="T45" fmla="*/ 2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1">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83" o:spid="_x0000_s1026" style="position:absolute;margin-left:623.7pt;margin-top:16.85pt;width:150.55pt;height:97.3pt;z-index:-251674624;mso-position-horizontal-relative:page" coordorigin="12474,337" coordsize="3011,19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" o:allowincell="f">
                <v:shape id="Freeform 384" o:spid="_x0000_s1027" style="position:absolute;left:12476;top:340;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Hx4MMA&#10;AADcAAAADwAAAGRycy9kb3ducmV2LnhtbERPTWvCQBC9F/oflil4KbppsLWkrhIKinir1dLjkB2T&#10;YHY27K5J9Ne7hYK3ebzPmS8H04iOnK8tK3iZJCCIC6trLhXsv1fjdxA+IGtsLJOCC3lYLh4f5php&#10;2/MXdbtQihjCPkMFVQhtJqUvKjLoJ7YljtzROoMhQldK7bCP4aaRaZK8SYM1x4YKW/qsqDjtzkaB&#10;Tn+66UGeV1s9e96s+7z7NVep1OhpyD9ABBrCXfzv3ug4f/oKf8/EC+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aHx4MMAAADcAAAADwAAAAAAAAAAAAAAAACYAgAAZHJzL2Rv&#10;d25yZXYueG1sUEsFBgAAAAAEAAQA9QAAAIgDAAAAAA==&#10;" path="m,345r281,l281,,,,,345xe" filled="f" strokecolor="#808285" strokeweight=".25pt">
                  <v:path arrowok="t" o:connecttype="custom" o:connectlocs="0,345;281,345;281,0;0,0;0,345" o:connectangles="0,0,0,0,0"/>
                </v:shape>
                <v:shape id="Freeform 385" o:spid="_x0000_s1028" style="position:absolute;left:12757;top:340;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Nvl8EA&#10;AADcAAAADwAAAGRycy9kb3ducmV2LnhtbERPS4vCMBC+C/6HMMJeFk0VUalGEcFFvK0vPA7N2Bab&#10;SWliW/31ZmHB23x8z1msWlOImiqXW1YwHEQgiBOrc04VnI7b/gyE88gaC8uk4EkOVstuZ4Gxtg3/&#10;Un3wqQgh7GJUkHlfxlK6JCODbmBL4sDdbGXQB1ilUlfYhHBTyFEUTaTBnENDhiVtMkruh4dRoEeX&#10;enyWj+1eT793P826vpqXVOqr167nIDy1/iP+d+90mD+ewN8z4QK5f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1zb5fBAAAA3AAAAA8AAAAAAAAAAAAAAAAAmAIAAGRycy9kb3du&#10;cmV2LnhtbFBLBQYAAAAABAAEAPUAAACGAwAAAAA=&#10;" path="m,345r281,l281,,,,,345xe" filled="f" strokecolor="#808285" strokeweight=".25pt">
                  <v:path arrowok="t" o:connecttype="custom" o:connectlocs="0,345;281,345;281,0;0,0;0,345" o:connectangles="0,0,0,0,0"/>
                </v:shape>
                <v:shape id="Freeform 386" o:spid="_x0000_s1029" style="position:absolute;left:13038;top:340;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KDMMA&#10;AADcAAAADwAAAGRycy9kb3ducmV2LnhtbERPTWvCQBC9F/wPywi9FLNRQpU0q4ighN6qrXgcstMk&#10;mJ0N2TVJ++u7gtDbPN7nZJvRNKKnztWWFcyjGARxYXXNpYLP0362AuE8ssbGMin4IQeb9eQpw1Tb&#10;gT+oP/pShBB2KSqovG9TKV1RkUEX2ZY4cN+2M+gD7EqpOxxCuGnkIo5fpcGaQ0OFLe0qKq7Hm1Gg&#10;F+c++ZK3/btevuSHYdtfzK9U6nk6bt9AeBr9v/jhznWYnyzh/ky4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KDMMAAADcAAAADwAAAAAAAAAAAAAAAACYAgAAZHJzL2Rv&#10;d25yZXYueG1sUEsFBgAAAAAEAAQA9QAAAIgDAAAAAA==&#10;" path="m,345r281,l281,,,,,345xe" filled="f" strokecolor="#808285" strokeweight=".25pt">
                  <v:path arrowok="t" o:connecttype="custom" o:connectlocs="0,345;281,345;281,0;0,0;0,345" o:connectangles="0,0,0,0,0"/>
                </v:shape>
                <v:shape id="Freeform 387" o:spid="_x0000_s1030" style="position:absolute;left:13319;top:340;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BefsUA&#10;AADcAAAADwAAAGRycy9kb3ducmV2LnhtbESPQWvCQBCF74L/YRmhF9FNRVqJriIFi/SmVvE4ZMck&#10;mJ0N2TVJ++s7B6G3Gd6b975ZbXpXqZaaUHo28DpNQBFn3pacG/g+7SYLUCEiW6w8k4EfCrBZDwcr&#10;TK3v+EDtMeZKQjikaKCIsU61DllBDsPU18Si3XzjMMra5No22Em4q/QsSd60w5KlocCaPgrK7seH&#10;M2Bnl3Z+1o/dl30f7z+7bXt1v9qYl1G/XYKK1Md/8/N6bwV/LrTyjEy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oF5+xQAAANwAAAAPAAAAAAAAAAAAAAAAAJgCAABkcnMv&#10;ZG93bnJldi54bWxQSwUGAAAAAAQABAD1AAAAigMAAAAA&#10;" path="m,345r281,l281,,,,,345xe" filled="f" strokecolor="#808285" strokeweight=".25pt">
                  <v:path arrowok="t" o:connecttype="custom" o:connectlocs="0,345;281,345;281,0;0,0;0,345" o:connectangles="0,0,0,0,0"/>
                </v:shape>
                <v:shape id="Freeform 388" o:spid="_x0000_s1031" style="position:absolute;left:12476;top:739;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z75cMA&#10;AADcAAAADwAAAGRycy9kb3ducmV2LnhtbERPTWvCQBC9F/oflil4KbppkNamrhIKinir1dLjkB2T&#10;YHY27K5J9Ne7hYK3ebzPmS8H04iOnK8tK3iZJCCIC6trLhXsv1fjGQgfkDU2lknBhTwsF48Pc8y0&#10;7fmLul0oRQxhn6GCKoQ2k9IXFRn0E9sSR+5oncEQoSuldtjHcNPINElepcGaY0OFLX1WVJx2Z6NA&#10;pz/d9CDPq61+e96s+7z7NVep1OhpyD9ABBrCXfzv3ug4f/oOf8/EC+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Oz75cMAAADcAAAADwAAAAAAAAAAAAAAAACYAgAAZHJzL2Rv&#10;d25yZXYueG1sUEsFBgAAAAAEAAQA9QAAAIgDAAAAAA==&#10;" path="m,345r281,l281,,,,,345xe" filled="f" strokecolor="#808285" strokeweight=".25pt">
                  <v:path arrowok="t" o:connecttype="custom" o:connectlocs="0,345;281,345;281,0;0,0;0,345" o:connectangles="0,0,0,0,0"/>
                </v:shape>
                <v:shape id="Freeform 389" o:spid="_x0000_s1032" style="position:absolute;left:12757;top:739;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EpcUA&#10;AADcAAAADwAAAGRycy9kb3ducmV2LnhtbESPQWvCQBCF74X+h2UKXopuKm2V6CpSUMRbrYrHITsm&#10;wexsyK5J2l/fOQjeZnhv3vtmvuxdpVpqQunZwNsoAUWceVtybuDwsx5OQYWIbLHyTAZ+KcBy8fw0&#10;x9T6jr+p3cdcSQiHFA0UMdap1iEryGEY+ZpYtItvHEZZm1zbBjsJd5UeJ8mndliyNBRY01dB2XV/&#10;cwbs+NS+H/VtvbOT1+2mW7Vn96eNGbz0qxmoSH18mO/XWyv4H4Ivz8gEe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D8SlxQAAANwAAAAPAAAAAAAAAAAAAAAAAJgCAABkcnMv&#10;ZG93bnJldi54bWxQSwUGAAAAAAQABAD1AAAAigMAAAAA&#10;" path="m,345r281,l281,,,,,345xe" filled="f" strokecolor="#808285" strokeweight=".25pt">
                  <v:path arrowok="t" o:connecttype="custom" o:connectlocs="0,345;281,345;281,0;0,0;0,345" o:connectangles="0,0,0,0,0"/>
                </v:shape>
                <v:shape id="Freeform 390" o:spid="_x0000_s1033" style="position:absolute;left:13038;top:739;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NhPsMA&#10;AADcAAAADwAAAGRycy9kb3ducmV2LnhtbERPyWrDMBC9F/IPYgK9lEa2adPgRAmmkBJ6azZyHKyJ&#10;bWKNjCUv7ddXhUJu83jrrDajqUVPrassK4hnEQji3OqKCwXHw/Z5AcJ5ZI21ZVLwTQ4268nDClNt&#10;B/6ifu8LEULYpaig9L5JpXR5SQbdzDbEgbva1qAPsC2kbnEI4aaWSRTNpcGKQ0OJDb2XlN/2nVGg&#10;k3P/cpLd9lO/Pe0+hqy/mB+p1ON0zJYgPI3+Lv5373SY/xrD3zPhAr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0NhPsMAAADcAAAADwAAAAAAAAAAAAAAAACYAgAAZHJzL2Rv&#10;d25yZXYueG1sUEsFBgAAAAAEAAQA9QAAAIgDAAAAAA==&#10;" path="m,345r281,l281,,,,,345xe" filled="f" strokecolor="#808285" strokeweight=".25pt">
                  <v:path arrowok="t" o:connecttype="custom" o:connectlocs="0,345;281,345;281,0;0,0;0,345" o:connectangles="0,0,0,0,0"/>
                </v:shape>
                <v:shape id="Freeform 391" o:spid="_x0000_s1034" style="position:absolute;left:13319;top:739;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H/ScIA&#10;AADcAAAADwAAAGRycy9kb3ducmV2LnhtbERPS2vCQBC+C/6HZQpeRDcGHyV1FREs4k2r0uOQnSah&#10;2dmQXZPUX+8KQm/z8T1nue5MKRqqXWFZwWQcgSBOrS44U3D+2o3eQTiPrLG0TAr+yMF61e8tMdG2&#10;5SM1J5+JEMIuQQW591UipUtzMujGtiIO3I+tDfoA60zqGtsQbkoZR9FcGiw4NORY0Tan9Pd0Mwp0&#10;fG2mF3nbHfRiuP9sN823uUulBm/d5gOEp87/i1/uvQ7zZzE8nwkX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kf9JwgAAANwAAAAPAAAAAAAAAAAAAAAAAJgCAABkcnMvZG93&#10;bnJldi54bWxQSwUGAAAAAAQABAD1AAAAhwMAAAAA&#10;" path="m,345r281,l281,,,,,345xe" filled="f" strokecolor="#808285" strokeweight=".25pt">
                  <v:path arrowok="t" o:connecttype="custom" o:connectlocs="0,345;281,345;281,0;0,0;0,345" o:connectangles="0,0,0,0,0"/>
                </v:shape>
                <v:shape id="Freeform 392" o:spid="_x0000_s1035" style="position:absolute;left:12476;top:1138;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1a0sMA&#10;AADcAAAADwAAAGRycy9kb3ducmV2LnhtbERPS2vCQBC+F/oflil4KXVj1Faiq4igiDftgx6H7JgE&#10;s7Mhu3nYX98VBG/z8T1nsepNKVqqXWFZwWgYgSBOrS44U/D1uX2bgXAeWWNpmRRcycFq+fy0wETb&#10;jo/UnnwmQgi7BBXk3leJlC7NyaAb2oo4cGdbG/QB1pnUNXYh3JQyjqJ3abDg0JBjRZuc0supMQp0&#10;/NNOvmWzPeiP1/2uW7e/5k8qNXjp13MQnnr/EN/dex3mT8dweyZc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N1a0sMAAADcAAAADwAAAAAAAAAAAAAAAACYAgAAZHJzL2Rv&#10;d25yZXYueG1sUEsFBgAAAAAEAAQA9QAAAIgDAAAAAA==&#10;" path="m,345r281,l281,,,,,345xe" filled="f" strokecolor="#808285" strokeweight=".25pt">
                  <v:path arrowok="t" o:connecttype="custom" o:connectlocs="0,345;281,345;281,0;0,0;0,345" o:connectangles="0,0,0,0,0"/>
                </v:shape>
                <v:shape id="Freeform 393" o:spid="_x0000_s1036" style="position:absolute;left:12757;top:1138;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TCpsMA&#10;AADcAAAADwAAAGRycy9kb3ducmV2LnhtbERPTWvCQBC9F/oflil4KbppsLWkrhIKinir1dLjkB2T&#10;YHY27K5J9Ne7hYK3ebzPmS8H04iOnK8tK3iZJCCIC6trLhXsv1fjdxA+IGtsLJOCC3lYLh4f5php&#10;2/MXdbtQihjCPkMFVQhtJqUvKjLoJ7YljtzROoMhQldK7bCP4aaRaZK8SYM1x4YKW/qsqDjtzkaB&#10;Tn+66UGeV1s9e96s+7z7NVep1OhpyD9ABBrCXfzv3ug4/3UKf8/EC+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TCpsMAAADcAAAADwAAAAAAAAAAAAAAAACYAgAAZHJzL2Rv&#10;d25yZXYueG1sUEsFBgAAAAAEAAQA9QAAAIgDAAAAAA==&#10;" path="m,345r281,l281,,,,,345xe" filled="f" strokecolor="#808285" strokeweight=".25pt">
                  <v:path arrowok="t" o:connecttype="custom" o:connectlocs="0,345;281,345;281,0;0,0;0,345" o:connectangles="0,0,0,0,0"/>
                </v:shape>
                <v:shape id="Freeform 394" o:spid="_x0000_s1037" style="position:absolute;left:13038;top:1138;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hnPcMA&#10;AADcAAAADwAAAGRycy9kb3ducmV2LnhtbERPTWvCQBC9F/oflil4Kbpp0FpSVwkFRXqr1dLjkB2T&#10;YHY27K5J9Ne7hYK3ebzPWawG04iOnK8tK3iZJCCIC6trLhXsv9fjNxA+IGtsLJOCC3lYLR8fFphp&#10;2/MXdbtQihjCPkMFVQhtJqUvKjLoJ7YljtzROoMhQldK7bCP4aaRaZK8SoM1x4YKW/qoqDjtzkaB&#10;Tn+66UGe1596/rzd9Hn3a65SqdHTkL+DCDSEu/jfvdVx/mwGf8/EC+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hnPcMAAADcAAAADwAAAAAAAAAAAAAAAACYAgAAZHJzL2Rv&#10;d25yZXYueG1sUEsFBgAAAAAEAAQA9QAAAIgDAAAAAA==&#10;" path="m,345r281,l281,,,,,345xe" filled="f" strokecolor="#808285" strokeweight=".25pt">
                  <v:path arrowok="t" o:connecttype="custom" o:connectlocs="0,345;281,345;281,0;0,0;0,345" o:connectangles="0,0,0,0,0"/>
                </v:shape>
                <v:shape id="Freeform 395" o:spid="_x0000_s1038" style="position:absolute;left:13319;top:1138;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5SsIA&#10;AADcAAAADwAAAGRycy9kb3ducmV2LnhtbERPS4vCMBC+L/gfwgh7WTRV1gfVKLKgiLf1hcehGdti&#10;MylNbOv+erMgeJuP7znzZWsKUVPlcssKBv0IBHFidc6pguNh3ZuCcB5ZY2GZFDzIwXLR+ZhjrG3D&#10;v1TvfSpCCLsYFWTel7GULsnIoOvbkjhwV1sZ9AFWqdQVNiHcFHIYRWNpMOfQkGFJPxklt/3dKNDD&#10;c/19kvf1Tk++tptmVV/Mn1Tqs9uuZiA8tf4tfrm3OswfjeH/mXCB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qvlKwgAAANwAAAAPAAAAAAAAAAAAAAAAAJgCAABkcnMvZG93&#10;bnJldi54bWxQSwUGAAAAAAQABAD1AAAAhwMAAAAA&#10;" path="m,345r281,l281,,,,,345xe" filled="f" strokecolor="#808285" strokeweight=".25pt">
                  <v:path arrowok="t" o:connecttype="custom" o:connectlocs="0,345;281,345;281,0;0,0;0,345" o:connectangles="0,0,0,0,0"/>
                </v:shape>
                <v:shape id="Freeform 396" o:spid="_x0000_s1039" style="position:absolute;left:12476;top:1536;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c0cMA&#10;AADcAAAADwAAAGRycy9kb3ducmV2LnhtbERPS2vCQBC+C/6HZQpepG4MVkvqKiKkhN7UtvQ4ZKdJ&#10;aHY2ZDeP+uu7QsHbfHzP2e5HU4ueWldZVrBcRCCIc6srLhS8X9LHZxDOI2usLZOCX3Kw300nW0y0&#10;HfhE/dkXIoSwS1BB6X2TSOnykgy6hW2IA/dtW4M+wLaQusUhhJtaxlG0lgYrDg0lNnQsKf85d0aB&#10;jj/71Yfs0je9mWevw6H/Mlep1OxhPLyA8DT6u/jfnekw/2kDt2fCBXL3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c0cMAAADcAAAADwAAAAAAAAAAAAAAAACYAgAAZHJzL2Rv&#10;d25yZXYueG1sUEsFBgAAAAAEAAQA9QAAAIgDAAAAAA==&#10;" path="m,345r281,l281,,,,,345xe" filled="f" strokecolor="#808285" strokeweight=".25pt">
                  <v:path arrowok="t" o:connecttype="custom" o:connectlocs="0,345;281,345;281,0;0,0;0,345" o:connectangles="0,0,0,0,0"/>
                </v:shape>
                <v:shape id="Freeform 397" o:spid="_x0000_s1040" style="position:absolute;left:12757;top:1536;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nIo8UA&#10;AADcAAAADwAAAGRycy9kb3ducmV2LnhtbESPQWvCQBCF74X+h2UKXopuKm2V6CpSUMRbrYrHITsm&#10;wexsyK5J2l/fOQjeZnhv3vtmvuxdpVpqQunZwNsoAUWceVtybuDwsx5OQYWIbLHyTAZ+KcBy8fw0&#10;x9T6jr+p3cdcSQiHFA0UMdap1iEryGEY+ZpYtItvHEZZm1zbBjsJd5UeJ8mndliyNBRY01dB2XV/&#10;cwbs+NS+H/VtvbOT1+2mW7Vn96eNGbz0qxmoSH18mO/XWyv4H0Irz8gEe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ecijxQAAANwAAAAPAAAAAAAAAAAAAAAAAJgCAABkcnMv&#10;ZG93bnJldi54bWxQSwUGAAAAAAQABAD1AAAAigMAAAAA&#10;" path="m,345r281,l281,,,,,345xe" filled="f" strokecolor="#808285" strokeweight=".25pt">
                  <v:path arrowok="t" o:connecttype="custom" o:connectlocs="0,345;281,345;281,0;0,0;0,345" o:connectangles="0,0,0,0,0"/>
                </v:shape>
                <v:shape id="Freeform 398" o:spid="_x0000_s1041" style="position:absolute;left:13038;top:1536;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VtOMMA&#10;AADcAAAADwAAAGRycy9kb3ducmV2LnhtbERPS2vCQBC+F/oflil4KXVjUFujq4igiDftgx6H7JgE&#10;s7Mhu3nYX98VBG/z8T1nsepNKVqqXWFZwWgYgSBOrS44U/D1uX37AOE8ssbSMim4koPV8vlpgYm2&#10;HR+pPflMhBB2CSrIva8SKV2ak0E3tBVx4M62NugDrDOpa+xCuCllHEVTabDg0JBjRZuc0supMQp0&#10;/NOOv2WzPej31/2uW7e/5k8qNXjp13MQnnr/EN/dex3mT2ZweyZc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VtOMMAAADcAAAADwAAAAAAAAAAAAAAAACYAgAAZHJzL2Rv&#10;d25yZXYueG1sUEsFBgAAAAAEAAQA9QAAAIgDAAAAAA==&#10;" path="m,345r281,l281,,,,,345xe" filled="f" strokecolor="#808285" strokeweight=".25pt">
                  <v:path arrowok="t" o:connecttype="custom" o:connectlocs="0,345;281,345;281,0;0,0;0,345" o:connectangles="0,0,0,0,0"/>
                </v:shape>
                <v:shape id="Freeform 399" o:spid="_x0000_s1042" style="position:absolute;left:13319;top:1536;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MOGMUA&#10;AADcAAAADwAAAGRycy9kb3ducmV2LnhtbESPQWvCQBCF70L/wzKFXkQ3FbESXUUKFvFWreJxyI5J&#10;MDsbsmuS9td3DoK3Gd6b975ZrntXqZaaUHo28D5OQBFn3pacG/g5bkdzUCEiW6w8k4FfCrBevQyW&#10;mFrf8Te1h5grCeGQooEixjrVOmQFOQxjXxOLdvWNwyhrk2vbYCfhrtKTJJlphyVLQ4E1fRaU3Q53&#10;Z8BOzu30pO/bvf0Y7r66TXtxf9qYt9d+swAVqY9P8+N6ZwV/JvjyjEy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Yw4YxQAAANwAAAAPAAAAAAAAAAAAAAAAAJgCAABkcnMv&#10;ZG93bnJldi54bWxQSwUGAAAAAAQABAD1AAAAigMAAAAA&#10;" path="m,345r281,l281,,,,,345xe" filled="f" strokecolor="#808285" strokeweight=".25pt">
                  <v:path arrowok="t" o:connecttype="custom" o:connectlocs="0,345;281,345;281,0;0,0;0,345" o:connectangles="0,0,0,0,0"/>
                </v:shape>
                <v:shape id="Freeform 400" o:spid="_x0000_s1043" style="position:absolute;left:12476;top:1935;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rg8IA&#10;AADcAAAADwAAAGRycy9kb3ducmV2LnhtbERPTYvCMBC9C/6HMIIXsakirnSNIgsu4k1dZY9DM9uW&#10;bSaliW311xtB8DaP9znLdWdK0VDtCssKJlEMgji1uuBMwc9pO16AcB5ZY2mZFNzIwXrV7y0x0bbl&#10;AzVHn4kQwi5BBbn3VSKlS3My6CJbEQfuz9YGfYB1JnWNbQg3pZzG8VwaLDg05FjRV07p//FqFOjp&#10;pZmd5XW71x+j3Xe7aX7NXSo1HHSbTxCeOv8Wv9w7HebPJ/B8Jlw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L6uDwgAAANwAAAAPAAAAAAAAAAAAAAAAAJgCAABkcnMvZG93&#10;bnJldi54bWxQSwUGAAAAAAQABAD1AAAAhwMAAAAA&#10;" path="m,345r281,l281,,,,,345xe" filled="f" strokecolor="#808285" strokeweight=".25pt">
                  <v:path arrowok="t" o:connecttype="custom" o:connectlocs="0,345;281,345;281,0;0,0;0,345" o:connectangles="0,0,0,0,0"/>
                </v:shape>
                <v:shape id="Freeform 401" o:spid="_x0000_s1044" style="position:absolute;left:12757;top:1935;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019MMA&#10;AADcAAAADwAAAGRycy9kb3ducmV2LnhtbERPS2vCQBC+F/wPyxS8SN00lFhSVxHBEnozaulxyE6T&#10;0OxsyG4e9td3BaG3+fies95OphEDda62rOB5GYEgLqyuuVRwPh2eXkE4j6yxsUwKruRgu5k9rDHV&#10;duQjDbkvRQhhl6KCyvs2ldIVFRl0S9sSB+7bdgZ9gF0pdYdjCDeNjKMokQZrDg0VtrSvqPjJe6NA&#10;x5/Dy0X2hw+9WmTv4274Mr9SqfnjtHsD4Wny/+K7O9NhfhLD7Zlwgd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019MMAAADcAAAADwAAAAAAAAAAAAAAAACYAgAAZHJzL2Rv&#10;d25yZXYueG1sUEsFBgAAAAAEAAQA9QAAAIgDAAAAAA==&#10;" path="m,345r281,l281,,,,,345xe" filled="f" strokecolor="#808285" strokeweight=".25pt">
                  <v:path arrowok="t" o:connecttype="custom" o:connectlocs="0,345;281,345;281,0;0,0;0,345" o:connectangles="0,0,0,0,0"/>
                </v:shape>
                <v:shape id="Freeform 402" o:spid="_x0000_s1045" style="position:absolute;left:13038;top:1935;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GQb8IA&#10;AADcAAAADwAAAGRycy9kb3ducmV2LnhtbERPS4vCMBC+L/gfwgh7WTTVFZVqFFlQxNv6wuPQjG2x&#10;mZQmtnV/vVkQvM3H95z5sjWFqKlyuWUFg34EgjixOudUwfGw7k1BOI+ssbBMCh7kYLnofMwx1rbh&#10;X6r3PhUhhF2MCjLvy1hKl2Rk0PVtSRy4q60M+gCrVOoKmxBuCjmMorE0mHNoyLCkn4yS2/5uFOjh&#10;uR6d5H2905Ov7aZZ1RfzJ5X67LarGQhPrX+LX+6tDvPH3/D/TLh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sZBvwgAAANwAAAAPAAAAAAAAAAAAAAAAAJgCAABkcnMvZG93&#10;bnJldi54bWxQSwUGAAAAAAQABAD1AAAAhwMAAAAA&#10;" path="m,345r281,l281,,,,,345xe" filled="f" strokecolor="#808285" strokeweight=".25pt">
                  <v:path arrowok="t" o:connecttype="custom" o:connectlocs="0,345;281,345;281,0;0,0;0,345" o:connectangles="0,0,0,0,0"/>
                </v:shape>
                <v:shape id="Freeform 403" o:spid="_x0000_s1046" style="position:absolute;left:13319;top:1935;width:282;height:346;visibility:visible;mso-wrap-style:square;v-text-anchor:top" coordsize="28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gIG8EA&#10;AADcAAAADwAAAGRycy9kb3ducmV2LnhtbERPS4vCMBC+C/6HMMJeFk0VUalGEcFFvK0vPA7N2Bab&#10;SWliW/31ZmHB23x8z1msWlOImiqXW1YwHEQgiBOrc04VnI7b/gyE88gaC8uk4EkOVstuZ4Gxtg3/&#10;Un3wqQgh7GJUkHlfxlK6JCODbmBL4sDdbGXQB1ilUlfYhHBTyFEUTaTBnENDhiVtMkruh4dRoEeX&#10;enyWj+1eT793P826vpqXVOqr167nIDy1/iP+d+90mD8Zw98z4QK5f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YCBvBAAAA3AAAAA8AAAAAAAAAAAAAAAAAmAIAAGRycy9kb3du&#10;cmV2LnhtbFBLBQYAAAAABAAEAPUAAACGAwAAAAA=&#10;" path="m,345r281,l281,,,,,345xe" filled="f" strokecolor="#808285" strokeweight=".25pt">
                  <v:path arrowok="t" o:connecttype="custom" o:connectlocs="0,345;281,345;281,0;0,0;0,345" o:connectangles="0,0,0,0,0"/>
                </v:shape>
                <v:shape id="Freeform 404" o:spid="_x0000_s1047" style="position:absolute;left:13667;top:739;width:1816;height:346;visibility:visible;mso-wrap-style:square;v-text-anchor:top" coordsize="1816,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wEML8A&#10;AADcAAAADwAAAGRycy9kb3ducmV2LnhtbERPTWsCMRC9C/0PYQq9abaFatkaZSkI7XFX6XnYTJPF&#10;zSQmUbf/3giF3ubxPme9ndwoLhTT4FnB86ICQdx7PbBRcNjv5m8gUkbWOHomBb+UYLt5mK2x1v7K&#10;LV26bEQJ4VSjAptzqKVMvSWHaeEDceF+fHSYC4xG6ojXEu5G+VJVS+lw4NJgMdCHpf7YnZ0COgzm&#10;FKJtv1dfY2O6xvqArVJPj1PzDiLTlP/Ff+5PXeYvX+H+TLlAbm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vAQwvwAAANwAAAAPAAAAAAAAAAAAAAAAAJgCAABkcnMvZG93bnJl&#10;di54bWxQSwUGAAAAAAQABAD1AAAAhAMAAAAA&#10;" path="m,345r1815,l1815,,,,,345xe" filled="f" strokecolor="#808285" strokeweight=".08817mm">
                  <v:path arrowok="t" o:connecttype="custom" o:connectlocs="0,345;1815,345;1815,0;0,0;0,345" o:connectangles="0,0,0,0,0"/>
                </v:shape>
                <v:shape id="Freeform 405" o:spid="_x0000_s1048" style="position:absolute;left:13814;top:817;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9eX8MA&#10;AADcAAAADwAAAGRycy9kb3ducmV2LnhtbERPTWvCQBC9C/0PyxR6Ed3UQirRVVqhWLxpFfE2Zsck&#10;mJ0Nu1sT/70rCN7m8T5nOu9MLS7kfGVZwfswAUGcW11xoWD79zMYg/ABWWNtmRRcycN89tKbYqZt&#10;y2u6bEIhYgj7DBWUITSZlD4vyaAf2oY4cifrDIYIXSG1wzaGm1qOkiSVBiuODSU2tCgpP2/+jYKl&#10;Pi8+9s3u8En9/LRsR8fvVXBKvb12XxMQgbrwFD/cvzrOT1O4PxMvkL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e9eX8MAAADcAAAADwAAAAAAAAAAAAAAAACYAgAAZHJzL2Rv&#10;d25yZXYueG1sUEsFBgAAAAAEAAQA9QAAAIg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406" o:spid="_x0000_s1049" style="position:absolute;left:13803;top:807;width:203;height:211" coordorigin="13803,807"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shape id="Freeform 407" o:spid="_x0000_s1050" style="position:absolute;left:13803;top:8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3KvMUA&#10;AADcAAAADwAAAGRycy9kb3ducmV2LnhtbESPQWsCMRCF70L/Q5hCb5qt0CirUUQQvBTqthS8DZtx&#10;d3EzSTepbv9951DobYb35r1v1tvR9+pGQ+oCW3ieFaCI6+A6bix8vB+mS1ApIzvsA5OFH0qw3TxM&#10;1li6cOcT3arcKAnhVKKFNudYap3qljymWYjEol3C4DHLOjTaDXiXcN/reVEY7bFjaWgx0r6l+lp9&#10;ewtFzJ9vxi3O8WVcmOrQfx1fT8bap8dxtwKVacz/5r/roxN8I7T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bcq8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408" o:spid="_x0000_s1051" style="position:absolute;left:13803;top:8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FvJ8MA&#10;AADcAAAADwAAAGRycy9kb3ducmV2LnhtbERP32vCMBB+F/wfwgl703QD49aZFhkIvgxmlcHejubW&#10;ljWX2ESt/70ZDPZ2H9/PW5ej7cWFhtA51vC4yEAQ18503Gg4HrbzZxAhIhvsHZOGGwUoi+lkjblx&#10;V97TpYqNSCEcctTQxuhzKUPdksWwcJ44cd9usBgTHBppBrymcNvLpyxT0mLHqaFFT28t1T/V2WrI&#10;fPz8UGb15ZfjSlXb/rR73yutH2bj5hVEpDH+i//cO5Pmqxf4fSZdI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FvJ8MAAADcAAAADwAAAAAAAAAAAAAAAACYAgAAZHJzL2Rv&#10;d25yZXYueG1sUEsFBgAAAAAEAAQA9QAAAIgDA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409" o:spid="_x0000_s1052" style="position:absolute;left:14266;top:817;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P1bcYA&#10;AADcAAAADwAAAGRycy9kb3ducmV2LnhtbESPQWvCQBCF74L/YRmhF6kbFWpJXaUVRPFWq5Teptkx&#10;CWZnw+7WpP++cxB6m+G9ee+b5bp3jbpRiLVnA9NJBoq48Lbm0sDpY/v4DComZIuNZzLwSxHWq+Fg&#10;ibn1Hb/T7ZhKJSEcczRQpdTmWseiIodx4lti0S4+OEyyhlLbgJ2Eu0bPsuxJO6xZGipsaVNRcT3+&#10;OAM7e93MP9vz14LGxWXXzb7fDikY8zDqX19AJerTv/l+vbeCvxB8eUYm0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JP1bc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410" o:spid="_x0000_s1053" style="position:absolute;left:14255;top:807;width:203;height:211" coordorigin="14255,807"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shape id="Freeform 411" o:spid="_x0000_s1054" style="position:absolute;left:14255;top:8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xri8MA&#10;AADcAAAADwAAAGRycy9kb3ducmV2LnhtbERPTWvDMAy9F/YfjAa7Nc4KS0YWt5RCIZdBm5XCbiLW&#10;ktBY9mI3zf59PRjspsf7VLmZzSAmGn1vWcFzkoIgbqzuuVVw+tgvX0H4gKxxsEwKfsjDZv2wKLHQ&#10;9sZHmurQihjCvkAFXQiukNI3HRn0iXXEkfuyo8EQ4dhKPeIthptBrtI0kwZ7jg0dOtp11Fzqq1GQ&#10;unA+ZDr/dC9zntX74bt6P2ZKPT3O2zcQgebwL/5zVzrOz1fw+0y8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xri8MAAADcAAAADwAAAAAAAAAAAAAAAACYAgAAZHJzL2Rv&#10;d25yZXYueG1sUEsFBgAAAAAEAAQA9QAAAIgDA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412" o:spid="_x0000_s1055" style="position:absolute;left:14255;top:8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DOEMIA&#10;AADcAAAADwAAAGRycy9kb3ducmV2LnhtbERPTYvCMBC9C/sfwizsTdPdxVaqURZB8CJodxG8Dc3Y&#10;FptJbLJa/70RBG/zeJ8zW/SmFRfqfGNZwecoAUFcWt1wpeDvdzWcgPABWWNrmRTcyMNi/jaYYa7t&#10;lXd0KUIlYgj7HBXUIbhcSl/WZNCPrCOO3NF2BkOEXSV1h9cYblr5lSSpNNhwbKjR0bKm8lT8GwWJ&#10;C/ttqrODG/dZWqza83qzS5X6eO9/piAC9eElfrrXOs7PvuHxTLxAz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EM4QwgAAANwAAAAPAAAAAAAAAAAAAAAAAJgCAABkcnMvZG93&#10;bnJldi54bWxQSwUGAAAAAAQABAD1AAAAhw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413" o:spid="_x0000_s1056" style="position:absolute;left:14717;top:817;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jzbsMA&#10;AADcAAAADwAAAGRycy9kb3ducmV2LnhtbERPTWsCMRC9C/0PYQpeRLO1UmVrlCqI0ptWEW/Tzbi7&#10;uJksSXS3/94UBG/zeJ8znbemEjdyvrSs4G2QgCDOrC45V7D/WfUnIHxA1lhZJgV/5GE+e+lMMdW2&#10;4S3ddiEXMYR9igqKEOpUSp8VZNAPbE0cubN1BkOELpfaYRPDTSWHSfIhDZYcGwqsaVlQdtldjYK1&#10;vizfj/XhNKZedl43w9/Fd3BKdV/br08QgdrwFD/cGx3nj0fw/0y8QM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6jzbsMAAADcAAAADwAAAAAAAAAAAAAAAACYAgAAZHJzL2Rv&#10;d25yZXYueG1sUEsFBgAAAAAEAAQA9QAAAIg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414" o:spid="_x0000_s1057" style="position:absolute;left:14706;top:807;width:203;height:211" coordorigin="14706,807"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shape id="Freeform 415" o:spid="_x0000_s1058" style="position:absolute;left:14706;top:8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dtiMIA&#10;AADcAAAADwAAAGRycy9kb3ducmV2LnhtbERP32vCMBB+F/wfwgl703SDpdKZljEQfBloJ8LejuZs&#10;i80lazLt/nszGOztPr6ft6kmO4grjaF3rOFxlYEgbpzpudVw/Ngu1yBCRDY4OCYNPxSgKuezDRbG&#10;3fhA1zq2IoVwKFBDF6MvpAxNRxbDynnixJ3daDEmOLbSjHhL4XaQT1mmpMWeU0OHnt46ai71t9WQ&#10;+XjaK5N/+ucpV/V2+Nq9H5TWD4vp9QVEpCn+i//cO5Pm5wp+n0kXy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Z22IwgAAANwAAAAPAAAAAAAAAAAAAAAAAJgCAABkcnMvZG93&#10;bnJldi54bWxQSwUGAAAAAAQABAD1AAAAhw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416" o:spid="_x0000_s1059" style="position:absolute;left:14706;top:8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vIE8EA&#10;AADcAAAADwAAAGRycy9kb3ducmV2LnhtbERPTYvCMBC9L/gfwgje1lTBVqpRRBC8CGtXBG9DM7bF&#10;ZhKbqPXfbxYW9jaP9znLdW9a8aTON5YVTMYJCOLS6oYrBafv3ecchA/IGlvLpOBNHtarwccSc21f&#10;fKRnESoRQ9jnqKAOweVS+rImg35sHXHkrrYzGCLsKqk7fMVw08ppkqTSYMOxoUZH25rKW/EwChIX&#10;zl+pzi5u1mdpsWvv+8MxVWo07DcLEIH68C/+c+91nJ9l8PtMvEC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ryBPBAAAA3AAAAA8AAAAAAAAAAAAAAAAAmAIAAGRycy9kb3du&#10;cmV2LnhtbFBLBQYAAAAABAAEAPUAAACG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417" o:spid="_x0000_s1060" style="position:absolute;left:15169;top:817;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X5a8YA&#10;AADcAAAADwAAAGRycy9kb3ducmV2LnhtbESPQWvCQBCF74L/YRmhF6kbFWpJXaUVRPFWq5Teptkx&#10;CWZnw+7WpP++cxB6m+G9ee+b5bp3jbpRiLVnA9NJBoq48Lbm0sDpY/v4DComZIuNZzLwSxHWq+Fg&#10;ibn1Hb/T7ZhKJSEcczRQpdTmWseiIodx4lti0S4+OEyyhlLbgJ2Eu0bPsuxJO6xZGipsaVNRcT3+&#10;OAM7e93MP9vz14LGxWXXzb7fDikY8zDqX19AJerTv/l+vbeCvxBaeUYm0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uX5a8YAAADcAAAADwAAAAAAAAAAAAAAAACYAgAAZHJz&#10;L2Rvd25yZXYueG1sUEsFBgAAAAAEAAQA9QAAAIs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418" o:spid="_x0000_s1061" style="position:absolute;left:15158;top:807;width:203;height:211" coordorigin="15158,807"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419" o:spid="_x0000_s1062" style="position:absolute;left:15158;top:8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cgQMQA&#10;AADcAAAADwAAAGRycy9kb3ducmV2LnhtbESPQWvCQBCF7wX/wzKCt7qxYJTUVUpB8CJoKoK3ITtN&#10;QrOza3bV+O87h0JvM7w3732z2gyuU3fqY+vZwGyagSKuvG25NnD62r4uQcWEbLHzTAaeFGGzHr2s&#10;sLD+wUe6l6lWEsKxQANNSqHQOlYNOYxTH4hF+/a9wyRrX2vb40PCXaffsizXDluWhgYDfTZU/ZQ3&#10;ZyAL6XzI7eIS5sMiL7fddbc/5sZMxsPHO6hEQ/o3/13vrOAvBV+ekQn0+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XIED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420" o:spid="_x0000_s1063" style="position:absolute;left:15158;top:807;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uF28MA&#10;AADcAAAADwAAAGRycy9kb3ducmV2LnhtbERPTWvCQBC9F/wPywi9NRsLRkmzigiCF6FJRfA2ZKdJ&#10;MDu7Zrcm/ffdQqG3ebzPKbaT6cWDBt9ZVrBIUhDEtdUdNwrOH4eXNQgfkDX2lknBN3nYbmZPBeba&#10;jlzSowqNiCHsc1TQhuByKX3dkkGfWEccuU87GAwRDo3UA44x3PTyNU0zabDj2NCio31L9a36MgpS&#10;Fy7vmV5d3XJaZdWhvx9PZabU83zavYEINIV/8Z/7qOP89QJ+n4kX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FuF28MAAADcAAAADwAAAAAAAAAAAAAAAACYAgAAZHJzL2Rv&#10;d25yZXYueG1sUEsFBgAAAAAEAAQA9QAAAIgDA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421" o:spid="_x0000_s1064" style="position:absolute;left:13667;top:1138;width:1816;height:346;visibility:visible;mso-wrap-style:square;v-text-anchor:top" coordsize="1816,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l6vr4A&#10;AADcAAAADwAAAGRycy9kb3ducmV2LnhtbERPTWsCMRC9C/0PYQq9abYeqmyNshQKetxVPA+babK4&#10;mcQk1e2/bwoFb/N4n7PZTW4UN4pp8KzgdVGBIO69HtgoOB0/52sQKSNrHD2Tgh9KsNs+zTZYa3/n&#10;lm5dNqKEcKpRgc051FKm3pLDtPCBuHBfPjrMBUYjdcR7CXejXFbVm3Q4cGmwGOjDUn/pvp0COg3m&#10;GqJtz6vD2JiusT5gq9TL89S8g8g05Yf4373XZf56CX/PlAvk9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1Zer6+AAAA3AAAAA8AAAAAAAAAAAAAAAAAmAIAAGRycy9kb3ducmV2&#10;LnhtbFBLBQYAAAAABAAEAPUAAACDAwAAAAA=&#10;" path="m,345r1815,l1815,,,,,345xe" filled="f" strokecolor="#808285" strokeweight=".08817mm">
                  <v:path arrowok="t" o:connecttype="custom" o:connectlocs="0,345;1815,345;1815,0;0,0;0,345" o:connectangles="0,0,0,0,0"/>
                </v:shape>
                <v:shape id="Freeform 422" o:spid="_x0000_s1065" style="position:absolute;left:13814;top:1216;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QbPcMA&#10;AADcAAAADwAAAGRycy9kb3ducmV2LnhtbERPTWvCQBC9F/wPywi9FN1UoYboGlqhWHrTKuJtzI5J&#10;SHY27G5N+u+7QqG3ebzPWeWDacWNnK8tK3ieJiCIC6trLhUcvt4nKQgfkDW2lknBD3nI16OHFWba&#10;9ryj2z6UIoawz1BBFUKXSemLigz6qe2II3e1zmCI0JVSO+xjuGnlLElepMGaY0OFHW0qKpr9t1Gw&#10;1c1mfuqO5wU9FddtP7u8fQan1ON4eF2CCDSEf/Gf+0PH+ekc7s/EC+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QbPcMAAADcAAAADwAAAAAAAAAAAAAAAACYAgAAZHJzL2Rv&#10;d25yZXYueG1sUEsFBgAAAAAEAAQA9QAAAIg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423" o:spid="_x0000_s1066" style="position:absolute;left:13803;top:1206;width:203;height:211" coordorigin="13803,1206"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yfBcQAAADcAAAADwAAAGRycy9kb3ducmV2LnhtbERPS2uDQBC+F/Iflink&#10;1qwmbQg2q0hoQg+hkAeU3gZ3oqI7K+5Wzb/vFgq9zcf3nG02mVYM1LvasoJ4EYEgLqyuuVRwveyf&#10;NiCcR9bYWiYFd3KQpbOHLSbajnyi4exLEULYJaig8r5LpHRFRQbdwnbEgbvZ3qAPsC+l7nEM4aaV&#10;yyhaS4M1h4YKO9pVVDTnb6PgMOKYr+K34djcdvevy8vH5zEmpeaPU/4KwtPk/8V/7ncd5m+e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yfBcQAAADcAAAA&#10;DwAAAAAAAAAAAAAAAACqAgAAZHJzL2Rvd25yZXYueG1sUEsFBgAAAAAEAAQA+gAAAJsDAAAAAA==&#10;">
                  <v:shape id="Freeform 424" o:spid="_x0000_s1067" style="position:absolute;left:13803;top:12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CD2MEA&#10;AADcAAAADwAAAGRycy9kb3ducmV2LnhtbERPTYvCMBC9C/sfwizsTdMVrKUaRQTBi6BVFvY2NGNb&#10;bCbZJmr33xtB8DaP9znzZW9acaPON5YVfI8SEMSl1Q1XCk7HzTAD4QOyxtYyKfgnD8vFx2COubZ3&#10;PtCtCJWIIexzVFCH4HIpfVmTQT+yjjhyZ9sZDBF2ldQd3mO4aeU4SVJpsOHYUKOjdU3lpbgaBYkL&#10;P/tUT3/dpJ+mxab92+4OqVJfn/1qBiJQH97il3ur4/xsAs9n4gV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gg9jBAAAA3AAAAA8AAAAAAAAAAAAAAAAAmAIAAGRycy9kb3du&#10;cmV2LnhtbFBLBQYAAAAABAAEAPUAAACG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425" o:spid="_x0000_s1068" style="position:absolute;left:13803;top:12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Idr8EA&#10;AADcAAAADwAAAGRycy9kb3ducmV2LnhtbERPTYvCMBC9L/gfwgje1nQFo1SjLILgRVjrsuBtaGbb&#10;ss0kNlHrv98Igrd5vM9Zrnvbiit1oXGs4WOcgSAunWm40vB93L7PQYSIbLB1TBruFGC9GrwtMTfu&#10;xge6FrESKYRDjhrqGH0uZShrshjGzhMn7td1FmOCXSVNh7cUbls5yTIlLTacGmr0tKmp/CsuVkPm&#10;48+XMrOTn/YzVWzb825/UFqPhv3nAkSkPr7ET/fOpPlzBY9n0gV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yHa/BAAAA3AAAAA8AAAAAAAAAAAAAAAAAmAIAAGRycy9kb3du&#10;cmV2LnhtbFBLBQYAAAAABAAEAPUAAACG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426" o:spid="_x0000_s1069" style="position:absolute;left:14266;top:1216;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8dPsMA&#10;AADcAAAADwAAAGRycy9kb3ducmV2LnhtbERPS4vCMBC+L/gfwgh7WTTVhVWqUVRYFG/rA/E2NmNb&#10;bCYlibb7783Cgrf5+J4znbemEg9yvrSsYNBPQBBnVpecKzjsv3tjED4ga6wsk4Jf8jCfdd6mmGrb&#10;8A89diEXMYR9igqKEOpUSp8VZND3bU0cuat1BkOELpfaYRPDTSWHSfIlDZYcGwqsaVVQdtvdjYK1&#10;vq0+T/XxPKKP7LpuhpflNjil3rvtYgIiUBte4n/3Rsf54xH8PRMvkL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q8dPsMAAADcAAAADwAAAAAAAAAAAAAAAACYAgAAZHJzL2Rv&#10;d25yZXYueG1sUEsFBgAAAAAEAAQA9QAAAIg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427" o:spid="_x0000_s1070" style="position:absolute;left:14255;top:1206;width:203;height:211" coordorigin="14255,1206"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shape id="Freeform 428" o:spid="_x0000_s1071" style="position:absolute;left:14255;top:12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2J3cEA&#10;AADcAAAADwAAAGRycy9kb3ducmV2LnhtbERPTYvCMBC9L/gfwgje1tQFq1ajyILgRVirCN6GZmyL&#10;zSQ2Ueu/NwsLe5vH+5zFqjONeFDra8sKRsMEBHFhdc2lguNh8zkF4QOyxsYyKXiRh9Wy97HATNsn&#10;7+mRh1LEEPYZKqhCcJmUvqjIoB9aRxy5i20NhgjbUuoWnzHcNPIrSVJpsObYUKGj74qKa343ChIX&#10;Tj+pnpzduJuk+aa5bXf7VKlBv1vPQQTqwr/4z73Vcf50Br/PxAvk8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tid3BAAAA3AAAAA8AAAAAAAAAAAAAAAAAmAIAAGRycy9kb3du&#10;cmV2LnhtbFBLBQYAAAAABAAEAPUAAACG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429" o:spid="_x0000_s1072" style="position:absolute;left:14255;top:12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62ncUA&#10;AADcAAAADwAAAGRycy9kb3ducmV2LnhtbESPQWvCQBCF74L/YZlCb7ppodGmriIFwYugUQq9Ddlp&#10;Epqd3Wa3Gv+9cxC8zfDevPfNYjW4Tp2pj61nAy/TDBRx5W3LtYHTcTOZg4oJ2WLnmQxcKcJqOR4t&#10;sLD+wgc6l6lWEsKxQANNSqHQOlYNOYxTH4hF+/G9wyRrX2vb40XCXadfsyzXDluWhgYDfTZU/Zb/&#10;zkAW0tc+t7Pv8DbM8nLT/W13h9yY56dh/QEq0ZAe5vv11gr+u+DLMzKBXt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zrad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430" o:spid="_x0000_s1073" style="position:absolute;left:14717;top:1216;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O2DMMA&#10;AADcAAAADwAAAGRycy9kb3ducmV2LnhtbERPS2sCMRC+C/6HMEIvolktVF2NYgWx9FYfiLdxM+4u&#10;biZLEt3tv28Khd7m43vOYtWaSjzJ+dKygtEwAUGcWV1yruB42A6mIHxA1lhZJgXf5GG17HYWmGrb&#10;8Bc99yEXMYR9igqKEOpUSp8VZNAPbU0cuZt1BkOELpfaYRPDTSXHSfImDZYcGwqsaVNQdt8/jIKd&#10;vm9ez/XpMqF+dts14+v7Z3BKvfTa9RxEoDb8i//cHzrOn43g95l4gV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9O2DMMAAADcAAAADwAAAAAAAAAAAAAAAACYAgAAZHJzL2Rv&#10;d25yZXYueG1sUEsFBgAAAAAEAAQA9QAAAIgDA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431" o:spid="_x0000_s1074" style="position:absolute;left:14706;top:1206;width:203;height:211" coordorigin="14706,1206"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shape id="Freeform 432" o:spid="_x0000_s1075" style="position:absolute;left:14706;top:12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wo6sIA&#10;AADcAAAADwAAAGRycy9kb3ducmV2LnhtbERPTYvCMBC9L/gfwgje1tQVq1ajLAuCF0G7i+BtaMa2&#10;2EyyTdT6783Cgrd5vM9ZrjvTiBu1vrasYDRMQBAXVtdcKvj53rzPQPiArLGxTAoe5GG96r0tMdP2&#10;zge65aEUMYR9hgqqEFwmpS8qMuiH1hFH7mxbgyHCtpS6xXsMN438SJJUGqw5NlTo6Kui4pJfjYLE&#10;heM+1dOTm3TTNN80v9vdIVVq0O8+FyACdeEl/ndvdZw/H8PfM/EC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HCjqwgAAANwAAAAPAAAAAAAAAAAAAAAAAJgCAABkcnMvZG93&#10;bnJldi54bWxQSwUGAAAAAAQABAD1AAAAhw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433" o:spid="_x0000_s1076" style="position:absolute;left:14706;top:12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WwnsIA&#10;AADcAAAADwAAAGRycy9kb3ducmV2LnhtbERPTYvCMBC9L/gfwgje1tRFq1ajLAuCF0G7i+BtaMa2&#10;2EyyTdT6783Cgrd5vM9ZrjvTiBu1vrasYDRMQBAXVtdcKvj53rzPQPiArLGxTAoe5GG96r0tMdP2&#10;zge65aEUMYR9hgqqEFwmpS8qMuiH1hFH7mxbgyHCtpS6xXsMN438SJJUGqw5NlTo6Kui4pJfjYLE&#10;heM+1dOTm3TTNN80v9vdIVVq0O8+FyACdeEl/ndvdZw/H8PfM/EC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9bCewgAAANwAAAAPAAAAAAAAAAAAAAAAAJgCAABkcnMvZG93&#10;bnJldi54bWxQSwUGAAAAAAQABAD1AAAAhw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434" o:spid="_x0000_s1077" style="position:absolute;left:15169;top:1216;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iwD8QA&#10;AADcAAAADwAAAGRycy9kb3ducmV2LnhtbERPS2sCMRC+C/6HMEIvRbNa6mM1ihWKpbf6QLyNm3F3&#10;cTNZktTd/vumUPA2H99zFqvWVOJOzpeWFQwHCQjizOqScwWH/Xt/CsIHZI2VZVLwQx5Wy25ngam2&#10;DX/RfRdyEUPYp6igCKFOpfRZQQb9wNbEkbtaZzBE6HKpHTYx3FRylCRjabDk2FBgTZuCstvu2yjY&#10;6tvm5VQfzxN6zq7bZnR5+wxOqadeu56DCNSGh/jf/aHj/Nkr/D0TL5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osA/EAAAA3AAAAA8AAAAAAAAAAAAAAAAAmAIAAGRycy9k&#10;b3ducmV2LnhtbFBLBQYAAAAABAAEAPUAAACJAw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435" o:spid="_x0000_s1078" style="position:absolute;left:15158;top:1206;width:203;height:211" coordorigin="15158,1206"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syNMMAAADcAAAADwAAAGRycy9kb3ducmV2LnhtbERPS4vCMBC+C/6HMIK3&#10;Na2y4naNIqLiQRZ8wLK3oRnbYjMpTWzrv98Igrf5+J4zX3amFA3VrrCsIB5FIIhTqwvOFFzO248Z&#10;COeRNZaWScGDHCwX/d4cE21bPlJz8pkIIewSVJB7XyVSujQng25kK+LAXW1t0AdYZ1LX2IZwU8px&#10;FE2lwYJDQ44VrXNKb6e7UbBrsV1N4k1zuF3Xj7/z58/vISalhoNu9Q3CU+ff4pd7r8P8r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azI0wwAAANwAAAAP&#10;AAAAAAAAAAAAAAAAAKoCAABkcnMvZG93bnJldi54bWxQSwUGAAAAAAQABAD6AAAAmgMAAAAA&#10;">
                  <v:shape id="Freeform 436" o:spid="_x0000_s1079" style="position:absolute;left:15158;top:12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cu6cIA&#10;AADcAAAADwAAAGRycy9kb3ducmV2LnhtbERPTYvCMBC9C/6HMMLeNF1hW7caRQTBy4J2F2FvQzO2&#10;ZZtJbLJa/70RBG/zeJ+zWPWmFRfqfGNZwfskAUFcWt1wpeDnezuegfABWWNrmRTcyMNqORwsMNf2&#10;yge6FKESMYR9jgrqEFwupS9rMugn1hFH7mQ7gyHCrpK6w2sMN62cJkkqDTYcG2p0tKmp/Cv+jYLE&#10;heM+1dmv++iztNi2593XIVXqbdSv5yAC9eElfrp3Os7/zODxTLx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Jy7pwgAAANwAAAAPAAAAAAAAAAAAAAAAAJgCAABkcnMvZG93&#10;bnJldi54bWxQSwUGAAAAAAQABAD1AAAAhw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437" o:spid="_x0000_s1080" style="position:absolute;left:15158;top:1206;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i6m8UA&#10;AADcAAAADwAAAGRycy9kb3ducmV2LnhtbESPQWvCQBCF74L/YZlCb7ppodGmriIFwYugUQq9Ddlp&#10;Epqd3Wa3Gv+9cxC8zfDevPfNYjW4Tp2pj61nAy/TDBRx5W3LtYHTcTOZg4oJ2WLnmQxcKcJqOR4t&#10;sLD+wgc6l6lWEsKxQANNSqHQOlYNOYxTH4hF+/G9wyRrX2vb40XCXadfsyzXDluWhgYDfTZU/Zb/&#10;zkAW0tc+t7Pv8DbM8nLT/W13h9yY56dh/QEq0ZAe5vv11gr+u9DKMzKBXt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uLqb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438" o:spid="_x0000_s1081" style="position:absolute;left:13667;top:1536;width:1816;height:346;visibility:visible;mso-wrap-style:square;v-text-anchor:top" coordsize="1816,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R+Er8A&#10;AADcAAAADwAAAGRycy9kb3ducmV2LnhtbERPTWsCMRC9F/ofwhR6q1k9tLo1ylIQ2uOu4nnYjMnS&#10;zSQmqW7/fSMIvc3jfc56O7lRXCimwbOC+awCQdx7PbBRcNjvXpYgUkbWOHomBb+UYLt5fFhjrf2V&#10;W7p02YgSwqlGBTbnUEuZeksO08wH4sKdfHSYC4xG6ojXEu5GuaiqV+lw4NJgMdCHpf67+3EK6DCY&#10;c4i2Pb59jY3pGusDtko9P03NO4hMU/4X392fusxfreD2TLlAbv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JH4SvwAAANwAAAAPAAAAAAAAAAAAAAAAAJgCAABkcnMvZG93bnJl&#10;di54bWxQSwUGAAAAAAQABAD1AAAAhAMAAAAA&#10;" path="m,345r1815,l1815,,,,,345xe" filled="f" strokecolor="#808285" strokeweight=".08817mm">
                  <v:path arrowok="t" o:connecttype="custom" o:connectlocs="0,345;1815,345;1815,0;0,0;0,345" o:connectangles="0,0,0,0,0"/>
                </v:shape>
                <v:shape id="Freeform 439" o:spid="_x0000_s1082" style="position:absolute;left:13814;top:1615;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DnbMQA&#10;AADcAAAADwAAAGRycy9kb3ducmV2LnhtbESPT2vCQBTE70K/w/KEXsRsVKgSXaUKxdKb/5DeXrPP&#10;JJh9G3a3Jn77rlDwOMzMb5jFqjO1uJHzlWUFoyQFQZxbXXGh4Hj4GM5A+ICssbZMCu7kYbV86S0w&#10;07blHd32oRARwj5DBWUITSalz0sy6BPbEEfvYp3BEKUrpHbYRrip5ThN36TBiuNCiQ1tSsqv+1+j&#10;YKuvm8m5OX1PaZBftu34Z/0VnFKv/e59DiJQF57h//anVhCJ8DgTj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w52zEAAAA3AAAAA8AAAAAAAAAAAAAAAAAmAIAAGRycy9k&#10;b3ducmV2LnhtbFBLBQYAAAAABAAEAPUAAACJAw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440" o:spid="_x0000_s1083" style="position:absolute;left:13803;top:1605;width:203;height:211" coordorigin="13803,1605"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V67xgAAANwA&#10;AAAPAAAAAAAAAAAAAAAAAKoCAABkcnMvZG93bnJldi54bWxQSwUGAAAAAAQABAD6AAAAnQMAAAAA&#10;">
                  <v:shape id="Freeform 441" o:spid="_x0000_s1084" style="position:absolute;left:13803;top:16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95isQA&#10;AADcAAAADwAAAGRycy9kb3ducmV2LnhtbESPQWsCMRSE7wX/Q3gFbzXpQteyNYoIgpeCrqXQ22Pz&#10;uru4eYmbqOu/N4LgcZiZb5jZYrCdOFMfWsca3icKBHHlTMu1hp/9+u0TRIjIBjvHpOFKARbz0csM&#10;C+MuvKNzGWuRIBwK1NDE6AspQ9WQxTBxnjh5/663GJPsa2l6vCS47WSmVC4ttpwWGvS0aqg6lCer&#10;Qfn4u83N9M9/DNO8XHfHzfcu13r8Oiy/QEQa4jP8aG+MhkxlcD+TjoC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eYr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442" o:spid="_x0000_s1085" style="position:absolute;left:13803;top:16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PcEcUA&#10;AADcAAAADwAAAGRycy9kb3ducmV2LnhtbESPQWvCQBSE74L/YXlCb7pbS2OJ2YgUBC8FjaXQ2yP7&#10;TEKzb9fsVtN/7xYKPQ4z8w1TbEbbiysNoXOs4XGhQBDXznTcaHg/7eYvIEJENtg7Jg0/FGBTTicF&#10;5sbd+EjXKjYiQTjkqKGN0edShroli2HhPHHyzm6wGJMcGmkGvCW47eVSqUxa7DgttOjptaX6q/q2&#10;GpSPH4fMrD7987jKql1/2b8dM60fZuN2DSLSGP/Df+290bBUT/B7Jh0BWd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M9wR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443" o:spid="_x0000_s1086" style="position:absolute;left:14266;top:1615;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vhb8UA&#10;AADcAAAADwAAAGRycy9kb3ducmV2LnhtbESPT2vCQBTE70K/w/IKvYhuTEuV6CpWEEtv/kO8PbPP&#10;JJh9G3ZXk377bqHQ4zAzv2Fmi87U4kHOV5YVjIYJCOLc6ooLBYf9ejAB4QOyxtoyKfgmD4v5U2+G&#10;mbYtb+mxC4WIEPYZKihDaDIpfV6SQT+0DXH0rtYZDFG6QmqHbYSbWqZJ8i4NVhwXSmxoVVJ+292N&#10;go2+rV5PzfE8pn5+3bTp5eMrOKVenrvlFESgLvyH/9qfWkGavMHvmXgE5P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i+Fv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444" o:spid="_x0000_s1087" style="position:absolute;left:14255;top:1605;width:203;height:211" coordorigin="14255,1605"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lli4xgAAANwA&#10;AAAPAAAAAAAAAAAAAAAAAKoCAABkcnMvZG93bnJldi54bWxQSwUGAAAAAAQABAD6AAAAnQMAAAAA&#10;">
                  <v:shape id="Freeform 445" o:spid="_x0000_s1088" style="position:absolute;left:14255;top:16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R/icQA&#10;AADcAAAADwAAAGRycy9kb3ducmV2LnhtbESPQWsCMRSE7wX/Q3hCb91EobFsjVIKgpdCXUXo7bF5&#10;3V26eYmbVLf/vhEEj8PMfMMs16PrxZmG2Hk2MCsUCOLa244bA4f95ukFREzIFnvPZOCPIqxXk4cl&#10;ltZfeEfnKjUiQziWaKBNKZRSxrolh7HwgTh7335wmLIcGmkHvGS46+VcKS0ddpwXWgz03lL9U/06&#10;Ayqk46e2i6/wPC50telP24+dNuZxOr69gkg0pnv41t5aA3Ol4XomHw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Ef4n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446" o:spid="_x0000_s1089" style="position:absolute;left:14255;top:16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jaEsQA&#10;AADcAAAADwAAAGRycy9kb3ducmV2LnhtbESPQWsCMRSE7wX/Q3iCt5oouCurUaQgeBHqthS8PTbP&#10;3cXNS9ykuv77plDocZiZb5j1drCduFMfWscaZlMFgrhypuVaw+fH/nUJIkRkg51j0vCkANvN6GWN&#10;hXEPPtG9jLVIEA4Famhi9IWUoWrIYpg6T5y8i+stxiT7WpoeHwluOzlXKpMWW04LDXp6a6i6lt9W&#10;g/Lx6z0z+dkvhjwr993tcDxlWk/Gw24FItIQ/8N/7YPRMFc5/J5JR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I2hLEAAAA3AAAAA8AAAAAAAAAAAAAAAAAmAIAAGRycy9k&#10;b3ducmV2LnhtbFBLBQYAAAAABAAEAPUAAACJ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447" o:spid="_x0000_s1090" style="position:absolute;left:14717;top:1615;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brasIA&#10;AADcAAAADwAAAGRycy9kb3ducmV2LnhtbERPz2vCMBS+C/sfwht4EU2tsEk1igqieJvbEG/P5tkW&#10;m5eSRNv998tB8Pjx/Z4vO1OLBzlfWVYwHiUgiHOrKy4U/Hxvh1MQPiBrrC2Tgj/ysFy89eaYadvy&#10;Fz2OoRAxhH2GCsoQmkxKn5dk0I9sQxy5q3UGQ4SukNphG8NNLdMk+ZAGK44NJTa0KSm/He9GwU7f&#10;NpNT83v+pEF+3bXpZX0ITqn+e7eagQjUhZf46d5rBWkS18Yz8Qj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xutqwgAAANwAAAAPAAAAAAAAAAAAAAAAAJgCAABkcnMvZG93&#10;bnJldi54bWxQSwUGAAAAAAQABAD1AAAAhw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448" o:spid="_x0000_s1091" style="position:absolute;left:14706;top:1605;width:203;height:211" coordorigin="14706,1605"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dtSvcYAAADcAAAADwAAAGRycy9kb3ducmV2LnhtbESPT2vCQBTE7wW/w/KE&#10;3uomkRabuoqIlh6kYCKU3h7ZZxLMvg3ZNX++fbdQ6HGYmd8w6+1oGtFT52rLCuJFBIK4sLrmUsEl&#10;Pz6tQDiPrLGxTAomcrDdzB7WmGo78Jn6zJciQNilqKDyvk2ldEVFBt3CtsTBu9rOoA+yK6XucAhw&#10;08gkil6kwZrDQoUt7SsqbtndKHgfcNgt40N/ul3303f+/Pl1ikmpx/m4ewPhafT/4b/2h1aQRK/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21K9xgAAANwA&#10;AAAPAAAAAAAAAAAAAAAAAKoCAABkcnMvZG93bnJldi54bWxQSwUGAAAAAAQABAD6AAAAnQMAAAAA&#10;">
                  <v:shape id="Freeform 449" o:spid="_x0000_s1092" style="position:absolute;left:14706;top:16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jUu8IA&#10;AADcAAAADwAAAGRycy9kb3ducmV2LnhtbERPz2uDMBS+D/o/hFfYbcYWpsMZZRQKvQymK4XdHuZN&#10;ZeYlNVnr/vvmUNjx4/td1ouZxIVmP1pWsElSEMSd1SP3Co6f+6cXED4ga5wsk4I/8lBXq4cSC22v&#10;3NClDb2IIewLVDCE4AopfTeQQZ9YRxy5bzsbDBHOvdQzXmO4meQ2TTNpcOTYMKCj3UDdT/trFKQu&#10;nD4ynX+55yXP2v10Prw3mVKP6+XtFUSgJfyL7+6DVrDdxPnxTDwCsr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ONS7wgAAANwAAAAPAAAAAAAAAAAAAAAAAJgCAABkcnMvZG93&#10;bnJldi54bWxQSwUGAAAAAAQABAD1AAAAhw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450" o:spid="_x0000_s1093" style="position:absolute;left:14706;top:16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RxIMMA&#10;AADcAAAADwAAAGRycy9kb3ducmV2LnhtbESPQYvCMBSE78L+h/AW9qZpBetSjbIIghdBqyx4ezTP&#10;tti8ZJuo3X9vBMHjMDPfMPNlb1pxo843lhWkowQEcWl1w5WC42E9/AbhA7LG1jIp+CcPy8XHYI65&#10;tnfe060IlYgQ9jkqqENwuZS+rMmgH1lHHL2z7QyGKLtK6g7vEW5aOU6STBpsOC7U6GhVU3kprkZB&#10;4sLvLtPTk5v006xYt3+b7T5T6uuz/5mBCNSHd/jV3mgF4zSF55l4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3RxIMMAAADcAAAADwAAAAAAAAAAAAAAAACYAgAAZHJzL2Rv&#10;d25yZXYueG1sUEsFBgAAAAAEAAQA9QAAAIgDA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451" o:spid="_x0000_s1094" style="position:absolute;left:15169;top:1615;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dKXcUA&#10;AADcAAAADwAAAGRycy9kb3ducmV2LnhtbESPQWvCQBSE70L/w/IKvYhujNBKdJVWKBZvWkW8PbPP&#10;JJh9G3a3Jv57Vyh4HGbmG2a26EwtruR8ZVnBaJiAIM6trrhQsPv9HkxA+ICssbZMCm7kYTF/6c0w&#10;07blDV23oRARwj5DBWUITSalz0sy6Ie2IY7e2TqDIUpXSO2wjXBTyzRJ3qXBiuNCiQ0tS8ov2z+j&#10;YKUvy/Gh2R8/qJ+fV216+loHp9Tba/c5BRGoC8/wf/tHK0hHKTzOxCMg5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90pd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452" o:spid="_x0000_s1095" style="position:absolute;left:15158;top:1605;width:203;height:211" coordorigin="15158,1605"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erzisQAAADcAAAADwAAAGRycy9kb3ducmV2LnhtbESPQYvCMBSE78L+h/AW&#10;vGlaZRepRhFR8SDCVkG8PZpnW2xeShPb+u83wsIeh5n5hlmselOJlhpXWlYQjyMQxJnVJecKLufd&#10;aAbCeWSNlWVS8CIHq+XHYIGJth3/UJv6XAQIuwQVFN7XiZQuK8igG9uaOHh32xj0QTa51A12AW4q&#10;OYmib2mw5LBQYE2bgrJH+jQK9h1262m8bY+P++Z1O3+drseYlBp+9us5CE+9/w//tQ9awSSewv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erzisQAAADcAAAA&#10;DwAAAAAAAAAAAAAAAACqAgAAZHJzL2Rvd25yZXYueG1sUEsFBgAAAAAEAAQA+gAAAJsDAAAAAA==&#10;">
                  <v:shape id="Freeform 453" o:spid="_x0000_s1096" style="position:absolute;left:15158;top:16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PSuMQA&#10;AADcAAAADwAAAGRycy9kb3ducmV2LnhtbESPQYvCMBSE78L+h/AW9qapslapRlkEwYugVQRvj+Zt&#10;W7Z5yTZR6783guBxmJlvmPmyM424UutrywqGgwQEcWF1zaWC42Hdn4LwAVljY5kU3MnDcvHRm2Om&#10;7Y33dM1DKSKEfYYKqhBcJqUvKjLoB9YRR+/XtgZDlG0pdYu3CDeNHCVJKg3WHBcqdLSqqPjLL0ZB&#10;4sJpl+rJ2Y27SZqvm//Ndp8q9fXZ/cxABOrCO/xqb7SC0fAbnmfiE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8D0rj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454" o:spid="_x0000_s1097" style="position:absolute;left:15158;top:1605;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93I8MA&#10;AADcAAAADwAAAGRycy9kb3ducmV2LnhtbESPQYvCMBSE78L+h/AWvNlUwbpUo8iC4GVBqwh7ezTP&#10;tti8ZJus1n9vBMHjMDPfMItVb1pxpc43lhWMkxQEcWl1w5WC42Ez+gLhA7LG1jIpuJOH1fJjsMBc&#10;2xvv6VqESkQI+xwV1CG4XEpf1mTQJ9YRR+9sO4Mhyq6SusNbhJtWTtI0kwYbjgs1OvquqbwU/0ZB&#10;6sJpl+nZr5v2s6zYtH/bn32m1PCzX89BBOrDO/xqb7WCyXgKzzPx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93I8MAAADcAAAADwAAAAAAAAAAAAAAAACYAgAAZHJzL2Rv&#10;d25yZXYueG1sUEsFBgAAAAAEAAQA9QAAAIgDA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455" o:spid="_x0000_s1098" style="position:absolute;left:13667;top:1935;width:1816;height:346;visibility:visible;mso-wrap-style:square;v-text-anchor:top" coordsize="1816,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2IRsEA&#10;AADcAAAADwAAAGRycy9kb3ducmV2LnhtbESPQWsCMRSE74X+h/AK3jSrByurUZZCQY+7Fc+PzWuy&#10;dPOSJqlu/30jCD0OM/MNsztMbhRXimnwrGC5qEAQ914PbBScP97nGxApI2scPZOCX0pw2D8/7bDW&#10;/sYtXbtsRIFwqlGBzTnUUqbeksO08IG4eJ8+OsxFRiN1xFuBu1GuqmotHQ5cFiwGerPUf3U/TgGd&#10;B/Mdom0vr6exMV1jfcBWqdnL1GxBZJryf/jRPmoFq+Ua7mfKEZD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NiEbBAAAA3AAAAA8AAAAAAAAAAAAAAAAAmAIAAGRycy9kb3du&#10;cmV2LnhtbFBLBQYAAAAABAAEAPUAAACGAwAAAAA=&#10;" path="m,345r1815,l1815,,,,,345xe" filled="f" strokecolor="#808285" strokeweight=".08817mm">
                  <v:path arrowok="t" o:connecttype="custom" o:connectlocs="0,345;1815,345;1815,0;0,0;0,345" o:connectangles="0,0,0,0,0"/>
                </v:shape>
                <v:shape id="Freeform 456" o:spid="_x0000_s1099" style="position:absolute;left:13814;top:2014;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DpxcUA&#10;AADcAAAADwAAAGRycy9kb3ducmV2LnhtbESPQWvCQBSE7wX/w/KEXopuTEEluooKRemtVhFvz+wz&#10;CWbfht3VpP++WxB6HGbmG2a+7EwtHuR8ZVnBaJiAIM6trrhQcPj+GExB+ICssbZMCn7Iw3LRe5lj&#10;pm3LX/TYh0JECPsMFZQhNJmUPi/JoB/ahjh6V+sMhihdIbXDNsJNLdMkGUuDFceFEhvalJTf9nej&#10;YKtvm/dTczxP6C2/btv0sv4MTqnXfreagQjUhf/ws73TCtLRBP7Ox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gOnF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457" o:spid="_x0000_s1100" style="position:absolute;left:13803;top:2004;width:203;height:211" coordorigin="13803,2004"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shape id="Freeform 458" o:spid="_x0000_s1101" style="position:absolute;left:13803;top:2004;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J9JsUA&#10;AADcAAAADwAAAGRycy9kb3ducmV2LnhtbESPQWvCQBSE74X+h+UJvTUbA8Yas4ZSELwUaloK3h7Z&#10;ZxLMvt1mV43/3i0Uehxm5humrCYziAuNvresYJ6kIIgbq3tuFXx9bp9fQPiArHGwTApu5KHaPD6U&#10;WGh75T1d6tCKCGFfoIIuBFdI6ZuODPrEOuLoHe1oMEQ5tlKPeI1wM8gsTXNpsOe40KGjt46aU302&#10;ClIXvj9yvTy4xbTM6+3ws3vf50o9zabXNYhAU/gP/7V3WkE2X8HvmXgE5OY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An0m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459" o:spid="_x0000_s1102" style="position:absolute;left:13803;top:2004;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QeBsEA&#10;AADcAAAADwAAAGRycy9kb3ducmV2LnhtbERPTYvCMBC9C/sfwix4s6kF61KNIguCF2GtsuBtaMa2&#10;2EyyTdTuvzcHwePjfS/Xg+nEnXrfWlYwTVIQxJXVLdcKTsft5AuED8gaO8uk4J88rFcfoyUW2j74&#10;QPcy1CKGsC9QQROCK6T0VUMGfWIdceQutjcYIuxrqXt8xHDTySxNc2mw5djQoKPvhqpreTMKUhd+&#10;f3I9P7vZMM/Lbfe32x9ypcafw2YBItAQ3uKXe6cVZFmcH8/EIy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5UHgbBAAAA3AAAAA8AAAAAAAAAAAAAAAAAmAIAAGRycy9kb3du&#10;cmV2LnhtbFBLBQYAAAAABAAEAPUAAACG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460" o:spid="_x0000_s1103" style="position:absolute;left:14266;top:2014;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kel8UA&#10;AADcAAAADwAAAGRycy9kb3ducmV2LnhtbESPQWvCQBSE70L/w/IKvYhujNBKdJVWKBZvWkW8PbPP&#10;JJh9G3a3Jv57Vyh4HGbmG2a26EwtruR8ZVnBaJiAIM6trrhQsPv9HkxA+ICssbZMCm7kYTF/6c0w&#10;07blDV23oRARwj5DBWUITSalz0sy6Ie2IY7e2TqDIUpXSO2wjXBTyzRJ3qXBiuNCiQ0tS8ov2z+j&#10;YKUvy/Gh2R8/qJ+fV216+loHp9Tba/c5BRGoC8/wf/tHK0jTETzOxCMg5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SR6X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461" o:spid="_x0000_s1104" style="position:absolute;left:14255;top:2004;width:203;height:211" coordorigin="14255,2004"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MqcrMYAAADcAAAADwAAAGRycy9kb3ducmV2LnhtbESPzWrDMBCE74G+g9hC&#10;b4lsl4bgRgkhNKUHU4gdKL0t1sY2sVbGUvzz9lWh0OMwM98w2/1kWjFQ7xrLCuJVBIK4tLrhSsGl&#10;OC03IJxH1thaJgUzOdjvHhZbTLUd+UxD7isRIOxSVFB736VSurImg25lO+LgXW1v0AfZV1L3OAa4&#10;aWUSRWtpsOGwUGNHx5rKW343Ct5HHA/P8duQ3a7H+bt4+fzKYlLq6XE6vILwNPn/8F/7QytIk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ypysxgAAANwA&#10;AAAPAAAAAAAAAAAAAAAAAKoCAABkcnMvZG93bnJldi54bWxQSwUGAAAAAAQABAD6AAAAnQMAAAAA&#10;">
                  <v:shape id="Freeform 462" o:spid="_x0000_s1105" style="position:absolute;left:14255;top:2004;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aAccUA&#10;AADcAAAADwAAAGRycy9kb3ducmV2LnhtbESPQWvCQBSE70L/w/IK3nTTiLGkrlKEQC6FGkXo7ZF9&#10;TUKzb7fZVdN/3xUEj8PMfMOst6PpxYUG31lW8DJPQBDXVnfcKDgeitkrCB+QNfaWScEfedhuniZr&#10;zLW98p4uVWhEhLDPUUEbgsul9HVLBv3cOuLofdvBYIhyaKQe8BrhppdpkmTSYMdxoUVHu5bqn+ps&#10;FCQunD4zvfpyy3GVVUX/W37sM6Wmz+P7G4hAY3iE7+1SK0jTBdzOxCMg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hoBx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463" o:spid="_x0000_s1106" style="position:absolute;left:14255;top:2004;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8YBcUA&#10;AADcAAAADwAAAGRycy9kb3ducmV2LnhtbESPQWvCQBSE70L/w/IK3nTToLGkrlKEQC6FGkXo7ZF9&#10;TUKzb7fZVdN/3xUEj8PMfMOst6PpxYUG31lW8DJPQBDXVnfcKDgeitkrCB+QNfaWScEfedhuniZr&#10;zLW98p4uVWhEhLDPUUEbgsul9HVLBv3cOuLofdvBYIhyaKQe8BrhppdpkmTSYMdxoUVHu5bqn+ps&#10;FCQunD4zvfpyy3GVVUX/W37sM6Wmz+P7G4hAY3iE7+1SK0jTBdzOxCMg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bxgF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464" o:spid="_x0000_s1107" style="position:absolute;left:14717;top:2014;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IYlMUA&#10;AADcAAAADwAAAGRycy9kb3ducmV2LnhtbESPT2vCQBTE70K/w/IKXqRummJbUlepgije/If09pp9&#10;JsHs27C7mvTbu4LQ4zAzv2HG087U4krOV5YVvA4TEMS51RUXCva7xcsnCB+QNdaWScEfeZhOnnpj&#10;zLRteUPXbShEhLDPUEEZQpNJ6fOSDPqhbYijd7LOYIjSFVI7bCPc1DJNkndpsOK4UGJD85Ly8/Zi&#10;FCz1ef52bA4/HzTIT8s2/Z2tg1Oq/9x9f4EI1IX/8KO90grSdAT3M/EIyM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chiU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465" o:spid="_x0000_s1108" style="position:absolute;left:14706;top:2004;width:203;height:211" coordorigin="14706,2004"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ar8QAAADcAAAADwAAAGRycy9kb3ducmV2LnhtbESPQYvCMBSE7wv+h/AE&#10;b2vayopUo4ioeJCFVUG8PZpnW2xeShPb+u/NwsIeh5n5hlmselOJlhpXWlYQjyMQxJnVJecKLufd&#10;5wyE88gaK8uk4EUOVsvBxwJTbTv+ofbkcxEg7FJUUHhfp1K6rCCDbmxr4uDdbWPQB9nkUjfYBbip&#10;ZBJFU2mw5LBQYE2bgrLH6WkU7Dvs1p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Gar8QAAADcAAAA&#10;DwAAAAAAAAAAAAAAAACqAgAAZHJzL2Rvd25yZXYueG1sUEsFBgAAAAAEAAQA+gAAAJsDAAAAAA==&#10;">
                  <v:shape id="Freeform 466" o:spid="_x0000_s1109" style="position:absolute;left:14706;top:2004;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2GcsUA&#10;AADcAAAADwAAAGRycy9kb3ducmV2LnhtbESPQWvCQBSE74X+h+UVequbBkxKdA1SCHgRNIrQ2yP7&#10;TILZt9vsVtN/7xYKHoeZ+YZZlpMZxJVG31tW8D5LQBA3VvfcKjgeqrcPED4gaxwsk4Jf8lCunp+W&#10;WGh74z1d69CKCGFfoIIuBFdI6ZuODPqZdcTRO9vRYIhybKUe8RbhZpBpkmTSYM9xoUNHnx01l/rH&#10;KEhcOO0ynX+5+ZRndTV8b7b7TKnXl2m9ABFoCo/wf3ujFaRpDn9n4hG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vYZyxQAAANwAAAAPAAAAAAAAAAAAAAAAAJgCAABkcnMv&#10;ZG93bnJldi54bWxQSwUGAAAAAAQABAD1AAAAig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467" o:spid="_x0000_s1110" style="position:absolute;left:14706;top:2004;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ISAMEA&#10;AADcAAAADwAAAGRycy9kb3ducmV2LnhtbERPTYvCMBC9C/sfwix4s6kF61KNIguCF2GtsuBtaMa2&#10;2EyyTdTuvzcHwePjfS/Xg+nEnXrfWlYwTVIQxJXVLdcKTsft5AuED8gaO8uk4J88rFcfoyUW2j74&#10;QPcy1CKGsC9QQROCK6T0VUMGfWIdceQutjcYIuxrqXt8xHDTySxNc2mw5djQoKPvhqpreTMKUhd+&#10;f3I9P7vZMM/Lbfe32x9ypcafw2YBItAQ3uKXe6cVZFlcG8/EIy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AiEgDBAAAA3AAAAA8AAAAAAAAAAAAAAAAAmAIAAGRycy9kb3du&#10;cmV2LnhtbFBLBQYAAAAABAAEAPUAAACGAw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v:shape id="Freeform 468" o:spid="_x0000_s1111" style="position:absolute;left:15169;top:2014;width:182;height:191;visibility:visible;mso-wrap-style:square;v-text-anchor:top" coordsize="18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8SkcUA&#10;AADcAAAADwAAAGRycy9kb3ducmV2LnhtbESPT2vCQBTE70K/w/IKXqRumoJtU1epgije/If09pp9&#10;JsHs27C7mvTbu4LQ4zAzv2HG087U4krOV5YVvA4TEMS51RUXCva7xcsHCB+QNdaWScEfeZhOnnpj&#10;zLRteUPXbShEhLDPUEEZQpNJ6fOSDPqhbYijd7LOYIjSFVI7bCPc1DJNkpE0WHFcKLGheUn5eXsx&#10;Cpb6PH87Noefdxrkp2Wb/s7WwSnVf+6+v0AE6sJ/+NFeaQVp+gn3M/EIyM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PxKRxQAAANwAAAAPAAAAAAAAAAAAAAAAAJgCAABkcnMv&#10;ZG93bnJldi54bWxQSwUGAAAAAAQABAD1AAAAig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469" o:spid="_x0000_s1112" style="position:absolute;left:15158;top:2004;width:203;height:211" coordorigin="15158,2004" coordsize="203,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o0xncMAAADcAAAADwAAAGRycy9kb3ducmV2LnhtbERPy2rCQBTdF/oPwxW6&#10;q5MoikTHINKWLoLgA0p3l8w1CcncCZlpHn/fWQguD+e9S0fTiJ46V1lWEM8jEMS51RUXCm7Xz/cN&#10;COeRNTaWScFEDtL968sOE20HPlN/8YUIIewSVFB63yZSurwkg25uW+LA3W1n0AfYFVJ3OIRw08hF&#10;FK2lwYpDQ4ktHUvK68ufUfA14HBYxh99Vt+P0+91dfrJYlLqbTYetiA8jf4pfri/tYLFM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jTGdwwAAANwAAAAP&#10;AAAAAAAAAAAAAAAAAKoCAABkcnMvZG93bnJldi54bWxQSwUGAAAAAAQABAD6AAAAmgMAAAAA&#10;">
                  <v:shape id="Freeform 470" o:spid="_x0000_s1113" style="position:absolute;left:15158;top:2004;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EtQMQA&#10;AADcAAAADwAAAGRycy9kb3ducmV2LnhtbESPQYvCMBSE78L+h/AW9qapLlapRlkEwYugVQRvj+Zt&#10;W7Z5yTZR6783guBxmJlvmPmyM424UutrywqGgwQEcWF1zaWC42Hdn4LwAVljY5kU3MnDcvHRm2Om&#10;7Y33dM1DKSKEfYYKqhBcJqUvKjLoB9YRR+/XtgZDlG0pdYu3CDeNHCVJKg3WHBcqdLSqqPjLL0ZB&#10;4sJpl+rJ2Y27SZqvm//Ndp8q9fXZ/cxABOrCO/xqb7SC0fcQnmfiE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BLUDEAAAA3AAAAA8AAAAAAAAAAAAAAAAAmAIAAGRycy9k&#10;b3ducmV2LnhtbFBLBQYAAAAABAAEAPUAAACJAw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471" o:spid="_x0000_s1114" style="position:absolute;left:15158;top:2004;width:203;height:211;visibility:visible;mso-wrap-style:square;v-text-anchor:top" coordsize="20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OzN8UA&#10;AADcAAAADwAAAGRycy9kb3ducmV2LnhtbESPQWvCQBSE70L/w/IK3nTTiLGkrlKEQC6FGkXo7ZF9&#10;TUKzb7fZVdN/3xUEj8PMfMOst6PpxYUG31lW8DJPQBDXVnfcKDgeitkrCB+QNfaWScEfedhuniZr&#10;zLW98p4uVWhEhLDPUUEbgsul9HVLBv3cOuLofdvBYIhyaKQe8BrhppdpkmTSYMdxoUVHu5bqn+ps&#10;FCQunD4zvfpyy3GVVUX/W37sM6Wmz+P7G4hAY3iE7+1SK0gXKdzOxCMg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E7M3xQAAANwAAAAPAAAAAAAAAAAAAAAAAJgCAABkcnMv&#10;ZG93bnJldi54bWxQSwUGAAAAAAQABAD1AAAAig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Pr>
          <w:noProof/>
        </w:rPr>
        <mc:AlternateContent>
          <mc:Choice Requires="wps">
            <w:drawing>
              <wp:anchor distT="0" distB="0" distL="114300" distR="114300" simplePos="0" relativeHeight="251642880" behindDoc="0" locked="0" layoutInCell="0" allowOverlap="1" wp14:anchorId="17A26471" wp14:editId="17A26472">
                <wp:simplePos x="0" y="0"/>
                <wp:positionH relativeFrom="page">
                  <wp:posOffset>6439535</wp:posOffset>
                </wp:positionH>
                <wp:positionV relativeFrom="paragraph">
                  <wp:posOffset>61595</wp:posOffset>
                </wp:positionV>
                <wp:extent cx="1157605" cy="375920"/>
                <wp:effectExtent l="0" t="0" r="0" b="0"/>
                <wp:wrapNone/>
                <wp:docPr id="143" name="Text Box 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760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 w:type="dxa"/>
                              <w:tblLayout w:type="fixed"/>
                              <w:tblCellMar>
                                <w:left w:w="0" w:type="dxa"/>
                                <w:right w:w="0" w:type="dxa"/>
                              </w:tblCellMar>
                              <w:tblLook w:val="0000" w:firstRow="0" w:lastRow="0" w:firstColumn="0" w:lastColumn="0" w:noHBand="0" w:noVBand="0"/>
                            </w:tblPr>
                            <w:tblGrid>
                              <w:gridCol w:w="916"/>
                              <w:gridCol w:w="456"/>
                              <w:gridCol w:w="443"/>
                            </w:tblGrid>
                            <w:tr w:rsidR="00DF2AC6" w:rsidRPr="005B4C3E" w14:paraId="17A265C9" w14:textId="77777777">
                              <w:trPr>
                                <w:trHeight w:hRule="exact" w:val="241"/>
                              </w:trPr>
                              <w:tc>
                                <w:tcPr>
                                  <w:tcW w:w="916" w:type="dxa"/>
                                  <w:tcBorders>
                                    <w:top w:val="single" w:sz="2" w:space="0" w:color="808285"/>
                                    <w:left w:val="single" w:sz="2" w:space="0" w:color="808285"/>
                                    <w:bottom w:val="single" w:sz="2" w:space="0" w:color="808285"/>
                                    <w:right w:val="single" w:sz="2" w:space="0" w:color="808285"/>
                                  </w:tcBorders>
                                </w:tcPr>
                                <w:p w14:paraId="17A265C6" w14:textId="77777777" w:rsidR="00DF2AC6" w:rsidRPr="005B4C3E" w:rsidRDefault="00DF2AC6">
                                  <w:pPr>
                                    <w:pStyle w:val="TableParagraph"/>
                                    <w:kinsoku w:val="0"/>
                                    <w:overflowPunct w:val="0"/>
                                    <w:spacing w:before="51"/>
                                    <w:ind w:left="80"/>
                                  </w:pPr>
                                  <w:r w:rsidRPr="005B4C3E">
                                    <w:rPr>
                                      <w:rFonts w:ascii="Arial Narrow" w:hAnsi="Arial Narrow" w:cs="Arial Narrow"/>
                                      <w:color w:val="231F20"/>
                                      <w:spacing w:val="-2"/>
                                      <w:sz w:val="11"/>
                                      <w:szCs w:val="11"/>
                                    </w:rPr>
                                    <w:t>Weekly</w:t>
                                  </w:r>
                                  <w:r w:rsidRPr="005B4C3E">
                                    <w:rPr>
                                      <w:rFonts w:ascii="Arial Narrow" w:hAnsi="Arial Narrow" w:cs="Arial Narrow"/>
                                      <w:color w:val="231F20"/>
                                      <w:sz w:val="11"/>
                                      <w:szCs w:val="11"/>
                                    </w:rPr>
                                    <w:t xml:space="preserve">   </w:t>
                                  </w:r>
                                  <w:r w:rsidRPr="005B4C3E">
                                    <w:rPr>
                                      <w:rFonts w:ascii="Arial Narrow" w:hAnsi="Arial Narrow" w:cs="Arial Narrow"/>
                                      <w:color w:val="231F20"/>
                                      <w:spacing w:val="14"/>
                                      <w:sz w:val="11"/>
                                      <w:szCs w:val="11"/>
                                    </w:rPr>
                                    <w:t xml:space="preserve"> </w:t>
                                  </w:r>
                                  <w:r w:rsidRPr="005B4C3E">
                                    <w:rPr>
                                      <w:rFonts w:ascii="Arial Narrow" w:hAnsi="Arial Narrow" w:cs="Arial Narrow"/>
                                      <w:color w:val="231F20"/>
                                      <w:spacing w:val="-2"/>
                                      <w:sz w:val="11"/>
                                      <w:szCs w:val="11"/>
                                    </w:rPr>
                                    <w:t>Bi-Weekly</w:t>
                                  </w:r>
                                </w:p>
                              </w:tc>
                              <w:tc>
                                <w:tcPr>
                                  <w:tcW w:w="456" w:type="dxa"/>
                                  <w:tcBorders>
                                    <w:top w:val="single" w:sz="2" w:space="0" w:color="808285"/>
                                    <w:left w:val="single" w:sz="2" w:space="0" w:color="808285"/>
                                    <w:bottom w:val="single" w:sz="2" w:space="0" w:color="808285"/>
                                    <w:right w:val="single" w:sz="2" w:space="0" w:color="808285"/>
                                  </w:tcBorders>
                                </w:tcPr>
                                <w:p w14:paraId="17A265C7" w14:textId="77777777" w:rsidR="00DF2AC6" w:rsidRPr="005B4C3E" w:rsidRDefault="00DF2AC6">
                                  <w:pPr>
                                    <w:pStyle w:val="TableParagraph"/>
                                    <w:kinsoku w:val="0"/>
                                    <w:overflowPunct w:val="0"/>
                                    <w:spacing w:before="51"/>
                                    <w:ind w:left="73"/>
                                  </w:pPr>
                                  <w:r w:rsidRPr="005B4C3E">
                                    <w:rPr>
                                      <w:rFonts w:ascii="Arial Narrow" w:hAnsi="Arial Narrow" w:cs="Arial Narrow"/>
                                      <w:color w:val="231F20"/>
                                      <w:spacing w:val="-1"/>
                                      <w:sz w:val="11"/>
                                      <w:szCs w:val="11"/>
                                    </w:rPr>
                                    <w:t>2x</w:t>
                                  </w:r>
                                  <w:r w:rsidRPr="005B4C3E">
                                    <w:rPr>
                                      <w:rFonts w:ascii="Arial Narrow" w:hAnsi="Arial Narrow" w:cs="Arial Narrow"/>
                                      <w:color w:val="231F20"/>
                                      <w:spacing w:val="-3"/>
                                      <w:sz w:val="11"/>
                                      <w:szCs w:val="11"/>
                                    </w:rPr>
                                    <w:t xml:space="preserve"> </w:t>
                                  </w:r>
                                  <w:r w:rsidRPr="005B4C3E">
                                    <w:rPr>
                                      <w:rFonts w:ascii="Arial Narrow" w:hAnsi="Arial Narrow" w:cs="Arial Narrow"/>
                                      <w:color w:val="231F20"/>
                                      <w:spacing w:val="-2"/>
                                      <w:sz w:val="11"/>
                                      <w:szCs w:val="11"/>
                                    </w:rPr>
                                    <w:t>Month</w:t>
                                  </w:r>
                                </w:p>
                              </w:tc>
                              <w:tc>
                                <w:tcPr>
                                  <w:tcW w:w="443" w:type="dxa"/>
                                  <w:tcBorders>
                                    <w:top w:val="single" w:sz="2" w:space="0" w:color="808285"/>
                                    <w:left w:val="single" w:sz="2" w:space="0" w:color="808285"/>
                                    <w:bottom w:val="single" w:sz="2" w:space="0" w:color="808285"/>
                                    <w:right w:val="single" w:sz="2" w:space="0" w:color="808285"/>
                                  </w:tcBorders>
                                </w:tcPr>
                                <w:p w14:paraId="17A265C8" w14:textId="77777777" w:rsidR="00DF2AC6" w:rsidRPr="005B4C3E" w:rsidRDefault="00DF2AC6">
                                  <w:pPr>
                                    <w:pStyle w:val="TableParagraph"/>
                                    <w:kinsoku w:val="0"/>
                                    <w:overflowPunct w:val="0"/>
                                    <w:spacing w:before="51"/>
                                    <w:ind w:left="78"/>
                                  </w:pPr>
                                  <w:r w:rsidRPr="005B4C3E">
                                    <w:rPr>
                                      <w:rFonts w:ascii="Arial Narrow" w:hAnsi="Arial Narrow" w:cs="Arial Narrow"/>
                                      <w:color w:val="231F20"/>
                                      <w:spacing w:val="-2"/>
                                      <w:sz w:val="11"/>
                                      <w:szCs w:val="11"/>
                                    </w:rPr>
                                    <w:t>Monthly</w:t>
                                  </w:r>
                                </w:p>
                              </w:tc>
                            </w:tr>
                            <w:tr w:rsidR="00DF2AC6" w:rsidRPr="005B4C3E" w14:paraId="17A265CB" w14:textId="77777777">
                              <w:trPr>
                                <w:trHeight w:hRule="exact" w:val="346"/>
                              </w:trPr>
                              <w:tc>
                                <w:tcPr>
                                  <w:tcW w:w="1815" w:type="dxa"/>
                                  <w:gridSpan w:val="3"/>
                                  <w:tcBorders>
                                    <w:top w:val="single" w:sz="2" w:space="0" w:color="808285"/>
                                    <w:left w:val="single" w:sz="2" w:space="0" w:color="808285"/>
                                    <w:bottom w:val="single" w:sz="2" w:space="0" w:color="808285"/>
                                    <w:right w:val="single" w:sz="2" w:space="0" w:color="808285"/>
                                  </w:tcBorders>
                                </w:tcPr>
                                <w:p w14:paraId="17A265CA" w14:textId="77777777" w:rsidR="00DF2AC6" w:rsidRPr="005B4C3E" w:rsidRDefault="00DF2AC6"/>
                              </w:tc>
                            </w:tr>
                          </w:tbl>
                          <w:p w14:paraId="17A265CC" w14:textId="77777777" w:rsidR="00DF2AC6" w:rsidRDefault="00DF2AC6">
                            <w:pPr>
                              <w:pStyle w:val="BodyText"/>
                              <w:kinsoku w:val="0"/>
                              <w:overflowPunct w:val="0"/>
                              <w:spacing w:before="0"/>
                              <w:ind w:left="0"/>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2" o:spid="_x0000_s1051" type="#_x0000_t202" style="position:absolute;left:0;text-align:left;margin-left:507.05pt;margin-top:4.85pt;width:91.15pt;height:29.6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" o:allowincell="f" filled="f" stroked="f">
                <v:textbox inset="0,0,0,0">
                  <w:txbxContent>
                    <w:tbl>
                      <w:tblPr>
                        <w:tblW w:w="0" w:type="auto"/>
                        <w:tblInd w:w="3" w:type="dxa"/>
                        <w:tblLayout w:type="fixed"/>
                        <w:tblCellMar>
                          <w:left w:w="0" w:type="dxa"/>
                          <w:right w:w="0" w:type="dxa"/>
                        </w:tblCellMar>
                        <w:tblLook w:val="0000" w:firstRow="0" w:lastRow="0" w:firstColumn="0" w:lastColumn="0" w:noHBand="0" w:noVBand="0"/>
                      </w:tblPr>
                      <w:tblGrid>
                        <w:gridCol w:w="916"/>
                        <w:gridCol w:w="456"/>
                        <w:gridCol w:w="443"/>
                      </w:tblGrid>
                      <w:tr w:rsidR="00DF2AC6" w:rsidRPr="005B4C3E" w14:paraId="17A265C9" w14:textId="77777777">
                        <w:trPr>
                          <w:trHeight w:hRule="exact" w:val="241"/>
                        </w:trPr>
                        <w:tc>
                          <w:tcPr>
                            <w:tcW w:w="916" w:type="dxa"/>
                            <w:tcBorders>
                              <w:top w:val="single" w:sz="2" w:space="0" w:color="808285"/>
                              <w:left w:val="single" w:sz="2" w:space="0" w:color="808285"/>
                              <w:bottom w:val="single" w:sz="2" w:space="0" w:color="808285"/>
                              <w:right w:val="single" w:sz="2" w:space="0" w:color="808285"/>
                            </w:tcBorders>
                          </w:tcPr>
                          <w:p w14:paraId="17A265C6" w14:textId="77777777" w:rsidR="00DF2AC6" w:rsidRPr="005B4C3E" w:rsidRDefault="00DF2AC6">
                            <w:pPr>
                              <w:pStyle w:val="TableParagraph"/>
                              <w:kinsoku w:val="0"/>
                              <w:overflowPunct w:val="0"/>
                              <w:spacing w:before="51"/>
                              <w:ind w:left="80"/>
                            </w:pPr>
                            <w:r w:rsidRPr="005B4C3E">
                              <w:rPr>
                                <w:rFonts w:ascii="Arial Narrow" w:hAnsi="Arial Narrow" w:cs="Arial Narrow"/>
                                <w:color w:val="231F20"/>
                                <w:spacing w:val="-2"/>
                                <w:sz w:val="11"/>
                                <w:szCs w:val="11"/>
                              </w:rPr>
                              <w:t>Weekly</w:t>
                            </w:r>
                            <w:r w:rsidRPr="005B4C3E">
                              <w:rPr>
                                <w:rFonts w:ascii="Arial Narrow" w:hAnsi="Arial Narrow" w:cs="Arial Narrow"/>
                                <w:color w:val="231F20"/>
                                <w:sz w:val="11"/>
                                <w:szCs w:val="11"/>
                              </w:rPr>
                              <w:t xml:space="preserve">   </w:t>
                            </w:r>
                            <w:r w:rsidRPr="005B4C3E">
                              <w:rPr>
                                <w:rFonts w:ascii="Arial Narrow" w:hAnsi="Arial Narrow" w:cs="Arial Narrow"/>
                                <w:color w:val="231F20"/>
                                <w:spacing w:val="14"/>
                                <w:sz w:val="11"/>
                                <w:szCs w:val="11"/>
                              </w:rPr>
                              <w:t xml:space="preserve"> </w:t>
                            </w:r>
                            <w:r w:rsidRPr="005B4C3E">
                              <w:rPr>
                                <w:rFonts w:ascii="Arial Narrow" w:hAnsi="Arial Narrow" w:cs="Arial Narrow"/>
                                <w:color w:val="231F20"/>
                                <w:spacing w:val="-2"/>
                                <w:sz w:val="11"/>
                                <w:szCs w:val="11"/>
                              </w:rPr>
                              <w:t>Bi-Weekly</w:t>
                            </w:r>
                          </w:p>
                        </w:tc>
                        <w:tc>
                          <w:tcPr>
                            <w:tcW w:w="456" w:type="dxa"/>
                            <w:tcBorders>
                              <w:top w:val="single" w:sz="2" w:space="0" w:color="808285"/>
                              <w:left w:val="single" w:sz="2" w:space="0" w:color="808285"/>
                              <w:bottom w:val="single" w:sz="2" w:space="0" w:color="808285"/>
                              <w:right w:val="single" w:sz="2" w:space="0" w:color="808285"/>
                            </w:tcBorders>
                          </w:tcPr>
                          <w:p w14:paraId="17A265C7" w14:textId="77777777" w:rsidR="00DF2AC6" w:rsidRPr="005B4C3E" w:rsidRDefault="00DF2AC6">
                            <w:pPr>
                              <w:pStyle w:val="TableParagraph"/>
                              <w:kinsoku w:val="0"/>
                              <w:overflowPunct w:val="0"/>
                              <w:spacing w:before="51"/>
                              <w:ind w:left="73"/>
                            </w:pPr>
                            <w:r w:rsidRPr="005B4C3E">
                              <w:rPr>
                                <w:rFonts w:ascii="Arial Narrow" w:hAnsi="Arial Narrow" w:cs="Arial Narrow"/>
                                <w:color w:val="231F20"/>
                                <w:spacing w:val="-1"/>
                                <w:sz w:val="11"/>
                                <w:szCs w:val="11"/>
                              </w:rPr>
                              <w:t>2x</w:t>
                            </w:r>
                            <w:r w:rsidRPr="005B4C3E">
                              <w:rPr>
                                <w:rFonts w:ascii="Arial Narrow" w:hAnsi="Arial Narrow" w:cs="Arial Narrow"/>
                                <w:color w:val="231F20"/>
                                <w:spacing w:val="-3"/>
                                <w:sz w:val="11"/>
                                <w:szCs w:val="11"/>
                              </w:rPr>
                              <w:t xml:space="preserve"> </w:t>
                            </w:r>
                            <w:r w:rsidRPr="005B4C3E">
                              <w:rPr>
                                <w:rFonts w:ascii="Arial Narrow" w:hAnsi="Arial Narrow" w:cs="Arial Narrow"/>
                                <w:color w:val="231F20"/>
                                <w:spacing w:val="-2"/>
                                <w:sz w:val="11"/>
                                <w:szCs w:val="11"/>
                              </w:rPr>
                              <w:t>Month</w:t>
                            </w:r>
                          </w:p>
                        </w:tc>
                        <w:tc>
                          <w:tcPr>
                            <w:tcW w:w="443" w:type="dxa"/>
                            <w:tcBorders>
                              <w:top w:val="single" w:sz="2" w:space="0" w:color="808285"/>
                              <w:left w:val="single" w:sz="2" w:space="0" w:color="808285"/>
                              <w:bottom w:val="single" w:sz="2" w:space="0" w:color="808285"/>
                              <w:right w:val="single" w:sz="2" w:space="0" w:color="808285"/>
                            </w:tcBorders>
                          </w:tcPr>
                          <w:p w14:paraId="17A265C8" w14:textId="77777777" w:rsidR="00DF2AC6" w:rsidRPr="005B4C3E" w:rsidRDefault="00DF2AC6">
                            <w:pPr>
                              <w:pStyle w:val="TableParagraph"/>
                              <w:kinsoku w:val="0"/>
                              <w:overflowPunct w:val="0"/>
                              <w:spacing w:before="51"/>
                              <w:ind w:left="78"/>
                            </w:pPr>
                            <w:r w:rsidRPr="005B4C3E">
                              <w:rPr>
                                <w:rFonts w:ascii="Arial Narrow" w:hAnsi="Arial Narrow" w:cs="Arial Narrow"/>
                                <w:color w:val="231F20"/>
                                <w:spacing w:val="-2"/>
                                <w:sz w:val="11"/>
                                <w:szCs w:val="11"/>
                              </w:rPr>
                              <w:t>Monthly</w:t>
                            </w:r>
                          </w:p>
                        </w:tc>
                      </w:tr>
                      <w:tr w:rsidR="00DF2AC6" w:rsidRPr="005B4C3E" w14:paraId="17A265CB" w14:textId="77777777">
                        <w:trPr>
                          <w:trHeight w:hRule="exact" w:val="346"/>
                        </w:trPr>
                        <w:tc>
                          <w:tcPr>
                            <w:tcW w:w="1815" w:type="dxa"/>
                            <w:gridSpan w:val="3"/>
                            <w:tcBorders>
                              <w:top w:val="single" w:sz="2" w:space="0" w:color="808285"/>
                              <w:left w:val="single" w:sz="2" w:space="0" w:color="808285"/>
                              <w:bottom w:val="single" w:sz="2" w:space="0" w:color="808285"/>
                              <w:right w:val="single" w:sz="2" w:space="0" w:color="808285"/>
                            </w:tcBorders>
                          </w:tcPr>
                          <w:p w14:paraId="17A265CA" w14:textId="77777777" w:rsidR="00DF2AC6" w:rsidRPr="005B4C3E" w:rsidRDefault="00DF2AC6"/>
                        </w:tc>
                      </w:tr>
                    </w:tbl>
                    <w:p w14:paraId="17A265CC" w14:textId="77777777" w:rsidR="00DF2AC6" w:rsidRDefault="00DF2AC6">
                      <w:pPr>
                        <w:pStyle w:val="BodyText"/>
                        <w:kinsoku w:val="0"/>
                        <w:overflowPunct w:val="0"/>
                        <w:spacing w:before="0"/>
                        <w:ind w:left="0"/>
                        <w:rPr>
                          <w:rFonts w:ascii="Times New Roman" w:hAnsi="Times New Roman" w:cs="Times New Roman"/>
                          <w:sz w:val="24"/>
                          <w:szCs w:val="24"/>
                        </w:rPr>
                      </w:pPr>
                    </w:p>
                  </w:txbxContent>
                </v:textbox>
                <w10:wrap anchorx="page"/>
              </v:shape>
            </w:pict>
          </mc:Fallback>
        </mc:AlternateContent>
      </w:r>
      <w:r w:rsidR="006A6658">
        <w:rPr>
          <w:color w:val="231F20"/>
          <w:spacing w:val="-2"/>
          <w:sz w:val="11"/>
          <w:szCs w:val="11"/>
        </w:rPr>
        <w:t>Pensions/Retirement/</w:t>
      </w:r>
      <w:r w:rsidR="006A6658">
        <w:rPr>
          <w:color w:val="231F20"/>
          <w:spacing w:val="19"/>
          <w:sz w:val="11"/>
          <w:szCs w:val="11"/>
        </w:rPr>
        <w:t xml:space="preserve"> </w:t>
      </w:r>
      <w:r w:rsidR="006A6658">
        <w:rPr>
          <w:color w:val="231F20"/>
          <w:spacing w:val="-2"/>
          <w:sz w:val="11"/>
          <w:szCs w:val="11"/>
        </w:rPr>
        <w:t>All</w:t>
      </w:r>
      <w:r w:rsidR="006A6658">
        <w:rPr>
          <w:color w:val="231F20"/>
          <w:spacing w:val="-3"/>
          <w:sz w:val="11"/>
          <w:szCs w:val="11"/>
        </w:rPr>
        <w:t xml:space="preserve"> </w:t>
      </w:r>
      <w:r w:rsidR="006A6658">
        <w:rPr>
          <w:color w:val="231F20"/>
          <w:spacing w:val="-2"/>
          <w:sz w:val="11"/>
          <w:szCs w:val="11"/>
        </w:rPr>
        <w:t>Other</w:t>
      </w:r>
      <w:r w:rsidR="006A6658">
        <w:rPr>
          <w:color w:val="231F20"/>
          <w:spacing w:val="-3"/>
          <w:sz w:val="11"/>
          <w:szCs w:val="11"/>
        </w:rPr>
        <w:t xml:space="preserve"> </w:t>
      </w:r>
      <w:r w:rsidR="006A6658">
        <w:rPr>
          <w:color w:val="231F20"/>
          <w:spacing w:val="-2"/>
          <w:sz w:val="11"/>
          <w:szCs w:val="11"/>
        </w:rPr>
        <w:t>Income</w:t>
      </w:r>
    </w:p>
    <w:p w14:paraId="17A263D8" w14:textId="77777777" w:rsidR="006A6658" w:rsidRDefault="006A6658">
      <w:pPr>
        <w:pStyle w:val="BodyText"/>
        <w:kinsoku w:val="0"/>
        <w:overflowPunct w:val="0"/>
        <w:spacing w:before="3"/>
        <w:ind w:left="0"/>
      </w:pPr>
    </w:p>
    <w:p w14:paraId="17A263D9" w14:textId="77777777" w:rsidR="006A6658" w:rsidRDefault="00450F89">
      <w:pPr>
        <w:pStyle w:val="Heading3"/>
        <w:kinsoku w:val="0"/>
        <w:overflowPunct w:val="0"/>
        <w:ind w:left="0" w:right="148"/>
        <w:jc w:val="center"/>
        <w:rPr>
          <w:b w:val="0"/>
          <w:bCs w:val="0"/>
          <w:color w:val="000000"/>
        </w:rPr>
      </w:pPr>
      <w:r>
        <w:rPr>
          <w:noProof/>
        </w:rPr>
        <mc:AlternateContent>
          <mc:Choice Requires="wpg">
            <w:drawing>
              <wp:anchor distT="0" distB="0" distL="114300" distR="114300" simplePos="0" relativeHeight="251643904" behindDoc="1" locked="0" layoutInCell="0" allowOverlap="1" wp14:anchorId="17A26473" wp14:editId="17A26474">
                <wp:simplePos x="0" y="0"/>
                <wp:positionH relativeFrom="page">
                  <wp:posOffset>7387590</wp:posOffset>
                </wp:positionH>
                <wp:positionV relativeFrom="paragraph">
                  <wp:posOffset>-12065</wp:posOffset>
                </wp:positionV>
                <wp:extent cx="128905" cy="133350"/>
                <wp:effectExtent l="0" t="0" r="0" b="0"/>
                <wp:wrapNone/>
                <wp:docPr id="138" name="Group 4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905" cy="133350"/>
                          <a:chOff x="11634" y="-19"/>
                          <a:chExt cx="203" cy="210"/>
                        </a:xfrm>
                      </wpg:grpSpPr>
                      <wps:wsp>
                        <wps:cNvPr id="139" name="Freeform 474"/>
                        <wps:cNvSpPr>
                          <a:spLocks/>
                        </wps:cNvSpPr>
                        <wps:spPr bwMode="auto">
                          <a:xfrm>
                            <a:off x="11645" y="-9"/>
                            <a:ext cx="182" cy="190"/>
                          </a:xfrm>
                          <a:custGeom>
                            <a:avLst/>
                            <a:gdLst>
                              <a:gd name="T0" fmla="*/ 86 w 182"/>
                              <a:gd name="T1" fmla="*/ 0 h 190"/>
                              <a:gd name="T2" fmla="*/ 66 w 182"/>
                              <a:gd name="T3" fmla="*/ 3 h 190"/>
                              <a:gd name="T4" fmla="*/ 47 w 182"/>
                              <a:gd name="T5" fmla="*/ 11 h 190"/>
                              <a:gd name="T6" fmla="*/ 31 w 182"/>
                              <a:gd name="T7" fmla="*/ 23 h 190"/>
                              <a:gd name="T8" fmla="*/ 18 w 182"/>
                              <a:gd name="T9" fmla="*/ 40 h 190"/>
                              <a:gd name="T10" fmla="*/ 8 w 182"/>
                              <a:gd name="T11" fmla="*/ 60 h 190"/>
                              <a:gd name="T12" fmla="*/ 1 w 182"/>
                              <a:gd name="T13" fmla="*/ 83 h 190"/>
                              <a:gd name="T14" fmla="*/ 0 w 182"/>
                              <a:gd name="T15" fmla="*/ 110 h 190"/>
                              <a:gd name="T16" fmla="*/ 5 w 182"/>
                              <a:gd name="T17" fmla="*/ 132 h 190"/>
                              <a:gd name="T18" fmla="*/ 16 w 182"/>
                              <a:gd name="T19" fmla="*/ 151 h 190"/>
                              <a:gd name="T20" fmla="*/ 30 w 182"/>
                              <a:gd name="T21" fmla="*/ 167 h 190"/>
                              <a:gd name="T22" fmla="*/ 48 w 182"/>
                              <a:gd name="T23" fmla="*/ 180 h 190"/>
                              <a:gd name="T24" fmla="*/ 68 w 182"/>
                              <a:gd name="T25" fmla="*/ 188 h 190"/>
                              <a:gd name="T26" fmla="*/ 91 w 182"/>
                              <a:gd name="T27" fmla="*/ 190 h 190"/>
                              <a:gd name="T28" fmla="*/ 98 w 182"/>
                              <a:gd name="T29" fmla="*/ 190 h 190"/>
                              <a:gd name="T30" fmla="*/ 118 w 182"/>
                              <a:gd name="T31" fmla="*/ 186 h 190"/>
                              <a:gd name="T32" fmla="*/ 136 w 182"/>
                              <a:gd name="T33" fmla="*/ 178 h 190"/>
                              <a:gd name="T34" fmla="*/ 151 w 182"/>
                              <a:gd name="T35" fmla="*/ 165 h 190"/>
                              <a:gd name="T36" fmla="*/ 164 w 182"/>
                              <a:gd name="T37" fmla="*/ 148 h 190"/>
                              <a:gd name="T38" fmla="*/ 174 w 182"/>
                              <a:gd name="T39" fmla="*/ 128 h 190"/>
                              <a:gd name="T40" fmla="*/ 179 w 182"/>
                              <a:gd name="T41" fmla="*/ 104 h 190"/>
                              <a:gd name="T42" fmla="*/ 181 w 182"/>
                              <a:gd name="T43" fmla="*/ 77 h 190"/>
                              <a:gd name="T44" fmla="*/ 174 w 182"/>
                              <a:gd name="T45" fmla="*/ 56 h 190"/>
                              <a:gd name="T46" fmla="*/ 164 w 182"/>
                              <a:gd name="T47" fmla="*/ 37 h 190"/>
                              <a:gd name="T48" fmla="*/ 149 w 182"/>
                              <a:gd name="T49" fmla="*/ 22 h 190"/>
                              <a:gd name="T50" fmla="*/ 130 w 182"/>
                              <a:gd name="T51" fmla="*/ 10 h 190"/>
                              <a:gd name="T52" fmla="*/ 109 w 182"/>
                              <a:gd name="T53" fmla="*/ 2 h 190"/>
                              <a:gd name="T54" fmla="*/ 86 w 182"/>
                              <a:gd name="T55" fmla="*/ 0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0">
                                <a:moveTo>
                                  <a:pt x="86" y="0"/>
                                </a:moveTo>
                                <a:lnTo>
                                  <a:pt x="66" y="3"/>
                                </a:lnTo>
                                <a:lnTo>
                                  <a:pt x="47" y="11"/>
                                </a:lnTo>
                                <a:lnTo>
                                  <a:pt x="31" y="23"/>
                                </a:lnTo>
                                <a:lnTo>
                                  <a:pt x="18" y="40"/>
                                </a:lnTo>
                                <a:lnTo>
                                  <a:pt x="8" y="60"/>
                                </a:lnTo>
                                <a:lnTo>
                                  <a:pt x="1" y="83"/>
                                </a:lnTo>
                                <a:lnTo>
                                  <a:pt x="0" y="110"/>
                                </a:lnTo>
                                <a:lnTo>
                                  <a:pt x="5" y="132"/>
                                </a:lnTo>
                                <a:lnTo>
                                  <a:pt x="16" y="151"/>
                                </a:lnTo>
                                <a:lnTo>
                                  <a:pt x="30" y="167"/>
                                </a:lnTo>
                                <a:lnTo>
                                  <a:pt x="48" y="180"/>
                                </a:lnTo>
                                <a:lnTo>
                                  <a:pt x="68" y="188"/>
                                </a:lnTo>
                                <a:lnTo>
                                  <a:pt x="91" y="190"/>
                                </a:lnTo>
                                <a:lnTo>
                                  <a:pt x="98" y="190"/>
                                </a:lnTo>
                                <a:lnTo>
                                  <a:pt x="118" y="186"/>
                                </a:lnTo>
                                <a:lnTo>
                                  <a:pt x="136" y="178"/>
                                </a:lnTo>
                                <a:lnTo>
                                  <a:pt x="151" y="165"/>
                                </a:lnTo>
                                <a:lnTo>
                                  <a:pt x="164" y="148"/>
                                </a:lnTo>
                                <a:lnTo>
                                  <a:pt x="174" y="128"/>
                                </a:lnTo>
                                <a:lnTo>
                                  <a:pt x="179" y="104"/>
                                </a:lnTo>
                                <a:lnTo>
                                  <a:pt x="181" y="77"/>
                                </a:lnTo>
                                <a:lnTo>
                                  <a:pt x="174" y="56"/>
                                </a:lnTo>
                                <a:lnTo>
                                  <a:pt x="164" y="37"/>
                                </a:lnTo>
                                <a:lnTo>
                                  <a:pt x="149" y="22"/>
                                </a:lnTo>
                                <a:lnTo>
                                  <a:pt x="130" y="10"/>
                                </a:lnTo>
                                <a:lnTo>
                                  <a:pt x="109" y="2"/>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40" name="Group 475"/>
                        <wpg:cNvGrpSpPr>
                          <a:grpSpLocks/>
                        </wpg:cNvGrpSpPr>
                        <wpg:grpSpPr bwMode="auto">
                          <a:xfrm>
                            <a:off x="11634" y="-19"/>
                            <a:ext cx="203" cy="210"/>
                            <a:chOff x="11634" y="-19"/>
                            <a:chExt cx="203" cy="210"/>
                          </a:xfrm>
                        </wpg:grpSpPr>
                        <wps:wsp>
                          <wps:cNvPr id="141" name="Freeform 476"/>
                          <wps:cNvSpPr>
                            <a:spLocks/>
                          </wps:cNvSpPr>
                          <wps:spPr bwMode="auto">
                            <a:xfrm>
                              <a:off x="11634" y="-19"/>
                              <a:ext cx="203" cy="210"/>
                            </a:xfrm>
                            <a:custGeom>
                              <a:avLst/>
                              <a:gdLst>
                                <a:gd name="T0" fmla="*/ 101 w 203"/>
                                <a:gd name="T1" fmla="*/ 0 h 210"/>
                                <a:gd name="T2" fmla="*/ 79 w 203"/>
                                <a:gd name="T3" fmla="*/ 2 h 210"/>
                                <a:gd name="T4" fmla="*/ 58 w 203"/>
                                <a:gd name="T5" fmla="*/ 9 h 210"/>
                                <a:gd name="T6" fmla="*/ 40 w 203"/>
                                <a:gd name="T7" fmla="*/ 21 h 210"/>
                                <a:gd name="T8" fmla="*/ 24 w 203"/>
                                <a:gd name="T9" fmla="*/ 36 h 210"/>
                                <a:gd name="T10" fmla="*/ 12 w 203"/>
                                <a:gd name="T11" fmla="*/ 54 h 210"/>
                                <a:gd name="T12" fmla="*/ 4 w 203"/>
                                <a:gd name="T13" fmla="*/ 74 h 210"/>
                                <a:gd name="T14" fmla="*/ 0 w 203"/>
                                <a:gd name="T15" fmla="*/ 97 h 210"/>
                                <a:gd name="T16" fmla="*/ 2 w 203"/>
                                <a:gd name="T17" fmla="*/ 122 h 210"/>
                                <a:gd name="T18" fmla="*/ 8 w 203"/>
                                <a:gd name="T19" fmla="*/ 145 h 210"/>
                                <a:gd name="T20" fmla="*/ 18 w 203"/>
                                <a:gd name="T21" fmla="*/ 164 h 210"/>
                                <a:gd name="T22" fmla="*/ 32 w 203"/>
                                <a:gd name="T23" fmla="*/ 181 h 210"/>
                                <a:gd name="T24" fmla="*/ 48 w 203"/>
                                <a:gd name="T25" fmla="*/ 195 h 210"/>
                                <a:gd name="T26" fmla="*/ 67 w 203"/>
                                <a:gd name="T27" fmla="*/ 204 h 210"/>
                                <a:gd name="T28" fmla="*/ 87 w 203"/>
                                <a:gd name="T29" fmla="*/ 210 h 210"/>
                                <a:gd name="T30" fmla="*/ 113 w 203"/>
                                <a:gd name="T31" fmla="*/ 208 h 210"/>
                                <a:gd name="T32" fmla="*/ 136 w 203"/>
                                <a:gd name="T33" fmla="*/ 202 h 210"/>
                                <a:gd name="T34" fmla="*/ 156 w 203"/>
                                <a:gd name="T35" fmla="*/ 192 h 210"/>
                                <a:gd name="T36" fmla="*/ 160 w 203"/>
                                <a:gd name="T37" fmla="*/ 189 h 210"/>
                                <a:gd name="T38" fmla="*/ 117 w 203"/>
                                <a:gd name="T39" fmla="*/ 189 h 210"/>
                                <a:gd name="T40" fmla="*/ 91 w 203"/>
                                <a:gd name="T41" fmla="*/ 187 h 210"/>
                                <a:gd name="T42" fmla="*/ 69 w 203"/>
                                <a:gd name="T43" fmla="*/ 180 h 210"/>
                                <a:gd name="T44" fmla="*/ 50 w 203"/>
                                <a:gd name="T45" fmla="*/ 169 h 210"/>
                                <a:gd name="T46" fmla="*/ 35 w 203"/>
                                <a:gd name="T47" fmla="*/ 154 h 210"/>
                                <a:gd name="T48" fmla="*/ 25 w 203"/>
                                <a:gd name="T49" fmla="*/ 137 h 210"/>
                                <a:gd name="T50" fmla="*/ 20 w 203"/>
                                <a:gd name="T51" fmla="*/ 117 h 210"/>
                                <a:gd name="T52" fmla="*/ 22 w 203"/>
                                <a:gd name="T53" fmla="*/ 91 h 210"/>
                                <a:gd name="T54" fmla="*/ 29 w 203"/>
                                <a:gd name="T55" fmla="*/ 68 h 210"/>
                                <a:gd name="T56" fmla="*/ 41 w 203"/>
                                <a:gd name="T57" fmla="*/ 49 h 210"/>
                                <a:gd name="T58" fmla="*/ 55 w 203"/>
                                <a:gd name="T59" fmla="*/ 35 h 210"/>
                                <a:gd name="T60" fmla="*/ 73 w 203"/>
                                <a:gd name="T61" fmla="*/ 25 h 210"/>
                                <a:gd name="T62" fmla="*/ 93 w 203"/>
                                <a:gd name="T63" fmla="*/ 20 h 210"/>
                                <a:gd name="T64" fmla="*/ 101 w 203"/>
                                <a:gd name="T65" fmla="*/ 20 h 210"/>
                                <a:gd name="T66" fmla="*/ 160 w 203"/>
                                <a:gd name="T67" fmla="*/ 20 h 210"/>
                                <a:gd name="T68" fmla="*/ 143 w 203"/>
                                <a:gd name="T69" fmla="*/ 9 h 210"/>
                                <a:gd name="T70" fmla="*/ 124 w 203"/>
                                <a:gd name="T71" fmla="*/ 2 h 210"/>
                                <a:gd name="T72" fmla="*/ 104 w 203"/>
                                <a:gd name="T73" fmla="*/ 0 h 210"/>
                                <a:gd name="T74" fmla="*/ 101 w 203"/>
                                <a:gd name="T75" fmla="*/ 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 h="210">
                                  <a:moveTo>
                                    <a:pt x="101" y="0"/>
                                  </a:moveTo>
                                  <a:lnTo>
                                    <a:pt x="79" y="2"/>
                                  </a:lnTo>
                                  <a:lnTo>
                                    <a:pt x="58" y="9"/>
                                  </a:lnTo>
                                  <a:lnTo>
                                    <a:pt x="40" y="21"/>
                                  </a:lnTo>
                                  <a:lnTo>
                                    <a:pt x="24" y="36"/>
                                  </a:lnTo>
                                  <a:lnTo>
                                    <a:pt x="12" y="54"/>
                                  </a:lnTo>
                                  <a:lnTo>
                                    <a:pt x="4" y="74"/>
                                  </a:lnTo>
                                  <a:lnTo>
                                    <a:pt x="0" y="97"/>
                                  </a:lnTo>
                                  <a:lnTo>
                                    <a:pt x="2" y="122"/>
                                  </a:lnTo>
                                  <a:lnTo>
                                    <a:pt x="8" y="145"/>
                                  </a:lnTo>
                                  <a:lnTo>
                                    <a:pt x="18" y="164"/>
                                  </a:lnTo>
                                  <a:lnTo>
                                    <a:pt x="32" y="181"/>
                                  </a:lnTo>
                                  <a:lnTo>
                                    <a:pt x="48" y="195"/>
                                  </a:lnTo>
                                  <a:lnTo>
                                    <a:pt x="67" y="204"/>
                                  </a:lnTo>
                                  <a:lnTo>
                                    <a:pt x="87" y="210"/>
                                  </a:lnTo>
                                  <a:lnTo>
                                    <a:pt x="113" y="208"/>
                                  </a:lnTo>
                                  <a:lnTo>
                                    <a:pt x="136" y="202"/>
                                  </a:lnTo>
                                  <a:lnTo>
                                    <a:pt x="156" y="192"/>
                                  </a:lnTo>
                                  <a:lnTo>
                                    <a:pt x="160" y="189"/>
                                  </a:lnTo>
                                  <a:lnTo>
                                    <a:pt x="117" y="189"/>
                                  </a:lnTo>
                                  <a:lnTo>
                                    <a:pt x="91" y="187"/>
                                  </a:lnTo>
                                  <a:lnTo>
                                    <a:pt x="69" y="180"/>
                                  </a:lnTo>
                                  <a:lnTo>
                                    <a:pt x="50" y="169"/>
                                  </a:lnTo>
                                  <a:lnTo>
                                    <a:pt x="35" y="154"/>
                                  </a:lnTo>
                                  <a:lnTo>
                                    <a:pt x="25" y="137"/>
                                  </a:lnTo>
                                  <a:lnTo>
                                    <a:pt x="20" y="117"/>
                                  </a:lnTo>
                                  <a:lnTo>
                                    <a:pt x="22" y="91"/>
                                  </a:lnTo>
                                  <a:lnTo>
                                    <a:pt x="29" y="68"/>
                                  </a:lnTo>
                                  <a:lnTo>
                                    <a:pt x="41" y="49"/>
                                  </a:lnTo>
                                  <a:lnTo>
                                    <a:pt x="55" y="35"/>
                                  </a:lnTo>
                                  <a:lnTo>
                                    <a:pt x="73" y="25"/>
                                  </a:lnTo>
                                  <a:lnTo>
                                    <a:pt x="93" y="20"/>
                                  </a:lnTo>
                                  <a:lnTo>
                                    <a:pt x="101" y="20"/>
                                  </a:lnTo>
                                  <a:lnTo>
                                    <a:pt x="160" y="20"/>
                                  </a:lnTo>
                                  <a:lnTo>
                                    <a:pt x="143" y="9"/>
                                  </a:lnTo>
                                  <a:lnTo>
                                    <a:pt x="124" y="2"/>
                                  </a:lnTo>
                                  <a:lnTo>
                                    <a:pt x="104" y="0"/>
                                  </a:lnTo>
                                  <a:lnTo>
                                    <a:pt x="101"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477"/>
                          <wps:cNvSpPr>
                            <a:spLocks/>
                          </wps:cNvSpPr>
                          <wps:spPr bwMode="auto">
                            <a:xfrm>
                              <a:off x="11634" y="-19"/>
                              <a:ext cx="203" cy="210"/>
                            </a:xfrm>
                            <a:custGeom>
                              <a:avLst/>
                              <a:gdLst>
                                <a:gd name="T0" fmla="*/ 160 w 203"/>
                                <a:gd name="T1" fmla="*/ 20 h 210"/>
                                <a:gd name="T2" fmla="*/ 101 w 203"/>
                                <a:gd name="T3" fmla="*/ 20 h 210"/>
                                <a:gd name="T4" fmla="*/ 123 w 203"/>
                                <a:gd name="T5" fmla="*/ 23 h 210"/>
                                <a:gd name="T6" fmla="*/ 143 w 203"/>
                                <a:gd name="T7" fmla="*/ 31 h 210"/>
                                <a:gd name="T8" fmla="*/ 160 w 203"/>
                                <a:gd name="T9" fmla="*/ 45 h 210"/>
                                <a:gd name="T10" fmla="*/ 173 w 203"/>
                                <a:gd name="T11" fmla="*/ 63 h 210"/>
                                <a:gd name="T12" fmla="*/ 181 w 203"/>
                                <a:gd name="T13" fmla="*/ 84 h 210"/>
                                <a:gd name="T14" fmla="*/ 180 w 203"/>
                                <a:gd name="T15" fmla="*/ 112 h 210"/>
                                <a:gd name="T16" fmla="*/ 174 w 203"/>
                                <a:gd name="T17" fmla="*/ 136 h 210"/>
                                <a:gd name="T18" fmla="*/ 164 w 203"/>
                                <a:gd name="T19" fmla="*/ 156 h 210"/>
                                <a:gd name="T20" fmla="*/ 151 w 203"/>
                                <a:gd name="T21" fmla="*/ 171 h 210"/>
                                <a:gd name="T22" fmla="*/ 135 w 203"/>
                                <a:gd name="T23" fmla="*/ 183 h 210"/>
                                <a:gd name="T24" fmla="*/ 117 w 203"/>
                                <a:gd name="T25" fmla="*/ 189 h 210"/>
                                <a:gd name="T26" fmla="*/ 160 w 203"/>
                                <a:gd name="T27" fmla="*/ 189 h 210"/>
                                <a:gd name="T28" fmla="*/ 173 w 203"/>
                                <a:gd name="T29" fmla="*/ 179 h 210"/>
                                <a:gd name="T30" fmla="*/ 186 w 203"/>
                                <a:gd name="T31" fmla="*/ 163 h 210"/>
                                <a:gd name="T32" fmla="*/ 196 w 203"/>
                                <a:gd name="T33" fmla="*/ 145 h 210"/>
                                <a:gd name="T34" fmla="*/ 202 w 203"/>
                                <a:gd name="T35" fmla="*/ 124 h 210"/>
                                <a:gd name="T36" fmla="*/ 200 w 203"/>
                                <a:gd name="T37" fmla="*/ 97 h 210"/>
                                <a:gd name="T38" fmla="*/ 195 w 203"/>
                                <a:gd name="T39" fmla="*/ 73 h 210"/>
                                <a:gd name="T40" fmla="*/ 186 w 203"/>
                                <a:gd name="T41" fmla="*/ 52 h 210"/>
                                <a:gd name="T42" fmla="*/ 174 w 203"/>
                                <a:gd name="T43" fmla="*/ 34 h 210"/>
                                <a:gd name="T44" fmla="*/ 160 w 203"/>
                                <a:gd name="T45" fmla="*/ 2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3" h="210">
                                  <a:moveTo>
                                    <a:pt x="160" y="20"/>
                                  </a:moveTo>
                                  <a:lnTo>
                                    <a:pt x="101" y="20"/>
                                  </a:lnTo>
                                  <a:lnTo>
                                    <a:pt x="123" y="23"/>
                                  </a:lnTo>
                                  <a:lnTo>
                                    <a:pt x="143" y="31"/>
                                  </a:lnTo>
                                  <a:lnTo>
                                    <a:pt x="160" y="45"/>
                                  </a:lnTo>
                                  <a:lnTo>
                                    <a:pt x="173" y="63"/>
                                  </a:lnTo>
                                  <a:lnTo>
                                    <a:pt x="181" y="84"/>
                                  </a:lnTo>
                                  <a:lnTo>
                                    <a:pt x="180" y="112"/>
                                  </a:lnTo>
                                  <a:lnTo>
                                    <a:pt x="174" y="136"/>
                                  </a:lnTo>
                                  <a:lnTo>
                                    <a:pt x="164" y="156"/>
                                  </a:lnTo>
                                  <a:lnTo>
                                    <a:pt x="151" y="171"/>
                                  </a:lnTo>
                                  <a:lnTo>
                                    <a:pt x="135" y="183"/>
                                  </a:lnTo>
                                  <a:lnTo>
                                    <a:pt x="117" y="189"/>
                                  </a:lnTo>
                                  <a:lnTo>
                                    <a:pt x="160" y="189"/>
                                  </a:lnTo>
                                  <a:lnTo>
                                    <a:pt x="173" y="179"/>
                                  </a:lnTo>
                                  <a:lnTo>
                                    <a:pt x="186" y="163"/>
                                  </a:lnTo>
                                  <a:lnTo>
                                    <a:pt x="196" y="145"/>
                                  </a:lnTo>
                                  <a:lnTo>
                                    <a:pt x="202" y="124"/>
                                  </a:lnTo>
                                  <a:lnTo>
                                    <a:pt x="200" y="97"/>
                                  </a:lnTo>
                                  <a:lnTo>
                                    <a:pt x="195" y="73"/>
                                  </a:lnTo>
                                  <a:lnTo>
                                    <a:pt x="186" y="52"/>
                                  </a:lnTo>
                                  <a:lnTo>
                                    <a:pt x="174" y="34"/>
                                  </a:lnTo>
                                  <a:lnTo>
                                    <a:pt x="160"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73" o:spid="_x0000_s1026" style="position:absolute;margin-left:581.7pt;margin-top:-.95pt;width:10.15pt;height:10.5pt;z-index:-251672576;mso-position-horizontal-relative:page" coordorigin="11634,-19" coordsize="203,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" o:allowincell="f">
                <v:shape id="Freeform 474" o:spid="_x0000_s1027" style="position:absolute;left:11645;top:-9;width:182;height:190;visibility:visible;mso-wrap-style:square;v-text-anchor:top" coordsize="182,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9rPMIA&#10;AADcAAAADwAAAGRycy9kb3ducmV2LnhtbERPS4vCMBC+C/6HMIIX0XRVRKtRZEUQXPB58TY0Y1ts&#10;JqVJtfvvN8KCt/n4nrNYNaYQT6pcblnB1yACQZxYnXOq4HrZ9qcgnEfWWFgmBb/kYLVstxYYa/vi&#10;Ez3PPhUhhF2MCjLvy1hKl2Rk0A1sSRy4u60M+gCrVOoKXyHcFHIYRRNpMOfQkGFJ3xklj3NtFBzq&#10;zfhikoZn/nHd/4yL3u1wrJXqdpr1HISnxn/E/+6dDvNHM3g/Ey6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n2s8wgAAANwAAAAPAAAAAAAAAAAAAAAAAJgCAABkcnMvZG93&#10;bnJldi54bWxQSwUGAAAAAAQABAD1AAAAhwMAAAAA&#10;" path="m86,l66,3,47,11,31,23,18,40,8,60,1,83,,110r5,22l16,151r14,16l48,180r20,8l91,190r7,l118,186r18,-8l151,165r13,-17l174,128r5,-24l181,77,174,56,164,37,149,22,130,10,109,2,86,xe" stroked="f">
                  <v:path arrowok="t" o:connecttype="custom" o:connectlocs="86,0;66,3;47,11;31,23;18,40;8,60;1,83;0,110;5,132;16,151;30,167;48,180;68,188;91,190;98,190;118,186;136,178;151,165;164,148;174,128;179,104;181,77;174,56;164,37;149,22;130,10;109,2;86,0" o:connectangles="0,0,0,0,0,0,0,0,0,0,0,0,0,0,0,0,0,0,0,0,0,0,0,0,0,0,0,0"/>
                </v:shape>
                <v:group id="Group 475" o:spid="_x0000_s1028" style="position:absolute;left:11634;top:-19;width:203;height:210" coordorigin="11634,-19" coordsize="203,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shape id="Freeform 476" o:spid="_x0000_s1029" style="position:absolute;left:11634;top:-19;width:203;height:210;visibility:visible;mso-wrap-style:square;v-text-anchor:top" coordsize="203,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z5q8IA&#10;AADcAAAADwAAAGRycy9kb3ducmV2LnhtbERPTWvCQBC9F/wPywi91Y22SEndBBG0HgSplkJv0+yY&#10;BLOzaXbU9N+7BcHbPN7nzPLeNepMXag9GxiPElDEhbc1lwY+98unV1BBkC02nsnAHwXIs8HDDFPr&#10;L/xB552UKoZwSNFAJdKmWoeiIodh5FviyB1851Ai7EptO7zEcNfoSZJMtcOaY0OFLS0qKo67kzNg&#10;V1/Pm+8fet/a1e9+LWQPSy/GPA77+RsooV7u4pt7beP8lzH8PxMv0N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XPmrwgAAANwAAAAPAAAAAAAAAAAAAAAAAJgCAABkcnMvZG93&#10;bnJldi54bWxQSwUGAAAAAAQABAD1AAAAhwMAAAAA&#10;" path="m101,l79,2,58,9,40,21,24,36,12,54,4,74,,97r2,25l8,145r10,19l32,181r16,14l67,204r20,6l113,208r23,-6l156,192r4,-3l117,189,91,187,69,180,50,169,35,154,25,137,20,117,22,91,29,68,41,49,55,35,73,25,93,20r8,l160,20,143,9,124,2,104,r-3,xe" fillcolor="#999998" stroked="f">
                    <v:path arrowok="t" o:connecttype="custom" o:connectlocs="101,0;79,2;58,9;40,21;24,36;12,54;4,74;0,97;2,122;8,145;18,164;32,181;48,195;67,204;87,210;113,208;136,202;156,192;160,189;117,189;91,187;69,180;50,169;35,154;25,137;20,117;22,91;29,68;41,49;55,35;73,25;93,20;101,20;160,20;143,9;124,2;104,0;101,0" o:connectangles="0,0,0,0,0,0,0,0,0,0,0,0,0,0,0,0,0,0,0,0,0,0,0,0,0,0,0,0,0,0,0,0,0,0,0,0,0,0"/>
                  </v:shape>
                  <v:shape id="Freeform 477" o:spid="_x0000_s1030" style="position:absolute;left:11634;top:-19;width:203;height:210;visibility:visible;mso-wrap-style:square;v-text-anchor:top" coordsize="203,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5n3MIA&#10;AADcAAAADwAAAGRycy9kb3ducmV2LnhtbERPS2vCQBC+C/0PyxR6002tiKSuIgUfh4L4oNDbNDsm&#10;wexszE41/ntXELzNx/ec8bR1lTpTE0rPBt57CSjizNuScwP73bw7AhUE2WLlmQxcKcB08tIZY2r9&#10;hTd03kquYgiHFA0UInWqdcgKchh6viaO3ME3DiXCJte2wUsMd5XuJ8lQOyw5NhRY01dB2XH77wzY&#10;xc/H9+8fLdd2cdqthOxh7sWYt9d29glKqJWn+OFe2Th/0If7M/ECPb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jmfcwgAAANwAAAAPAAAAAAAAAAAAAAAAAJgCAABkcnMvZG93&#10;bnJldi54bWxQSwUGAAAAAAQABAD1AAAAhwMAAAAA&#10;" path="m160,20r-59,l123,23r20,8l160,45r13,18l181,84r-1,28l174,136r-10,20l151,171r-16,12l117,189r43,l173,179r13,-16l196,145r6,-21l200,97,195,73,186,52,174,34,160,20xe" fillcolor="#999998" stroked="f">
                    <v:path arrowok="t" o:connecttype="custom" o:connectlocs="160,20;101,20;123,23;143,31;160,45;173,63;181,84;180,112;174,136;164,156;151,171;135,183;117,189;160,189;173,179;186,163;196,145;202,124;200,97;195,73;186,52;174,34;160,20" o:connectangles="0,0,0,0,0,0,0,0,0,0,0,0,0,0,0,0,0,0,0,0,0,0,0"/>
                  </v:shape>
                </v:group>
                <w10:wrap anchorx="page"/>
              </v:group>
            </w:pict>
          </mc:Fallback>
        </mc:AlternateContent>
      </w:r>
      <w:r w:rsidR="006A6658">
        <w:rPr>
          <w:color w:val="231F20"/>
        </w:rPr>
        <w:t>$</w:t>
      </w:r>
    </w:p>
    <w:p w14:paraId="17A263DA" w14:textId="77777777" w:rsidR="006A6658" w:rsidRDefault="006A6658">
      <w:pPr>
        <w:pStyle w:val="BodyText"/>
        <w:kinsoku w:val="0"/>
        <w:overflowPunct w:val="0"/>
        <w:spacing w:before="50"/>
        <w:ind w:left="10"/>
        <w:jc w:val="center"/>
        <w:rPr>
          <w:color w:val="000000"/>
          <w:sz w:val="12"/>
          <w:szCs w:val="12"/>
        </w:rPr>
      </w:pPr>
      <w:r>
        <w:rPr>
          <w:rFonts w:ascii="Times New Roman" w:hAnsi="Times New Roman" w:cs="Times New Roman"/>
          <w:sz w:val="24"/>
          <w:szCs w:val="24"/>
        </w:rPr>
        <w:br w:type="column"/>
      </w:r>
      <w:r>
        <w:rPr>
          <w:color w:val="231F20"/>
          <w:sz w:val="12"/>
          <w:szCs w:val="12"/>
        </w:rPr>
        <w:lastRenderedPageBreak/>
        <w:t>How often?</w:t>
      </w:r>
    </w:p>
    <w:p w14:paraId="17A263DB" w14:textId="77777777" w:rsidR="006A6658" w:rsidRDefault="006A6658">
      <w:pPr>
        <w:pStyle w:val="BodyText"/>
        <w:kinsoku w:val="0"/>
        <w:overflowPunct w:val="0"/>
        <w:spacing w:before="50"/>
        <w:ind w:left="10"/>
        <w:jc w:val="center"/>
        <w:rPr>
          <w:color w:val="000000"/>
          <w:sz w:val="12"/>
          <w:szCs w:val="12"/>
        </w:rPr>
        <w:sectPr w:rsidR="006A6658">
          <w:type w:val="continuous"/>
          <w:pgSz w:w="15840" w:h="12240" w:orient="landscape"/>
          <w:pgMar w:top="280" w:right="240" w:bottom="0" w:left="240" w:header="720" w:footer="720" w:gutter="0"/>
          <w:cols w:num="7" w:space="720" w:equalWidth="0">
            <w:col w:w="4842" w:space="40"/>
            <w:col w:w="1328" w:space="40"/>
            <w:col w:w="1420" w:space="40"/>
            <w:col w:w="2061" w:space="40"/>
            <w:col w:w="1312" w:space="40"/>
            <w:col w:w="2106" w:space="40"/>
            <w:col w:w="2051"/>
          </w:cols>
          <w:noEndnote/>
        </w:sectPr>
      </w:pPr>
    </w:p>
    <w:p w14:paraId="17A263DC" w14:textId="77777777" w:rsidR="006A6658" w:rsidRDefault="006A6658">
      <w:pPr>
        <w:pStyle w:val="BodyText"/>
        <w:kinsoku w:val="0"/>
        <w:overflowPunct w:val="0"/>
        <w:spacing w:before="9"/>
        <w:ind w:left="0"/>
        <w:rPr>
          <w:sz w:val="11"/>
          <w:szCs w:val="11"/>
        </w:rPr>
      </w:pPr>
    </w:p>
    <w:p w14:paraId="17A263DD" w14:textId="77777777" w:rsidR="006A6658" w:rsidRDefault="00450F89">
      <w:pPr>
        <w:pStyle w:val="Heading3"/>
        <w:tabs>
          <w:tab w:val="left" w:pos="8569"/>
          <w:tab w:val="left" w:pos="12093"/>
        </w:tabs>
        <w:kinsoku w:val="0"/>
        <w:overflowPunct w:val="0"/>
        <w:spacing w:before="79"/>
        <w:rPr>
          <w:b w:val="0"/>
          <w:bCs w:val="0"/>
          <w:color w:val="000000"/>
        </w:rPr>
      </w:pPr>
      <w:r>
        <w:rPr>
          <w:noProof/>
        </w:rPr>
        <mc:AlternateContent>
          <mc:Choice Requires="wps">
            <w:drawing>
              <wp:anchor distT="0" distB="0" distL="114300" distR="114300" simplePos="0" relativeHeight="251644928" behindDoc="0" locked="0" layoutInCell="0" allowOverlap="1" wp14:anchorId="17A26475" wp14:editId="17A26476">
                <wp:simplePos x="0" y="0"/>
                <wp:positionH relativeFrom="page">
                  <wp:posOffset>8677275</wp:posOffset>
                </wp:positionH>
                <wp:positionV relativeFrom="paragraph">
                  <wp:posOffset>-413385</wp:posOffset>
                </wp:positionV>
                <wp:extent cx="1157605" cy="375920"/>
                <wp:effectExtent l="0" t="0" r="0" b="0"/>
                <wp:wrapNone/>
                <wp:docPr id="137" name="Text Box 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760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 w:type="dxa"/>
                              <w:tblLayout w:type="fixed"/>
                              <w:tblCellMar>
                                <w:left w:w="0" w:type="dxa"/>
                                <w:right w:w="0" w:type="dxa"/>
                              </w:tblCellMar>
                              <w:tblLook w:val="0000" w:firstRow="0" w:lastRow="0" w:firstColumn="0" w:lastColumn="0" w:noHBand="0" w:noVBand="0"/>
                            </w:tblPr>
                            <w:tblGrid>
                              <w:gridCol w:w="446"/>
                              <w:gridCol w:w="470"/>
                              <w:gridCol w:w="456"/>
                              <w:gridCol w:w="443"/>
                            </w:tblGrid>
                            <w:tr w:rsidR="00DF2AC6" w:rsidRPr="005B4C3E" w14:paraId="17A265D1" w14:textId="77777777">
                              <w:trPr>
                                <w:trHeight w:hRule="exact" w:val="241"/>
                              </w:trPr>
                              <w:tc>
                                <w:tcPr>
                                  <w:tcW w:w="446" w:type="dxa"/>
                                  <w:tcBorders>
                                    <w:top w:val="single" w:sz="2" w:space="0" w:color="808285"/>
                                    <w:left w:val="single" w:sz="2" w:space="0" w:color="808285"/>
                                    <w:bottom w:val="single" w:sz="2" w:space="0" w:color="808285"/>
                                    <w:right w:val="single" w:sz="2" w:space="0" w:color="808285"/>
                                  </w:tcBorders>
                                </w:tcPr>
                                <w:p w14:paraId="17A265CD" w14:textId="77777777" w:rsidR="00DF2AC6" w:rsidRPr="005B4C3E" w:rsidRDefault="00DF2AC6">
                                  <w:pPr>
                                    <w:pStyle w:val="TableParagraph"/>
                                    <w:kinsoku w:val="0"/>
                                    <w:overflowPunct w:val="0"/>
                                    <w:spacing w:before="51"/>
                                    <w:ind w:left="80"/>
                                  </w:pPr>
                                  <w:r w:rsidRPr="005B4C3E">
                                    <w:rPr>
                                      <w:rFonts w:ascii="Arial Narrow" w:hAnsi="Arial Narrow" w:cs="Arial Narrow"/>
                                      <w:color w:val="231F20"/>
                                      <w:spacing w:val="-2"/>
                                      <w:sz w:val="11"/>
                                      <w:szCs w:val="11"/>
                                    </w:rPr>
                                    <w:t>Weekly</w:t>
                                  </w:r>
                                </w:p>
                              </w:tc>
                              <w:tc>
                                <w:tcPr>
                                  <w:tcW w:w="470" w:type="dxa"/>
                                  <w:tcBorders>
                                    <w:top w:val="single" w:sz="2" w:space="0" w:color="808285"/>
                                    <w:left w:val="single" w:sz="2" w:space="0" w:color="808285"/>
                                    <w:bottom w:val="single" w:sz="2" w:space="0" w:color="808285"/>
                                    <w:right w:val="single" w:sz="2" w:space="0" w:color="808285"/>
                                  </w:tcBorders>
                                </w:tcPr>
                                <w:p w14:paraId="17A265CE" w14:textId="77777777" w:rsidR="00DF2AC6" w:rsidRPr="005B4C3E" w:rsidRDefault="00DF2AC6">
                                  <w:pPr>
                                    <w:pStyle w:val="TableParagraph"/>
                                    <w:kinsoku w:val="0"/>
                                    <w:overflowPunct w:val="0"/>
                                    <w:spacing w:before="51"/>
                                    <w:ind w:left="59"/>
                                  </w:pPr>
                                  <w:r w:rsidRPr="005B4C3E">
                                    <w:rPr>
                                      <w:rFonts w:ascii="Arial Narrow" w:hAnsi="Arial Narrow" w:cs="Arial Narrow"/>
                                      <w:color w:val="231F20"/>
                                      <w:spacing w:val="-2"/>
                                      <w:sz w:val="11"/>
                                      <w:szCs w:val="11"/>
                                    </w:rPr>
                                    <w:t>Bi-Weekly</w:t>
                                  </w:r>
                                </w:p>
                              </w:tc>
                              <w:tc>
                                <w:tcPr>
                                  <w:tcW w:w="456" w:type="dxa"/>
                                  <w:tcBorders>
                                    <w:top w:val="single" w:sz="2" w:space="0" w:color="808285"/>
                                    <w:left w:val="single" w:sz="2" w:space="0" w:color="808285"/>
                                    <w:bottom w:val="single" w:sz="2" w:space="0" w:color="808285"/>
                                    <w:right w:val="single" w:sz="2" w:space="0" w:color="808285"/>
                                  </w:tcBorders>
                                </w:tcPr>
                                <w:p w14:paraId="17A265CF" w14:textId="77777777" w:rsidR="00DF2AC6" w:rsidRPr="005B4C3E" w:rsidRDefault="00DF2AC6">
                                  <w:pPr>
                                    <w:pStyle w:val="TableParagraph"/>
                                    <w:kinsoku w:val="0"/>
                                    <w:overflowPunct w:val="0"/>
                                    <w:spacing w:before="51"/>
                                    <w:ind w:left="73"/>
                                  </w:pPr>
                                  <w:r w:rsidRPr="005B4C3E">
                                    <w:rPr>
                                      <w:rFonts w:ascii="Arial Narrow" w:hAnsi="Arial Narrow" w:cs="Arial Narrow"/>
                                      <w:color w:val="231F20"/>
                                      <w:spacing w:val="-1"/>
                                      <w:sz w:val="11"/>
                                      <w:szCs w:val="11"/>
                                    </w:rPr>
                                    <w:t>2x</w:t>
                                  </w:r>
                                  <w:r w:rsidRPr="005B4C3E">
                                    <w:rPr>
                                      <w:rFonts w:ascii="Arial Narrow" w:hAnsi="Arial Narrow" w:cs="Arial Narrow"/>
                                      <w:color w:val="231F20"/>
                                      <w:spacing w:val="-3"/>
                                      <w:sz w:val="11"/>
                                      <w:szCs w:val="11"/>
                                    </w:rPr>
                                    <w:t xml:space="preserve"> </w:t>
                                  </w:r>
                                  <w:r w:rsidRPr="005B4C3E">
                                    <w:rPr>
                                      <w:rFonts w:ascii="Arial Narrow" w:hAnsi="Arial Narrow" w:cs="Arial Narrow"/>
                                      <w:color w:val="231F20"/>
                                      <w:spacing w:val="-2"/>
                                      <w:sz w:val="11"/>
                                      <w:szCs w:val="11"/>
                                    </w:rPr>
                                    <w:t>Month</w:t>
                                  </w:r>
                                </w:p>
                              </w:tc>
                              <w:tc>
                                <w:tcPr>
                                  <w:tcW w:w="443" w:type="dxa"/>
                                  <w:tcBorders>
                                    <w:top w:val="single" w:sz="2" w:space="0" w:color="808285"/>
                                    <w:left w:val="single" w:sz="2" w:space="0" w:color="808285"/>
                                    <w:bottom w:val="single" w:sz="2" w:space="0" w:color="808285"/>
                                    <w:right w:val="single" w:sz="2" w:space="0" w:color="808285"/>
                                  </w:tcBorders>
                                </w:tcPr>
                                <w:p w14:paraId="17A265D0" w14:textId="77777777" w:rsidR="00DF2AC6" w:rsidRPr="005B4C3E" w:rsidRDefault="00DF2AC6">
                                  <w:pPr>
                                    <w:pStyle w:val="TableParagraph"/>
                                    <w:kinsoku w:val="0"/>
                                    <w:overflowPunct w:val="0"/>
                                    <w:spacing w:before="51"/>
                                    <w:ind w:left="98"/>
                                  </w:pPr>
                                  <w:r w:rsidRPr="005B4C3E">
                                    <w:rPr>
                                      <w:rFonts w:ascii="Arial Narrow" w:hAnsi="Arial Narrow" w:cs="Arial Narrow"/>
                                      <w:color w:val="231F20"/>
                                      <w:spacing w:val="-2"/>
                                      <w:sz w:val="11"/>
                                      <w:szCs w:val="11"/>
                                    </w:rPr>
                                    <w:t>Monthly</w:t>
                                  </w:r>
                                </w:p>
                              </w:tc>
                            </w:tr>
                            <w:tr w:rsidR="00DF2AC6" w:rsidRPr="005B4C3E" w14:paraId="17A265D3" w14:textId="77777777">
                              <w:trPr>
                                <w:trHeight w:hRule="exact" w:val="346"/>
                              </w:trPr>
                              <w:tc>
                                <w:tcPr>
                                  <w:tcW w:w="1815" w:type="dxa"/>
                                  <w:gridSpan w:val="4"/>
                                  <w:tcBorders>
                                    <w:top w:val="single" w:sz="2" w:space="0" w:color="808285"/>
                                    <w:left w:val="single" w:sz="2" w:space="0" w:color="808285"/>
                                    <w:bottom w:val="single" w:sz="2" w:space="0" w:color="808285"/>
                                    <w:right w:val="single" w:sz="2" w:space="0" w:color="808285"/>
                                  </w:tcBorders>
                                </w:tcPr>
                                <w:p w14:paraId="17A265D2" w14:textId="77777777" w:rsidR="00DF2AC6" w:rsidRPr="005B4C3E" w:rsidRDefault="00DF2AC6"/>
                              </w:tc>
                            </w:tr>
                          </w:tbl>
                          <w:p w14:paraId="17A265D4" w14:textId="77777777" w:rsidR="00DF2AC6" w:rsidRDefault="00DF2AC6">
                            <w:pPr>
                              <w:pStyle w:val="BodyText"/>
                              <w:kinsoku w:val="0"/>
                              <w:overflowPunct w:val="0"/>
                              <w:spacing w:before="0"/>
                              <w:ind w:left="0"/>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8" o:spid="_x0000_s1052" type="#_x0000_t202" style="position:absolute;left:0;text-align:left;margin-left:683.25pt;margin-top:-32.55pt;width:91.15pt;height:29.6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" o:allowincell="f" filled="f" stroked="f">
                <v:textbox inset="0,0,0,0">
                  <w:txbxContent>
                    <w:tbl>
                      <w:tblPr>
                        <w:tblW w:w="0" w:type="auto"/>
                        <w:tblInd w:w="3" w:type="dxa"/>
                        <w:tblLayout w:type="fixed"/>
                        <w:tblCellMar>
                          <w:left w:w="0" w:type="dxa"/>
                          <w:right w:w="0" w:type="dxa"/>
                        </w:tblCellMar>
                        <w:tblLook w:val="0000" w:firstRow="0" w:lastRow="0" w:firstColumn="0" w:lastColumn="0" w:noHBand="0" w:noVBand="0"/>
                      </w:tblPr>
                      <w:tblGrid>
                        <w:gridCol w:w="446"/>
                        <w:gridCol w:w="470"/>
                        <w:gridCol w:w="456"/>
                        <w:gridCol w:w="443"/>
                      </w:tblGrid>
                      <w:tr w:rsidR="00DF2AC6" w:rsidRPr="005B4C3E" w14:paraId="17A265D1" w14:textId="77777777">
                        <w:trPr>
                          <w:trHeight w:hRule="exact" w:val="241"/>
                        </w:trPr>
                        <w:tc>
                          <w:tcPr>
                            <w:tcW w:w="446" w:type="dxa"/>
                            <w:tcBorders>
                              <w:top w:val="single" w:sz="2" w:space="0" w:color="808285"/>
                              <w:left w:val="single" w:sz="2" w:space="0" w:color="808285"/>
                              <w:bottom w:val="single" w:sz="2" w:space="0" w:color="808285"/>
                              <w:right w:val="single" w:sz="2" w:space="0" w:color="808285"/>
                            </w:tcBorders>
                          </w:tcPr>
                          <w:p w14:paraId="17A265CD" w14:textId="77777777" w:rsidR="00DF2AC6" w:rsidRPr="005B4C3E" w:rsidRDefault="00DF2AC6">
                            <w:pPr>
                              <w:pStyle w:val="TableParagraph"/>
                              <w:kinsoku w:val="0"/>
                              <w:overflowPunct w:val="0"/>
                              <w:spacing w:before="51"/>
                              <w:ind w:left="80"/>
                            </w:pPr>
                            <w:r w:rsidRPr="005B4C3E">
                              <w:rPr>
                                <w:rFonts w:ascii="Arial Narrow" w:hAnsi="Arial Narrow" w:cs="Arial Narrow"/>
                                <w:color w:val="231F20"/>
                                <w:spacing w:val="-2"/>
                                <w:sz w:val="11"/>
                                <w:szCs w:val="11"/>
                              </w:rPr>
                              <w:t>Weekly</w:t>
                            </w:r>
                          </w:p>
                        </w:tc>
                        <w:tc>
                          <w:tcPr>
                            <w:tcW w:w="470" w:type="dxa"/>
                            <w:tcBorders>
                              <w:top w:val="single" w:sz="2" w:space="0" w:color="808285"/>
                              <w:left w:val="single" w:sz="2" w:space="0" w:color="808285"/>
                              <w:bottom w:val="single" w:sz="2" w:space="0" w:color="808285"/>
                              <w:right w:val="single" w:sz="2" w:space="0" w:color="808285"/>
                            </w:tcBorders>
                          </w:tcPr>
                          <w:p w14:paraId="17A265CE" w14:textId="77777777" w:rsidR="00DF2AC6" w:rsidRPr="005B4C3E" w:rsidRDefault="00DF2AC6">
                            <w:pPr>
                              <w:pStyle w:val="TableParagraph"/>
                              <w:kinsoku w:val="0"/>
                              <w:overflowPunct w:val="0"/>
                              <w:spacing w:before="51"/>
                              <w:ind w:left="59"/>
                            </w:pPr>
                            <w:r w:rsidRPr="005B4C3E">
                              <w:rPr>
                                <w:rFonts w:ascii="Arial Narrow" w:hAnsi="Arial Narrow" w:cs="Arial Narrow"/>
                                <w:color w:val="231F20"/>
                                <w:spacing w:val="-2"/>
                                <w:sz w:val="11"/>
                                <w:szCs w:val="11"/>
                              </w:rPr>
                              <w:t>Bi-Weekly</w:t>
                            </w:r>
                          </w:p>
                        </w:tc>
                        <w:tc>
                          <w:tcPr>
                            <w:tcW w:w="456" w:type="dxa"/>
                            <w:tcBorders>
                              <w:top w:val="single" w:sz="2" w:space="0" w:color="808285"/>
                              <w:left w:val="single" w:sz="2" w:space="0" w:color="808285"/>
                              <w:bottom w:val="single" w:sz="2" w:space="0" w:color="808285"/>
                              <w:right w:val="single" w:sz="2" w:space="0" w:color="808285"/>
                            </w:tcBorders>
                          </w:tcPr>
                          <w:p w14:paraId="17A265CF" w14:textId="77777777" w:rsidR="00DF2AC6" w:rsidRPr="005B4C3E" w:rsidRDefault="00DF2AC6">
                            <w:pPr>
                              <w:pStyle w:val="TableParagraph"/>
                              <w:kinsoku w:val="0"/>
                              <w:overflowPunct w:val="0"/>
                              <w:spacing w:before="51"/>
                              <w:ind w:left="73"/>
                            </w:pPr>
                            <w:r w:rsidRPr="005B4C3E">
                              <w:rPr>
                                <w:rFonts w:ascii="Arial Narrow" w:hAnsi="Arial Narrow" w:cs="Arial Narrow"/>
                                <w:color w:val="231F20"/>
                                <w:spacing w:val="-1"/>
                                <w:sz w:val="11"/>
                                <w:szCs w:val="11"/>
                              </w:rPr>
                              <w:t>2x</w:t>
                            </w:r>
                            <w:r w:rsidRPr="005B4C3E">
                              <w:rPr>
                                <w:rFonts w:ascii="Arial Narrow" w:hAnsi="Arial Narrow" w:cs="Arial Narrow"/>
                                <w:color w:val="231F20"/>
                                <w:spacing w:val="-3"/>
                                <w:sz w:val="11"/>
                                <w:szCs w:val="11"/>
                              </w:rPr>
                              <w:t xml:space="preserve"> </w:t>
                            </w:r>
                            <w:r w:rsidRPr="005B4C3E">
                              <w:rPr>
                                <w:rFonts w:ascii="Arial Narrow" w:hAnsi="Arial Narrow" w:cs="Arial Narrow"/>
                                <w:color w:val="231F20"/>
                                <w:spacing w:val="-2"/>
                                <w:sz w:val="11"/>
                                <w:szCs w:val="11"/>
                              </w:rPr>
                              <w:t>Month</w:t>
                            </w:r>
                          </w:p>
                        </w:tc>
                        <w:tc>
                          <w:tcPr>
                            <w:tcW w:w="443" w:type="dxa"/>
                            <w:tcBorders>
                              <w:top w:val="single" w:sz="2" w:space="0" w:color="808285"/>
                              <w:left w:val="single" w:sz="2" w:space="0" w:color="808285"/>
                              <w:bottom w:val="single" w:sz="2" w:space="0" w:color="808285"/>
                              <w:right w:val="single" w:sz="2" w:space="0" w:color="808285"/>
                            </w:tcBorders>
                          </w:tcPr>
                          <w:p w14:paraId="17A265D0" w14:textId="77777777" w:rsidR="00DF2AC6" w:rsidRPr="005B4C3E" w:rsidRDefault="00DF2AC6">
                            <w:pPr>
                              <w:pStyle w:val="TableParagraph"/>
                              <w:kinsoku w:val="0"/>
                              <w:overflowPunct w:val="0"/>
                              <w:spacing w:before="51"/>
                              <w:ind w:left="98"/>
                            </w:pPr>
                            <w:r w:rsidRPr="005B4C3E">
                              <w:rPr>
                                <w:rFonts w:ascii="Arial Narrow" w:hAnsi="Arial Narrow" w:cs="Arial Narrow"/>
                                <w:color w:val="231F20"/>
                                <w:spacing w:val="-2"/>
                                <w:sz w:val="11"/>
                                <w:szCs w:val="11"/>
                              </w:rPr>
                              <w:t>Monthly</w:t>
                            </w:r>
                          </w:p>
                        </w:tc>
                      </w:tr>
                      <w:tr w:rsidR="00DF2AC6" w:rsidRPr="005B4C3E" w14:paraId="17A265D3" w14:textId="77777777">
                        <w:trPr>
                          <w:trHeight w:hRule="exact" w:val="346"/>
                        </w:trPr>
                        <w:tc>
                          <w:tcPr>
                            <w:tcW w:w="1815" w:type="dxa"/>
                            <w:gridSpan w:val="4"/>
                            <w:tcBorders>
                              <w:top w:val="single" w:sz="2" w:space="0" w:color="808285"/>
                              <w:left w:val="single" w:sz="2" w:space="0" w:color="808285"/>
                              <w:bottom w:val="single" w:sz="2" w:space="0" w:color="808285"/>
                              <w:right w:val="single" w:sz="2" w:space="0" w:color="808285"/>
                            </w:tcBorders>
                          </w:tcPr>
                          <w:p w14:paraId="17A265D2" w14:textId="77777777" w:rsidR="00DF2AC6" w:rsidRPr="005B4C3E" w:rsidRDefault="00DF2AC6"/>
                        </w:tc>
                      </w:tr>
                    </w:tbl>
                    <w:p w14:paraId="17A265D4" w14:textId="77777777" w:rsidR="00DF2AC6" w:rsidRDefault="00DF2AC6">
                      <w:pPr>
                        <w:pStyle w:val="BodyText"/>
                        <w:kinsoku w:val="0"/>
                        <w:overflowPunct w:val="0"/>
                        <w:spacing w:before="0"/>
                        <w:ind w:left="0"/>
                        <w:rPr>
                          <w:rFonts w:ascii="Times New Roman" w:hAnsi="Times New Roman" w:cs="Times New Roman"/>
                          <w:sz w:val="24"/>
                          <w:szCs w:val="24"/>
                        </w:rPr>
                      </w:pPr>
                    </w:p>
                  </w:txbxContent>
                </v:textbox>
                <w10:wrap anchorx="page"/>
              </v:shape>
            </w:pict>
          </mc:Fallback>
        </mc:AlternateContent>
      </w:r>
      <w:r w:rsidR="006A6658">
        <w:rPr>
          <w:color w:val="231F20"/>
        </w:rPr>
        <w:t>$</w:t>
      </w:r>
      <w:r w:rsidR="006A6658">
        <w:rPr>
          <w:color w:val="231F20"/>
        </w:rPr>
        <w:tab/>
        <w:t>$</w:t>
      </w:r>
      <w:r w:rsidR="006A6658">
        <w:rPr>
          <w:color w:val="231F20"/>
        </w:rPr>
        <w:tab/>
        <w:t>$</w:t>
      </w:r>
    </w:p>
    <w:p w14:paraId="17A263DE" w14:textId="77777777" w:rsidR="006A6658" w:rsidRDefault="006A6658">
      <w:pPr>
        <w:pStyle w:val="BodyText"/>
        <w:kinsoku w:val="0"/>
        <w:overflowPunct w:val="0"/>
        <w:spacing w:before="8"/>
        <w:ind w:left="0"/>
        <w:rPr>
          <w:b/>
          <w:bCs/>
          <w:sz w:val="18"/>
          <w:szCs w:val="18"/>
        </w:rPr>
      </w:pPr>
    </w:p>
    <w:p w14:paraId="17A263DF" w14:textId="77777777" w:rsidR="006A6658" w:rsidRDefault="006A6658">
      <w:pPr>
        <w:pStyle w:val="BodyText"/>
        <w:tabs>
          <w:tab w:val="left" w:pos="8569"/>
          <w:tab w:val="left" w:pos="12093"/>
        </w:tabs>
        <w:kinsoku w:val="0"/>
        <w:overflowPunct w:val="0"/>
        <w:spacing w:before="0"/>
        <w:ind w:left="5120"/>
        <w:rPr>
          <w:color w:val="000000"/>
          <w:sz w:val="16"/>
          <w:szCs w:val="16"/>
        </w:rPr>
      </w:pPr>
      <w:r>
        <w:rPr>
          <w:b/>
          <w:bCs/>
          <w:color w:val="231F20"/>
          <w:sz w:val="16"/>
          <w:szCs w:val="16"/>
        </w:rPr>
        <w:t>$</w:t>
      </w:r>
      <w:r>
        <w:rPr>
          <w:b/>
          <w:bCs/>
          <w:color w:val="231F20"/>
          <w:sz w:val="16"/>
          <w:szCs w:val="16"/>
        </w:rPr>
        <w:tab/>
        <w:t>$</w:t>
      </w:r>
      <w:r>
        <w:rPr>
          <w:b/>
          <w:bCs/>
          <w:color w:val="231F20"/>
          <w:sz w:val="16"/>
          <w:szCs w:val="16"/>
        </w:rPr>
        <w:tab/>
        <w:t>$</w:t>
      </w:r>
    </w:p>
    <w:p w14:paraId="17A263E0" w14:textId="77777777" w:rsidR="006A6658" w:rsidRDefault="006A6658">
      <w:pPr>
        <w:pStyle w:val="BodyText"/>
        <w:kinsoku w:val="0"/>
        <w:overflowPunct w:val="0"/>
        <w:spacing w:before="9"/>
        <w:ind w:left="0"/>
        <w:rPr>
          <w:b/>
          <w:bCs/>
          <w:sz w:val="11"/>
          <w:szCs w:val="11"/>
        </w:rPr>
      </w:pPr>
    </w:p>
    <w:p w14:paraId="17A263E1" w14:textId="77777777" w:rsidR="006A6658" w:rsidRDefault="006A6658">
      <w:pPr>
        <w:pStyle w:val="BodyText"/>
        <w:tabs>
          <w:tab w:val="left" w:pos="8569"/>
          <w:tab w:val="left" w:pos="12093"/>
        </w:tabs>
        <w:kinsoku w:val="0"/>
        <w:overflowPunct w:val="0"/>
        <w:spacing w:before="79"/>
        <w:ind w:left="5120"/>
        <w:rPr>
          <w:color w:val="000000"/>
          <w:sz w:val="16"/>
          <w:szCs w:val="16"/>
        </w:rPr>
      </w:pPr>
      <w:r>
        <w:rPr>
          <w:b/>
          <w:bCs/>
          <w:color w:val="231F20"/>
          <w:sz w:val="16"/>
          <w:szCs w:val="16"/>
        </w:rPr>
        <w:t>$</w:t>
      </w:r>
      <w:r>
        <w:rPr>
          <w:b/>
          <w:bCs/>
          <w:color w:val="231F20"/>
          <w:sz w:val="16"/>
          <w:szCs w:val="16"/>
        </w:rPr>
        <w:tab/>
        <w:t>$</w:t>
      </w:r>
      <w:r>
        <w:rPr>
          <w:b/>
          <w:bCs/>
          <w:color w:val="231F20"/>
          <w:sz w:val="16"/>
          <w:szCs w:val="16"/>
        </w:rPr>
        <w:tab/>
        <w:t>$</w:t>
      </w:r>
    </w:p>
    <w:p w14:paraId="17A263E2" w14:textId="77777777" w:rsidR="006A6658" w:rsidRDefault="006A6658">
      <w:pPr>
        <w:pStyle w:val="BodyText"/>
        <w:kinsoku w:val="0"/>
        <w:overflowPunct w:val="0"/>
        <w:spacing w:before="9"/>
        <w:ind w:left="0"/>
        <w:rPr>
          <w:b/>
          <w:bCs/>
          <w:sz w:val="11"/>
          <w:szCs w:val="11"/>
        </w:rPr>
      </w:pPr>
    </w:p>
    <w:p w14:paraId="17A263E3" w14:textId="77777777" w:rsidR="006A6658" w:rsidRDefault="006A6658">
      <w:pPr>
        <w:pStyle w:val="BodyText"/>
        <w:tabs>
          <w:tab w:val="left" w:pos="8569"/>
          <w:tab w:val="left" w:pos="12093"/>
        </w:tabs>
        <w:kinsoku w:val="0"/>
        <w:overflowPunct w:val="0"/>
        <w:spacing w:before="79"/>
        <w:ind w:left="5120"/>
        <w:rPr>
          <w:color w:val="000000"/>
          <w:sz w:val="16"/>
          <w:szCs w:val="16"/>
        </w:rPr>
      </w:pPr>
      <w:r>
        <w:rPr>
          <w:b/>
          <w:bCs/>
          <w:color w:val="231F20"/>
          <w:sz w:val="16"/>
          <w:szCs w:val="16"/>
        </w:rPr>
        <w:t>$</w:t>
      </w:r>
      <w:r>
        <w:rPr>
          <w:b/>
          <w:bCs/>
          <w:color w:val="231F20"/>
          <w:sz w:val="16"/>
          <w:szCs w:val="16"/>
        </w:rPr>
        <w:tab/>
        <w:t>$</w:t>
      </w:r>
      <w:r>
        <w:rPr>
          <w:b/>
          <w:bCs/>
          <w:color w:val="231F20"/>
          <w:sz w:val="16"/>
          <w:szCs w:val="16"/>
        </w:rPr>
        <w:tab/>
        <w:t>$</w:t>
      </w:r>
    </w:p>
    <w:p w14:paraId="17A263E4" w14:textId="77777777" w:rsidR="006A6658" w:rsidRDefault="006A6658">
      <w:pPr>
        <w:pStyle w:val="BodyText"/>
        <w:kinsoku w:val="0"/>
        <w:overflowPunct w:val="0"/>
        <w:spacing w:before="9"/>
        <w:ind w:left="0"/>
        <w:rPr>
          <w:b/>
          <w:bCs/>
          <w:sz w:val="17"/>
          <w:szCs w:val="17"/>
        </w:rPr>
      </w:pPr>
    </w:p>
    <w:p w14:paraId="17A263E5" w14:textId="77777777" w:rsidR="006A6658" w:rsidRDefault="006A6658">
      <w:pPr>
        <w:pStyle w:val="BodyText"/>
        <w:kinsoku w:val="0"/>
        <w:overflowPunct w:val="0"/>
        <w:spacing w:before="9"/>
        <w:ind w:left="0"/>
        <w:rPr>
          <w:b/>
          <w:bCs/>
          <w:sz w:val="17"/>
          <w:szCs w:val="17"/>
        </w:rPr>
        <w:sectPr w:rsidR="006A6658">
          <w:type w:val="continuous"/>
          <w:pgSz w:w="15840" w:h="12240" w:orient="landscape"/>
          <w:pgMar w:top="280" w:right="240" w:bottom="0" w:left="240" w:header="720" w:footer="720" w:gutter="0"/>
          <w:cols w:space="720" w:equalWidth="0">
            <w:col w:w="15360"/>
          </w:cols>
          <w:noEndnote/>
        </w:sectPr>
      </w:pPr>
    </w:p>
    <w:p w14:paraId="17A263E6" w14:textId="77777777" w:rsidR="006A6658" w:rsidRDefault="006A6658">
      <w:pPr>
        <w:pStyle w:val="BodyText"/>
        <w:kinsoku w:val="0"/>
        <w:overflowPunct w:val="0"/>
        <w:spacing w:before="91"/>
        <w:ind w:left="2107"/>
        <w:rPr>
          <w:color w:val="000000"/>
          <w:sz w:val="13"/>
          <w:szCs w:val="13"/>
        </w:rPr>
      </w:pPr>
      <w:r>
        <w:rPr>
          <w:b/>
          <w:bCs/>
          <w:color w:val="231F20"/>
          <w:sz w:val="13"/>
          <w:szCs w:val="13"/>
        </w:rPr>
        <w:lastRenderedPageBreak/>
        <w:t>Total Household Members (Children and Adults)</w:t>
      </w:r>
    </w:p>
    <w:p w14:paraId="17A263E7" w14:textId="77777777" w:rsidR="006A6658" w:rsidRDefault="006A6658">
      <w:pPr>
        <w:pStyle w:val="BodyText"/>
        <w:kinsoku w:val="0"/>
        <w:overflowPunct w:val="0"/>
        <w:spacing w:before="83" w:line="114" w:lineRule="exact"/>
        <w:ind w:left="1352"/>
        <w:rPr>
          <w:color w:val="000000"/>
          <w:sz w:val="13"/>
          <w:szCs w:val="13"/>
        </w:rPr>
      </w:pPr>
      <w:r>
        <w:rPr>
          <w:rFonts w:ascii="Times New Roman" w:hAnsi="Times New Roman" w:cs="Times New Roman"/>
          <w:sz w:val="24"/>
          <w:szCs w:val="24"/>
        </w:rPr>
        <w:br w:type="column"/>
      </w:r>
      <w:r>
        <w:rPr>
          <w:b/>
          <w:bCs/>
          <w:color w:val="231F20"/>
          <w:spacing w:val="-2"/>
          <w:sz w:val="13"/>
          <w:szCs w:val="13"/>
        </w:rPr>
        <w:lastRenderedPageBreak/>
        <w:t>Last</w:t>
      </w:r>
      <w:r>
        <w:rPr>
          <w:b/>
          <w:bCs/>
          <w:color w:val="231F20"/>
          <w:spacing w:val="-6"/>
          <w:sz w:val="13"/>
          <w:szCs w:val="13"/>
        </w:rPr>
        <w:t xml:space="preserve"> </w:t>
      </w:r>
      <w:r>
        <w:rPr>
          <w:b/>
          <w:bCs/>
          <w:color w:val="231F20"/>
          <w:spacing w:val="-3"/>
          <w:sz w:val="13"/>
          <w:szCs w:val="13"/>
        </w:rPr>
        <w:t>Four</w:t>
      </w:r>
      <w:r>
        <w:rPr>
          <w:b/>
          <w:bCs/>
          <w:color w:val="231F20"/>
          <w:spacing w:val="-6"/>
          <w:sz w:val="13"/>
          <w:szCs w:val="13"/>
        </w:rPr>
        <w:t xml:space="preserve"> </w:t>
      </w:r>
      <w:r>
        <w:rPr>
          <w:b/>
          <w:bCs/>
          <w:color w:val="231F20"/>
          <w:spacing w:val="-3"/>
          <w:sz w:val="13"/>
          <w:szCs w:val="13"/>
        </w:rPr>
        <w:t>Digits</w:t>
      </w:r>
      <w:r>
        <w:rPr>
          <w:b/>
          <w:bCs/>
          <w:color w:val="231F20"/>
          <w:spacing w:val="-6"/>
          <w:sz w:val="13"/>
          <w:szCs w:val="13"/>
        </w:rPr>
        <w:t xml:space="preserve"> </w:t>
      </w:r>
      <w:r>
        <w:rPr>
          <w:b/>
          <w:bCs/>
          <w:color w:val="231F20"/>
          <w:spacing w:val="-2"/>
          <w:sz w:val="13"/>
          <w:szCs w:val="13"/>
        </w:rPr>
        <w:t>of</w:t>
      </w:r>
      <w:r>
        <w:rPr>
          <w:b/>
          <w:bCs/>
          <w:color w:val="231F20"/>
          <w:spacing w:val="-6"/>
          <w:sz w:val="13"/>
          <w:szCs w:val="13"/>
        </w:rPr>
        <w:t xml:space="preserve"> </w:t>
      </w:r>
      <w:r>
        <w:rPr>
          <w:b/>
          <w:bCs/>
          <w:color w:val="231F20"/>
          <w:spacing w:val="-3"/>
          <w:sz w:val="13"/>
          <w:szCs w:val="13"/>
        </w:rPr>
        <w:t>Social</w:t>
      </w:r>
      <w:r>
        <w:rPr>
          <w:b/>
          <w:bCs/>
          <w:color w:val="231F20"/>
          <w:spacing w:val="-6"/>
          <w:sz w:val="13"/>
          <w:szCs w:val="13"/>
        </w:rPr>
        <w:t xml:space="preserve"> </w:t>
      </w:r>
      <w:r>
        <w:rPr>
          <w:b/>
          <w:bCs/>
          <w:color w:val="231F20"/>
          <w:spacing w:val="-3"/>
          <w:sz w:val="13"/>
          <w:szCs w:val="13"/>
        </w:rPr>
        <w:t>Security</w:t>
      </w:r>
      <w:r>
        <w:rPr>
          <w:b/>
          <w:bCs/>
          <w:color w:val="231F20"/>
          <w:spacing w:val="-6"/>
          <w:sz w:val="13"/>
          <w:szCs w:val="13"/>
        </w:rPr>
        <w:t xml:space="preserve"> </w:t>
      </w:r>
      <w:r>
        <w:rPr>
          <w:b/>
          <w:bCs/>
          <w:color w:val="231F20"/>
          <w:spacing w:val="-3"/>
          <w:sz w:val="13"/>
          <w:szCs w:val="13"/>
        </w:rPr>
        <w:t>Number</w:t>
      </w:r>
      <w:r>
        <w:rPr>
          <w:b/>
          <w:bCs/>
          <w:color w:val="231F20"/>
          <w:spacing w:val="-6"/>
          <w:sz w:val="13"/>
          <w:szCs w:val="13"/>
        </w:rPr>
        <w:t xml:space="preserve"> </w:t>
      </w:r>
      <w:r>
        <w:rPr>
          <w:b/>
          <w:bCs/>
          <w:color w:val="231F20"/>
          <w:spacing w:val="-3"/>
          <w:sz w:val="13"/>
          <w:szCs w:val="13"/>
        </w:rPr>
        <w:t>(SSN)</w:t>
      </w:r>
      <w:r>
        <w:rPr>
          <w:b/>
          <w:bCs/>
          <w:color w:val="231F20"/>
          <w:spacing w:val="-6"/>
          <w:sz w:val="13"/>
          <w:szCs w:val="13"/>
        </w:rPr>
        <w:t xml:space="preserve"> </w:t>
      </w:r>
      <w:r>
        <w:rPr>
          <w:b/>
          <w:bCs/>
          <w:color w:val="231F20"/>
          <w:spacing w:val="-3"/>
          <w:sz w:val="13"/>
          <w:szCs w:val="13"/>
        </w:rPr>
        <w:t>of</w:t>
      </w:r>
    </w:p>
    <w:p w14:paraId="17A263E8" w14:textId="77777777" w:rsidR="006A6658" w:rsidRDefault="00450F89">
      <w:pPr>
        <w:pStyle w:val="BodyText"/>
        <w:tabs>
          <w:tab w:val="left" w:pos="8117"/>
        </w:tabs>
        <w:kinsoku w:val="0"/>
        <w:overflowPunct w:val="0"/>
        <w:spacing w:before="0" w:line="184" w:lineRule="exact"/>
        <w:ind w:left="1352"/>
        <w:rPr>
          <w:color w:val="000000"/>
          <w:sz w:val="13"/>
          <w:szCs w:val="13"/>
        </w:rPr>
      </w:pPr>
      <w:r>
        <w:rPr>
          <w:noProof/>
        </w:rPr>
        <mc:AlternateContent>
          <mc:Choice Requires="wpg">
            <w:drawing>
              <wp:anchor distT="0" distB="0" distL="114300" distR="114300" simplePos="0" relativeHeight="251645952" behindDoc="1" locked="0" layoutInCell="0" allowOverlap="1" wp14:anchorId="17A26477" wp14:editId="17A26478">
                <wp:simplePos x="0" y="0"/>
                <wp:positionH relativeFrom="page">
                  <wp:posOffset>2893060</wp:posOffset>
                </wp:positionH>
                <wp:positionV relativeFrom="paragraph">
                  <wp:posOffset>-82550</wp:posOffset>
                </wp:positionV>
                <wp:extent cx="360680" cy="222250"/>
                <wp:effectExtent l="0" t="0" r="0" b="0"/>
                <wp:wrapNone/>
                <wp:docPr id="134" name="Group 4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680" cy="222250"/>
                          <a:chOff x="4556" y="-130"/>
                          <a:chExt cx="568" cy="350"/>
                        </a:xfrm>
                      </wpg:grpSpPr>
                      <wps:wsp>
                        <wps:cNvPr id="135" name="Freeform 480"/>
                        <wps:cNvSpPr>
                          <a:spLocks/>
                        </wps:cNvSpPr>
                        <wps:spPr bwMode="auto">
                          <a:xfrm>
                            <a:off x="4559" y="-127"/>
                            <a:ext cx="282" cy="345"/>
                          </a:xfrm>
                          <a:custGeom>
                            <a:avLst/>
                            <a:gdLst>
                              <a:gd name="T0" fmla="*/ 0 w 282"/>
                              <a:gd name="T1" fmla="*/ 345 h 345"/>
                              <a:gd name="T2" fmla="*/ 281 w 282"/>
                              <a:gd name="T3" fmla="*/ 345 h 345"/>
                              <a:gd name="T4" fmla="*/ 281 w 282"/>
                              <a:gd name="T5" fmla="*/ 0 h 345"/>
                              <a:gd name="T6" fmla="*/ 0 w 282"/>
                              <a:gd name="T7" fmla="*/ 0 h 345"/>
                              <a:gd name="T8" fmla="*/ 0 w 282"/>
                              <a:gd name="T9" fmla="*/ 345 h 345"/>
                            </a:gdLst>
                            <a:ahLst/>
                            <a:cxnLst>
                              <a:cxn ang="0">
                                <a:pos x="T0" y="T1"/>
                              </a:cxn>
                              <a:cxn ang="0">
                                <a:pos x="T2" y="T3"/>
                              </a:cxn>
                              <a:cxn ang="0">
                                <a:pos x="T4" y="T5"/>
                              </a:cxn>
                              <a:cxn ang="0">
                                <a:pos x="T6" y="T7"/>
                              </a:cxn>
                              <a:cxn ang="0">
                                <a:pos x="T8" y="T9"/>
                              </a:cxn>
                            </a:cxnLst>
                            <a:rect l="0" t="0" r="r" b="b"/>
                            <a:pathLst>
                              <a:path w="282" h="345">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Freeform 481"/>
                        <wps:cNvSpPr>
                          <a:spLocks/>
                        </wps:cNvSpPr>
                        <wps:spPr bwMode="auto">
                          <a:xfrm>
                            <a:off x="4840" y="-127"/>
                            <a:ext cx="282" cy="345"/>
                          </a:xfrm>
                          <a:custGeom>
                            <a:avLst/>
                            <a:gdLst>
                              <a:gd name="T0" fmla="*/ 0 w 282"/>
                              <a:gd name="T1" fmla="*/ 345 h 345"/>
                              <a:gd name="T2" fmla="*/ 281 w 282"/>
                              <a:gd name="T3" fmla="*/ 345 h 345"/>
                              <a:gd name="T4" fmla="*/ 281 w 282"/>
                              <a:gd name="T5" fmla="*/ 0 h 345"/>
                              <a:gd name="T6" fmla="*/ 0 w 282"/>
                              <a:gd name="T7" fmla="*/ 0 h 345"/>
                              <a:gd name="T8" fmla="*/ 0 w 282"/>
                              <a:gd name="T9" fmla="*/ 345 h 345"/>
                            </a:gdLst>
                            <a:ahLst/>
                            <a:cxnLst>
                              <a:cxn ang="0">
                                <a:pos x="T0" y="T1"/>
                              </a:cxn>
                              <a:cxn ang="0">
                                <a:pos x="T2" y="T3"/>
                              </a:cxn>
                              <a:cxn ang="0">
                                <a:pos x="T4" y="T5"/>
                              </a:cxn>
                              <a:cxn ang="0">
                                <a:pos x="T6" y="T7"/>
                              </a:cxn>
                              <a:cxn ang="0">
                                <a:pos x="T8" y="T9"/>
                              </a:cxn>
                            </a:cxnLst>
                            <a:rect l="0" t="0" r="r" b="b"/>
                            <a:pathLst>
                              <a:path w="282" h="345">
                                <a:moveTo>
                                  <a:pt x="0" y="345"/>
                                </a:moveTo>
                                <a:lnTo>
                                  <a:pt x="281" y="345"/>
                                </a:lnTo>
                                <a:lnTo>
                                  <a:pt x="281" y="0"/>
                                </a:lnTo>
                                <a:lnTo>
                                  <a:pt x="0" y="0"/>
                                </a:lnTo>
                                <a:lnTo>
                                  <a:pt x="0" y="345"/>
                                </a:lnTo>
                                <a:close/>
                              </a:path>
                            </a:pathLst>
                          </a:custGeom>
                          <a:noFill/>
                          <a:ln w="31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79" o:spid="_x0000_s1026" style="position:absolute;margin-left:227.8pt;margin-top:-6.5pt;width:28.4pt;height:17.5pt;z-index:-251670528;mso-position-horizontal-relative:page" coordorigin="4556,-130" coordsize="568,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" o:allowincell="f">
                <v:shape id="Freeform 480" o:spid="_x0000_s1027" style="position:absolute;left:4559;top:-127;width:282;height:345;visibility:visible;mso-wrap-style:square;v-text-anchor:top" coordsize="28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vGscMA&#10;AADcAAAADwAAAGRycy9kb3ducmV2LnhtbERP22rCQBB9F/oPyxT6UnRjxVt0lVIUUpSAlw8YsmOS&#10;NjsbsquJf98VCr7N4Vxnue5MJW7UuNKyguEgAkGcWV1yruB82vZnIJxH1lhZJgV3crBevfSWGGvb&#10;8oFuR5+LEMIuRgWF93UspcsKMugGtiYO3MU2Bn2ATS51g20IN5X8iKKJNFhyaCiwpq+Cst/j1Sgo&#10;N8NdnbSbGX/LeTb92afpOXlX6u21+1yA8NT5p/jfnegwfzSGxzPhAr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6vGscMAAADcAAAADwAAAAAAAAAAAAAAAACYAgAAZHJzL2Rv&#10;d25yZXYueG1sUEsFBgAAAAAEAAQA9QAAAIgDAAAAAA==&#10;" path="m,345r281,l281,,,,,345xe" filled="f" strokecolor="#808285" strokeweight=".25pt">
                  <v:path arrowok="t" o:connecttype="custom" o:connectlocs="0,345;281,345;281,0;0,0;0,345" o:connectangles="0,0,0,0,0"/>
                </v:shape>
                <v:shape id="Freeform 481" o:spid="_x0000_s1028" style="position:absolute;left:4840;top:-127;width:282;height:345;visibility:visible;mso-wrap-style:square;v-text-anchor:top" coordsize="28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Cw9MMA&#10;AADcAAAADwAAAGRycy9kb3ducmV2LnhtbERPTWsCMRC9C/0PYQreNNsKS1mNspQWCtJCtSLehmTc&#10;rG4mSxJ1+++bQqG3ebzPWawG14krhdh6VvAwLUAQa29abhR8bV8nTyBiQjbYeSYF3xRhtbwbLbAy&#10;/safdN2kRuQQjhUqsCn1lZRRW3IYp74nztzRB4cpw9BIE/CWw10nH4uilA5bzg0We3q2pM+bi1Pw&#10;MnunOpxq/bHltdXr/WFX9gelxvdDPQeRaEj/4j/3m8nzZyX8PpMv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LCw9MMAAADcAAAADwAAAAAAAAAAAAAAAACYAgAAZHJzL2Rv&#10;d25yZXYueG1sUEsFBgAAAAAEAAQA9QAAAIgDAAAAAA==&#10;" path="m,345r281,l281,,,,,345xe" filled="f" strokecolor="#808285" strokeweight=".08817mm">
                  <v:path arrowok="t" o:connecttype="custom" o:connectlocs="0,345;281,345;281,0;0,0;0,345" o:connectangles="0,0,0,0,0"/>
                </v:shape>
                <w10:wrap anchorx="page"/>
              </v:group>
            </w:pict>
          </mc:Fallback>
        </mc:AlternateContent>
      </w:r>
      <w:r>
        <w:rPr>
          <w:noProof/>
        </w:rPr>
        <mc:AlternateContent>
          <mc:Choice Requires="wpg">
            <w:drawing>
              <wp:anchor distT="0" distB="0" distL="114300" distR="114300" simplePos="0" relativeHeight="251646976" behindDoc="1" locked="0" layoutInCell="0" allowOverlap="1" wp14:anchorId="17A26479" wp14:editId="17A2647A">
                <wp:simplePos x="0" y="0"/>
                <wp:positionH relativeFrom="page">
                  <wp:posOffset>6337935</wp:posOffset>
                </wp:positionH>
                <wp:positionV relativeFrom="paragraph">
                  <wp:posOffset>-82550</wp:posOffset>
                </wp:positionV>
                <wp:extent cx="357505" cy="222250"/>
                <wp:effectExtent l="0" t="0" r="0" b="0"/>
                <wp:wrapNone/>
                <wp:docPr id="129" name="Group 4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505" cy="222250"/>
                          <a:chOff x="9981" y="-130"/>
                          <a:chExt cx="563" cy="350"/>
                        </a:xfrm>
                      </wpg:grpSpPr>
                      <wps:wsp>
                        <wps:cNvPr id="130" name="Freeform 483"/>
                        <wps:cNvSpPr>
                          <a:spLocks/>
                        </wps:cNvSpPr>
                        <wps:spPr bwMode="auto">
                          <a:xfrm>
                            <a:off x="9984" y="-127"/>
                            <a:ext cx="282" cy="345"/>
                          </a:xfrm>
                          <a:custGeom>
                            <a:avLst/>
                            <a:gdLst>
                              <a:gd name="T0" fmla="*/ 0 w 282"/>
                              <a:gd name="T1" fmla="*/ 345 h 345"/>
                              <a:gd name="T2" fmla="*/ 281 w 282"/>
                              <a:gd name="T3" fmla="*/ 345 h 345"/>
                              <a:gd name="T4" fmla="*/ 281 w 282"/>
                              <a:gd name="T5" fmla="*/ 0 h 345"/>
                              <a:gd name="T6" fmla="*/ 0 w 282"/>
                              <a:gd name="T7" fmla="*/ 0 h 345"/>
                              <a:gd name="T8" fmla="*/ 0 w 282"/>
                              <a:gd name="T9" fmla="*/ 345 h 345"/>
                            </a:gdLst>
                            <a:ahLst/>
                            <a:cxnLst>
                              <a:cxn ang="0">
                                <a:pos x="T0" y="T1"/>
                              </a:cxn>
                              <a:cxn ang="0">
                                <a:pos x="T2" y="T3"/>
                              </a:cxn>
                              <a:cxn ang="0">
                                <a:pos x="T4" y="T5"/>
                              </a:cxn>
                              <a:cxn ang="0">
                                <a:pos x="T6" y="T7"/>
                              </a:cxn>
                              <a:cxn ang="0">
                                <a:pos x="T8" y="T9"/>
                              </a:cxn>
                            </a:cxnLst>
                            <a:rect l="0" t="0" r="r" b="b"/>
                            <a:pathLst>
                              <a:path w="282" h="345">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484"/>
                        <wps:cNvSpPr>
                          <a:spLocks/>
                        </wps:cNvSpPr>
                        <wps:spPr bwMode="auto">
                          <a:xfrm>
                            <a:off x="10260" y="-127"/>
                            <a:ext cx="282" cy="345"/>
                          </a:xfrm>
                          <a:custGeom>
                            <a:avLst/>
                            <a:gdLst>
                              <a:gd name="T0" fmla="*/ 0 w 282"/>
                              <a:gd name="T1" fmla="*/ 345 h 345"/>
                              <a:gd name="T2" fmla="*/ 281 w 282"/>
                              <a:gd name="T3" fmla="*/ 345 h 345"/>
                              <a:gd name="T4" fmla="*/ 281 w 282"/>
                              <a:gd name="T5" fmla="*/ 0 h 345"/>
                              <a:gd name="T6" fmla="*/ 0 w 282"/>
                              <a:gd name="T7" fmla="*/ 0 h 345"/>
                              <a:gd name="T8" fmla="*/ 0 w 282"/>
                              <a:gd name="T9" fmla="*/ 345 h 345"/>
                            </a:gdLst>
                            <a:ahLst/>
                            <a:cxnLst>
                              <a:cxn ang="0">
                                <a:pos x="T0" y="T1"/>
                              </a:cxn>
                              <a:cxn ang="0">
                                <a:pos x="T2" y="T3"/>
                              </a:cxn>
                              <a:cxn ang="0">
                                <a:pos x="T4" y="T5"/>
                              </a:cxn>
                              <a:cxn ang="0">
                                <a:pos x="T6" y="T7"/>
                              </a:cxn>
                              <a:cxn ang="0">
                                <a:pos x="T8" y="T9"/>
                              </a:cxn>
                            </a:cxnLst>
                            <a:rect l="0" t="0" r="r" b="b"/>
                            <a:pathLst>
                              <a:path w="282" h="345">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Text Box 485"/>
                        <wps:cNvSpPr txBox="1">
                          <a:spLocks noChangeArrowheads="1"/>
                        </wps:cNvSpPr>
                        <wps:spPr bwMode="auto">
                          <a:xfrm>
                            <a:off x="9984" y="-128"/>
                            <a:ext cx="279"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265D5" w14:textId="77777777" w:rsidR="00DF2AC6" w:rsidRDefault="00DF2AC6">
                              <w:pPr>
                                <w:pStyle w:val="BodyText"/>
                                <w:kinsoku w:val="0"/>
                                <w:overflowPunct w:val="0"/>
                                <w:spacing w:before="70"/>
                                <w:ind w:left="90"/>
                                <w:rPr>
                                  <w:rFonts w:ascii="Trebuchet MS" w:hAnsi="Trebuchet MS" w:cs="Trebuchet MS"/>
                                  <w:color w:val="000000"/>
                                  <w:sz w:val="16"/>
                                  <w:szCs w:val="16"/>
                                </w:rPr>
                              </w:pPr>
                              <w:r>
                                <w:rPr>
                                  <w:rFonts w:ascii="Trebuchet MS" w:hAnsi="Trebuchet MS" w:cs="Trebuchet MS"/>
                                  <w:color w:val="231F20"/>
                                  <w:sz w:val="16"/>
                                  <w:szCs w:val="16"/>
                                </w:rPr>
                                <w:t>X</w:t>
                              </w:r>
                            </w:p>
                          </w:txbxContent>
                        </wps:txbx>
                        <wps:bodyPr rot="0" vert="horz" wrap="square" lIns="0" tIns="0" rIns="0" bIns="0" anchor="t" anchorCtr="0" upright="1">
                          <a:noAutofit/>
                        </wps:bodyPr>
                      </wps:wsp>
                      <wps:wsp>
                        <wps:cNvPr id="133" name="Text Box 486"/>
                        <wps:cNvSpPr txBox="1">
                          <a:spLocks noChangeArrowheads="1"/>
                        </wps:cNvSpPr>
                        <wps:spPr bwMode="auto">
                          <a:xfrm>
                            <a:off x="10263" y="-128"/>
                            <a:ext cx="279"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265D6" w14:textId="77777777" w:rsidR="00DF2AC6" w:rsidRDefault="00DF2AC6">
                              <w:pPr>
                                <w:pStyle w:val="BodyText"/>
                                <w:kinsoku w:val="0"/>
                                <w:overflowPunct w:val="0"/>
                                <w:spacing w:before="70"/>
                                <w:ind w:left="75"/>
                                <w:rPr>
                                  <w:rFonts w:ascii="Trebuchet MS" w:hAnsi="Trebuchet MS" w:cs="Trebuchet MS"/>
                                  <w:color w:val="000000"/>
                                  <w:sz w:val="16"/>
                                  <w:szCs w:val="16"/>
                                </w:rPr>
                              </w:pPr>
                              <w:r>
                                <w:rPr>
                                  <w:rFonts w:ascii="Trebuchet MS" w:hAnsi="Trebuchet MS" w:cs="Trebuchet MS"/>
                                  <w:color w:val="231F20"/>
                                  <w:sz w:val="16"/>
                                  <w:szCs w:val="16"/>
                                </w:rPr>
                                <w:t>X</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2" o:spid="_x0000_s1053" style="position:absolute;left:0;text-align:left;margin-left:499.05pt;margin-top:-6.5pt;width:28.15pt;height:17.5pt;z-index:-251669504;mso-position-horizontal-relative:page;mso-position-vertical-relative:text" coordorigin="9981,-130" coordsize="56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" o:allowincell="f">
                <v:shape id="Freeform 483" o:spid="_x0000_s1054" style="position:absolute;left:9984;top:-127;width:282;height:345;visibility:visible;mso-wrap-style:square;v-text-anchor:top" coordsize="28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xlKccA&#10;AADcAAAADwAAAGRycy9kb3ducmV2LnhtbESP3WrCQBCF7wt9h2UKvSm6sUKr0VVKsRCxBPx5gCE7&#10;JmmzsyG7NfHtnQuhdzOcM+d8s1wPrlEX6kLt2cBknIAiLrytuTRwOn6NZqBCRLbYeCYDVwqwXj0+&#10;LDG1vuc9XQ6xVBLCIUUDVYxtqnUoKnIYxr4lFu3sO4dR1q7UtsNewl2jX5PkTTusWRoqbOmzouL3&#10;8OcM1JvJrs36zYy3el68/3zn+Sl7Meb5afhYgIo0xH/z/Tqzgj8VfHlGJtCr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cZSnHAAAA3AAAAA8AAAAAAAAAAAAAAAAAmAIAAGRy&#10;cy9kb3ducmV2LnhtbFBLBQYAAAAABAAEAPUAAACMAwAAAAA=&#10;" path="m,345r281,l281,,,,,345xe" filled="f" strokecolor="#808285" strokeweight=".25pt">
                  <v:path arrowok="t" o:connecttype="custom" o:connectlocs="0,345;281,345;281,0;0,0;0,345" o:connectangles="0,0,0,0,0"/>
                </v:shape>
                <v:shape id="Freeform 484" o:spid="_x0000_s1055" style="position:absolute;left:10260;top:-127;width:282;height:345;visibility:visible;mso-wrap-style:square;v-text-anchor:top" coordsize="28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DAssQA&#10;AADcAAAADwAAAGRycy9kb3ducmV2LnhtbERP22rCQBB9F/oPyxT6Is0mFqxGVyliIUUJ1OYDhuw0&#10;SZudDdmtiX/vFgTf5nCus96OphVn6l1jWUESxSCIS6sbrhQUX+/PCxDOI2tsLZOCCznYbh4ma0y1&#10;HfiTzidfiRDCLkUFtfddKqUrazLoItsRB+7b9gZ9gH0ldY9DCDetnMXxXBpsODTU2NGupvL39GcU&#10;NPvk0GXDfsEfclm+/hzzvMimSj09jm8rEJ5Gfxff3JkO818S+H8mXC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QwLLEAAAA3AAAAA8AAAAAAAAAAAAAAAAAmAIAAGRycy9k&#10;b3ducmV2LnhtbFBLBQYAAAAABAAEAPUAAACJAwAAAAA=&#10;" path="m,345r281,l281,,,,,345xe" filled="f" strokecolor="#808285" strokeweight=".25pt">
                  <v:path arrowok="t" o:connecttype="custom" o:connectlocs="0,345;281,345;281,0;0,0;0,345" o:connectangles="0,0,0,0,0"/>
                </v:shape>
                <v:shape id="Text Box 485" o:spid="_x0000_s1056" type="#_x0000_t202" style="position:absolute;left:9984;top:-128;width:279;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ygvsMA&#10;AADcAAAADwAAAGRycy9kb3ducmV2LnhtbERPTWvCQBC9F/oflin01my0IG10I1IUCgUxpgePY3ZM&#10;lmRn0+xW03/vCgVv83ifs1iOthNnGrxxrGCSpCCIK6cN1wq+y83LGwgfkDV2jknBH3lY5o8PC8y0&#10;u3BB532oRQxhn6GCJoQ+k9JXDVn0ieuJI3dyg8UQ4VBLPeAlhttOTtN0Ji0ajg0N9vTRUNXuf62C&#10;1YGLtfnZHnfFqTBl+Z7y16xV6vlpXM1BBBrDXfzv/tRx/usU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ygvsMAAADcAAAADwAAAAAAAAAAAAAAAACYAgAAZHJzL2Rv&#10;d25yZXYueG1sUEsFBgAAAAAEAAQA9QAAAIgDAAAAAA==&#10;" filled="f" stroked="f">
                  <v:textbox inset="0,0,0,0">
                    <w:txbxContent>
                      <w:p w:rsidR="00DF2AC6" w:rsidRDefault="00DF2AC6">
                        <w:pPr>
                          <w:pStyle w:val="BodyText"/>
                          <w:kinsoku w:val="0"/>
                          <w:overflowPunct w:val="0"/>
                          <w:spacing w:before="70"/>
                          <w:ind w:left="90"/>
                          <w:rPr>
                            <w:rFonts w:ascii="Trebuchet MS" w:hAnsi="Trebuchet MS" w:cs="Trebuchet MS"/>
                            <w:color w:val="000000"/>
                            <w:sz w:val="16"/>
                            <w:szCs w:val="16"/>
                          </w:rPr>
                        </w:pPr>
                        <w:r>
                          <w:rPr>
                            <w:rFonts w:ascii="Trebuchet MS" w:hAnsi="Trebuchet MS" w:cs="Trebuchet MS"/>
                            <w:color w:val="231F20"/>
                            <w:sz w:val="16"/>
                            <w:szCs w:val="16"/>
                          </w:rPr>
                          <w:t>X</w:t>
                        </w:r>
                      </w:p>
                    </w:txbxContent>
                  </v:textbox>
                </v:shape>
                <v:shape id="Text Box 486" o:spid="_x0000_s1057" type="#_x0000_t202" style="position:absolute;left:10263;top:-128;width:279;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AFJcIA&#10;AADcAAAADwAAAGRycy9kb3ducmV2LnhtbERPTYvCMBC9C/sfwix403QVxO0aRURBEBZr97DH2WZs&#10;g82kNlHrv98Igrd5vM+ZLTpbiyu13jhW8DFMQBAXThsuFfzkm8EUhA/IGmvHpOBOHhbzt94MU+1u&#10;nNH1EEoRQ9inqKAKoUml9EVFFv3QNcSRO7rWYoiwLaVu8RbDbS1HSTKRFg3HhgobWlVUnA4Xq2D5&#10;y9nanL//9tkxM3n+mfBuclKq/94tv0AE6sJL/HRvdZw/HsPjmXiB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YAUlwgAAANwAAAAPAAAAAAAAAAAAAAAAAJgCAABkcnMvZG93&#10;bnJldi54bWxQSwUGAAAAAAQABAD1AAAAhwMAAAAA&#10;" filled="f" stroked="f">
                  <v:textbox inset="0,0,0,0">
                    <w:txbxContent>
                      <w:p w:rsidR="00DF2AC6" w:rsidRDefault="00DF2AC6">
                        <w:pPr>
                          <w:pStyle w:val="BodyText"/>
                          <w:kinsoku w:val="0"/>
                          <w:overflowPunct w:val="0"/>
                          <w:spacing w:before="70"/>
                          <w:ind w:left="75"/>
                          <w:rPr>
                            <w:rFonts w:ascii="Trebuchet MS" w:hAnsi="Trebuchet MS" w:cs="Trebuchet MS"/>
                            <w:color w:val="000000"/>
                            <w:sz w:val="16"/>
                            <w:szCs w:val="16"/>
                          </w:rPr>
                        </w:pPr>
                        <w:r>
                          <w:rPr>
                            <w:rFonts w:ascii="Trebuchet MS" w:hAnsi="Trebuchet MS" w:cs="Trebuchet MS"/>
                            <w:color w:val="231F20"/>
                            <w:sz w:val="16"/>
                            <w:szCs w:val="16"/>
                          </w:rPr>
                          <w:t>X</w:t>
                        </w:r>
                      </w:p>
                    </w:txbxContent>
                  </v:textbox>
                </v:shape>
                <w10:wrap anchorx="page"/>
              </v:group>
            </w:pict>
          </mc:Fallback>
        </mc:AlternateContent>
      </w:r>
      <w:r>
        <w:rPr>
          <w:noProof/>
        </w:rPr>
        <mc:AlternateContent>
          <mc:Choice Requires="wpg">
            <w:drawing>
              <wp:anchor distT="0" distB="0" distL="114300" distR="114300" simplePos="0" relativeHeight="251648000" behindDoc="1" locked="0" layoutInCell="0" allowOverlap="1" wp14:anchorId="17A2647B" wp14:editId="17A2647C">
                <wp:simplePos x="0" y="0"/>
                <wp:positionH relativeFrom="page">
                  <wp:posOffset>6810375</wp:posOffset>
                </wp:positionH>
                <wp:positionV relativeFrom="paragraph">
                  <wp:posOffset>-82550</wp:posOffset>
                </wp:positionV>
                <wp:extent cx="711200" cy="222250"/>
                <wp:effectExtent l="0" t="0" r="0" b="0"/>
                <wp:wrapNone/>
                <wp:docPr id="124"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1200" cy="222250"/>
                          <a:chOff x="10725" y="-130"/>
                          <a:chExt cx="1120" cy="350"/>
                        </a:xfrm>
                      </wpg:grpSpPr>
                      <wps:wsp>
                        <wps:cNvPr id="125" name="Freeform 488"/>
                        <wps:cNvSpPr>
                          <a:spLocks/>
                        </wps:cNvSpPr>
                        <wps:spPr bwMode="auto">
                          <a:xfrm>
                            <a:off x="10727" y="-127"/>
                            <a:ext cx="282" cy="345"/>
                          </a:xfrm>
                          <a:custGeom>
                            <a:avLst/>
                            <a:gdLst>
                              <a:gd name="T0" fmla="*/ 0 w 282"/>
                              <a:gd name="T1" fmla="*/ 345 h 345"/>
                              <a:gd name="T2" fmla="*/ 281 w 282"/>
                              <a:gd name="T3" fmla="*/ 345 h 345"/>
                              <a:gd name="T4" fmla="*/ 281 w 282"/>
                              <a:gd name="T5" fmla="*/ 0 h 345"/>
                              <a:gd name="T6" fmla="*/ 0 w 282"/>
                              <a:gd name="T7" fmla="*/ 0 h 345"/>
                              <a:gd name="T8" fmla="*/ 0 w 282"/>
                              <a:gd name="T9" fmla="*/ 345 h 345"/>
                            </a:gdLst>
                            <a:ahLst/>
                            <a:cxnLst>
                              <a:cxn ang="0">
                                <a:pos x="T0" y="T1"/>
                              </a:cxn>
                              <a:cxn ang="0">
                                <a:pos x="T2" y="T3"/>
                              </a:cxn>
                              <a:cxn ang="0">
                                <a:pos x="T4" y="T5"/>
                              </a:cxn>
                              <a:cxn ang="0">
                                <a:pos x="T6" y="T7"/>
                              </a:cxn>
                              <a:cxn ang="0">
                                <a:pos x="T8" y="T9"/>
                              </a:cxn>
                            </a:cxnLst>
                            <a:rect l="0" t="0" r="r" b="b"/>
                            <a:pathLst>
                              <a:path w="282" h="345">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Freeform 489"/>
                        <wps:cNvSpPr>
                          <a:spLocks/>
                        </wps:cNvSpPr>
                        <wps:spPr bwMode="auto">
                          <a:xfrm>
                            <a:off x="11003" y="-127"/>
                            <a:ext cx="282" cy="345"/>
                          </a:xfrm>
                          <a:custGeom>
                            <a:avLst/>
                            <a:gdLst>
                              <a:gd name="T0" fmla="*/ 0 w 282"/>
                              <a:gd name="T1" fmla="*/ 345 h 345"/>
                              <a:gd name="T2" fmla="*/ 281 w 282"/>
                              <a:gd name="T3" fmla="*/ 345 h 345"/>
                              <a:gd name="T4" fmla="*/ 281 w 282"/>
                              <a:gd name="T5" fmla="*/ 0 h 345"/>
                              <a:gd name="T6" fmla="*/ 0 w 282"/>
                              <a:gd name="T7" fmla="*/ 0 h 345"/>
                              <a:gd name="T8" fmla="*/ 0 w 282"/>
                              <a:gd name="T9" fmla="*/ 345 h 345"/>
                            </a:gdLst>
                            <a:ahLst/>
                            <a:cxnLst>
                              <a:cxn ang="0">
                                <a:pos x="T0" y="T1"/>
                              </a:cxn>
                              <a:cxn ang="0">
                                <a:pos x="T2" y="T3"/>
                              </a:cxn>
                              <a:cxn ang="0">
                                <a:pos x="T4" y="T5"/>
                              </a:cxn>
                              <a:cxn ang="0">
                                <a:pos x="T6" y="T7"/>
                              </a:cxn>
                              <a:cxn ang="0">
                                <a:pos x="T8" y="T9"/>
                              </a:cxn>
                            </a:cxnLst>
                            <a:rect l="0" t="0" r="r" b="b"/>
                            <a:pathLst>
                              <a:path w="282" h="345">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Freeform 490"/>
                        <wps:cNvSpPr>
                          <a:spLocks/>
                        </wps:cNvSpPr>
                        <wps:spPr bwMode="auto">
                          <a:xfrm>
                            <a:off x="11285" y="-127"/>
                            <a:ext cx="282" cy="345"/>
                          </a:xfrm>
                          <a:custGeom>
                            <a:avLst/>
                            <a:gdLst>
                              <a:gd name="T0" fmla="*/ 0 w 282"/>
                              <a:gd name="T1" fmla="*/ 345 h 345"/>
                              <a:gd name="T2" fmla="*/ 281 w 282"/>
                              <a:gd name="T3" fmla="*/ 345 h 345"/>
                              <a:gd name="T4" fmla="*/ 281 w 282"/>
                              <a:gd name="T5" fmla="*/ 0 h 345"/>
                              <a:gd name="T6" fmla="*/ 0 w 282"/>
                              <a:gd name="T7" fmla="*/ 0 h 345"/>
                              <a:gd name="T8" fmla="*/ 0 w 282"/>
                              <a:gd name="T9" fmla="*/ 345 h 345"/>
                            </a:gdLst>
                            <a:ahLst/>
                            <a:cxnLst>
                              <a:cxn ang="0">
                                <a:pos x="T0" y="T1"/>
                              </a:cxn>
                              <a:cxn ang="0">
                                <a:pos x="T2" y="T3"/>
                              </a:cxn>
                              <a:cxn ang="0">
                                <a:pos x="T4" y="T5"/>
                              </a:cxn>
                              <a:cxn ang="0">
                                <a:pos x="T6" y="T7"/>
                              </a:cxn>
                              <a:cxn ang="0">
                                <a:pos x="T8" y="T9"/>
                              </a:cxn>
                            </a:cxnLst>
                            <a:rect l="0" t="0" r="r" b="b"/>
                            <a:pathLst>
                              <a:path w="282" h="345">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Freeform 491"/>
                        <wps:cNvSpPr>
                          <a:spLocks/>
                        </wps:cNvSpPr>
                        <wps:spPr bwMode="auto">
                          <a:xfrm>
                            <a:off x="11560" y="-127"/>
                            <a:ext cx="282" cy="345"/>
                          </a:xfrm>
                          <a:custGeom>
                            <a:avLst/>
                            <a:gdLst>
                              <a:gd name="T0" fmla="*/ 0 w 282"/>
                              <a:gd name="T1" fmla="*/ 345 h 345"/>
                              <a:gd name="T2" fmla="*/ 281 w 282"/>
                              <a:gd name="T3" fmla="*/ 345 h 345"/>
                              <a:gd name="T4" fmla="*/ 281 w 282"/>
                              <a:gd name="T5" fmla="*/ 0 h 345"/>
                              <a:gd name="T6" fmla="*/ 0 w 282"/>
                              <a:gd name="T7" fmla="*/ 0 h 345"/>
                              <a:gd name="T8" fmla="*/ 0 w 282"/>
                              <a:gd name="T9" fmla="*/ 345 h 345"/>
                            </a:gdLst>
                            <a:ahLst/>
                            <a:cxnLst>
                              <a:cxn ang="0">
                                <a:pos x="T0" y="T1"/>
                              </a:cxn>
                              <a:cxn ang="0">
                                <a:pos x="T2" y="T3"/>
                              </a:cxn>
                              <a:cxn ang="0">
                                <a:pos x="T4" y="T5"/>
                              </a:cxn>
                              <a:cxn ang="0">
                                <a:pos x="T6" y="T7"/>
                              </a:cxn>
                              <a:cxn ang="0">
                                <a:pos x="T8" y="T9"/>
                              </a:cxn>
                            </a:cxnLst>
                            <a:rect l="0" t="0" r="r" b="b"/>
                            <a:pathLst>
                              <a:path w="282" h="345">
                                <a:moveTo>
                                  <a:pt x="0" y="345"/>
                                </a:moveTo>
                                <a:lnTo>
                                  <a:pt x="281" y="345"/>
                                </a:lnTo>
                                <a:lnTo>
                                  <a:pt x="281"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7" o:spid="_x0000_s1026" style="position:absolute;margin-left:536.25pt;margin-top:-6.5pt;width:56pt;height:17.5pt;z-index:-251668480;mso-position-horizontal-relative:page" coordorigin="10725,-130" coordsize="1120,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" o:allowincell="f">
                <v:shape id="Freeform 488" o:spid="_x0000_s1027" style="position:absolute;left:10727;top:-127;width:282;height:345;visibility:visible;mso-wrap-style:square;v-text-anchor:top" coordsize="28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JQbMQA&#10;AADcAAAADwAAAGRycy9kb3ducmV2LnhtbERP22rCQBB9L/gPywi+FN0k0DZNXUXEQqQloPUDhuw0&#10;iWZnQ3Y16d93hULf5nCus1yPphU36l1jWUG8iEAQl1Y3XCk4fb3PUxDOI2tsLZOCH3KwXk0elphp&#10;O/CBbkdfiRDCLkMFtfddJqUrazLoFrYjDty37Q36APtK6h6HEG5amUTRszTYcGiosaNtTeXleDUK&#10;ml380eXDLuW9fC1fzp9FccoflZpNx80bCE+j/xf/uXMd5idPcH8mXC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yUGzEAAAA3AAAAA8AAAAAAAAAAAAAAAAAmAIAAGRycy9k&#10;b3ducmV2LnhtbFBLBQYAAAAABAAEAPUAAACJAwAAAAA=&#10;" path="m,345r281,l281,,,,,345xe" filled="f" strokecolor="#808285" strokeweight=".25pt">
                  <v:path arrowok="t" o:connecttype="custom" o:connectlocs="0,345;281,345;281,0;0,0;0,345" o:connectangles="0,0,0,0,0"/>
                </v:shape>
                <v:shape id="Freeform 489" o:spid="_x0000_s1028" style="position:absolute;left:11003;top:-127;width:282;height:345;visibility:visible;mso-wrap-style:square;v-text-anchor:top" coordsize="28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DOG8IA&#10;AADcAAAADwAAAGRycy9kb3ducmV2LnhtbERP24rCMBB9X/Afwgi+LJrqg1urUWRR6OIiePmAoRnb&#10;ajMpTdZ2/94Igm9zONdZrDpTiTs1rrSsYDyKQBBnVpecKziftsMYhPPIGivLpOCfHKyWvY8FJtq2&#10;fKD70ecihLBLUEHhfZ1I6bKCDLqRrYkDd7GNQR9gk0vdYBvCTSUnUTSVBksODQXW9F1Qdjv+GQXl&#10;Zryr03YT84+cZV/X3/3+nH4qNeh36zkIT51/i1/uVIf5kyk8nwkX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oM4bwgAAANwAAAAPAAAAAAAAAAAAAAAAAJgCAABkcnMvZG93&#10;bnJldi54bWxQSwUGAAAAAAQABAD1AAAAhwMAAAAA&#10;" path="m,345r281,l281,,,,,345xe" filled="f" strokecolor="#808285" strokeweight=".25pt">
                  <v:path arrowok="t" o:connecttype="custom" o:connectlocs="0,345;281,345;281,0;0,0;0,345" o:connectangles="0,0,0,0,0"/>
                </v:shape>
                <v:shape id="Freeform 490" o:spid="_x0000_s1029" style="position:absolute;left:11285;top:-127;width:282;height:345;visibility:visible;mso-wrap-style:square;v-text-anchor:top" coordsize="28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xrgMQA&#10;AADcAAAADwAAAGRycy9kb3ducmV2LnhtbERPzWrCQBC+F3yHZYReSt3Eg6apq4ikkFIRmuYBhuw0&#10;Sc3Ohuxq0rd3C0Jv8/H9zmY3mU5caXCtZQXxIgJBXFndcq2g/Hp7TkA4j6yxs0wKfsnBbjt72GCq&#10;7cifdC18LUIIuxQVNN73qZSuasigW9ieOHDfdjDoAxxqqQccQ7jp5DKKVtJgy6GhwZ4ODVXn4mIU&#10;tFn80edjlvC7fKnWP8fTqcyflHqcT/tXEJ4m/y++u3Md5i/X8PdMuE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sa4DEAAAA3AAAAA8AAAAAAAAAAAAAAAAAmAIAAGRycy9k&#10;b3ducmV2LnhtbFBLBQYAAAAABAAEAPUAAACJAwAAAAA=&#10;" path="m,345r281,l281,,,,,345xe" filled="f" strokecolor="#808285" strokeweight=".25pt">
                  <v:path arrowok="t" o:connecttype="custom" o:connectlocs="0,345;281,345;281,0;0,0;0,345" o:connectangles="0,0,0,0,0"/>
                </v:shape>
                <v:shape id="Freeform 491" o:spid="_x0000_s1030" style="position:absolute;left:11560;top:-127;width:282;height:345;visibility:visible;mso-wrap-style:square;v-text-anchor:top" coordsize="28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P/8sUA&#10;AADcAAAADwAAAGRycy9kb3ducmV2LnhtbESPQWvCQBCF7wX/wzKCl6IbPbQaXUVEIaVFqPUHDNkx&#10;iWZnQ3Y18d93DoXeZnhv3vtmteldrR7UhsqzgekkAUWce1txYeD8cxjPQYWIbLH2TAaeFGCzHrys&#10;MLW+4296nGKhJIRDigbKGJtU65CX5DBMfEMs2sW3DqOsbaFti52Eu1rPkuRNO6xYGkpsaFdSfjvd&#10;nYFqP/1ssm4/5w+9yN+vX8fjOXs1ZjTst0tQkfr4b/67zqzgz4RWnpEJ9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c//yxQAAANwAAAAPAAAAAAAAAAAAAAAAAJgCAABkcnMv&#10;ZG93bnJldi54bWxQSwUGAAAAAAQABAD1AAAAigMAAAAA&#10;" path="m,345r281,l281,,,,,345xe" filled="f" strokecolor="#808285" strokeweight=".25pt">
                  <v:path arrowok="t" o:connecttype="custom" o:connectlocs="0,345;281,345;281,0;0,0;0,345" o:connectangles="0,0,0,0,0"/>
                </v:shape>
                <w10:wrap anchorx="page"/>
              </v:group>
            </w:pict>
          </mc:Fallback>
        </mc:AlternateContent>
      </w:r>
      <w:r>
        <w:rPr>
          <w:noProof/>
        </w:rPr>
        <mc:AlternateContent>
          <mc:Choice Requires="wps">
            <w:drawing>
              <wp:anchor distT="0" distB="0" distL="114300" distR="114300" simplePos="0" relativeHeight="251649024" behindDoc="1" locked="0" layoutInCell="0" allowOverlap="1" wp14:anchorId="17A2647D" wp14:editId="17A2647E">
                <wp:simplePos x="0" y="0"/>
                <wp:positionH relativeFrom="page">
                  <wp:posOffset>8452485</wp:posOffset>
                </wp:positionH>
                <wp:positionV relativeFrom="paragraph">
                  <wp:posOffset>-40640</wp:posOffset>
                </wp:positionV>
                <wp:extent cx="118745" cy="118110"/>
                <wp:effectExtent l="0" t="0" r="0" b="0"/>
                <wp:wrapNone/>
                <wp:docPr id="123" name="Freeform 4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745" cy="118110"/>
                        </a:xfrm>
                        <a:custGeom>
                          <a:avLst/>
                          <a:gdLst>
                            <a:gd name="T0" fmla="*/ 186 w 187"/>
                            <a:gd name="T1" fmla="*/ 186 h 186"/>
                            <a:gd name="T2" fmla="*/ 0 w 187"/>
                            <a:gd name="T3" fmla="*/ 186 h 186"/>
                            <a:gd name="T4" fmla="*/ 0 w 187"/>
                            <a:gd name="T5" fmla="*/ 0 h 186"/>
                            <a:gd name="T6" fmla="*/ 186 w 187"/>
                            <a:gd name="T7" fmla="*/ 0 h 186"/>
                            <a:gd name="T8" fmla="*/ 186 w 187"/>
                            <a:gd name="T9" fmla="*/ 186 h 186"/>
                          </a:gdLst>
                          <a:ahLst/>
                          <a:cxnLst>
                            <a:cxn ang="0">
                              <a:pos x="T0" y="T1"/>
                            </a:cxn>
                            <a:cxn ang="0">
                              <a:pos x="T2" y="T3"/>
                            </a:cxn>
                            <a:cxn ang="0">
                              <a:pos x="T4" y="T5"/>
                            </a:cxn>
                            <a:cxn ang="0">
                              <a:pos x="T6" y="T7"/>
                            </a:cxn>
                            <a:cxn ang="0">
                              <a:pos x="T8" y="T9"/>
                            </a:cxn>
                          </a:cxnLst>
                          <a:rect l="0" t="0" r="r" b="b"/>
                          <a:pathLst>
                            <a:path w="187" h="186">
                              <a:moveTo>
                                <a:pt x="186" y="186"/>
                              </a:moveTo>
                              <a:lnTo>
                                <a:pt x="0" y="186"/>
                              </a:lnTo>
                              <a:lnTo>
                                <a:pt x="0" y="0"/>
                              </a:lnTo>
                              <a:lnTo>
                                <a:pt x="186" y="0"/>
                              </a:lnTo>
                              <a:lnTo>
                                <a:pt x="186" y="186"/>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92" o:spid="_x0000_s1026" style="position:absolute;margin-left:665.55pt;margin-top:-3.2pt;width:9.35pt;height:9.3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7,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" o:allowincell="f" path="m186,186l,186,,,186,r,186xe" filled="f" strokecolor="#999998" strokeweight="1pt">
                <v:path arrowok="t" o:connecttype="custom" o:connectlocs="118110,118110;0,118110;0,0;118110,0;118110,118110" o:connectangles="0,0,0,0,0"/>
                <w10:wrap anchorx="page"/>
              </v:shape>
            </w:pict>
          </mc:Fallback>
        </mc:AlternateContent>
      </w:r>
      <w:r>
        <w:rPr>
          <w:noProof/>
        </w:rPr>
        <mc:AlternateContent>
          <mc:Choice Requires="wps">
            <w:drawing>
              <wp:anchor distT="0" distB="0" distL="114300" distR="114300" simplePos="0" relativeHeight="251650048" behindDoc="0" locked="0" layoutInCell="0" allowOverlap="1" wp14:anchorId="17A2647F" wp14:editId="17A26480">
                <wp:simplePos x="0" y="0"/>
                <wp:positionH relativeFrom="page">
                  <wp:posOffset>5686425</wp:posOffset>
                </wp:positionH>
                <wp:positionV relativeFrom="paragraph">
                  <wp:posOffset>-82550</wp:posOffset>
                </wp:positionV>
                <wp:extent cx="537210" cy="222885"/>
                <wp:effectExtent l="0" t="0" r="0" b="0"/>
                <wp:wrapNone/>
                <wp:docPr id="122" name="Text Box 4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 w:type="dxa"/>
                              <w:tblLayout w:type="fixed"/>
                              <w:tblCellMar>
                                <w:left w:w="0" w:type="dxa"/>
                                <w:right w:w="0" w:type="dxa"/>
                              </w:tblCellMar>
                              <w:tblLook w:val="0000" w:firstRow="0" w:lastRow="0" w:firstColumn="0" w:lastColumn="0" w:noHBand="0" w:noVBand="0"/>
                            </w:tblPr>
                            <w:tblGrid>
                              <w:gridCol w:w="281"/>
                              <w:gridCol w:w="279"/>
                              <w:gridCol w:w="278"/>
                            </w:tblGrid>
                            <w:tr w:rsidR="00DF2AC6" w:rsidRPr="005B4C3E" w14:paraId="17A265DA" w14:textId="77777777" w:rsidTr="005F75EB">
                              <w:trPr>
                                <w:trHeight w:hRule="exact" w:val="346"/>
                              </w:trPr>
                              <w:tc>
                                <w:tcPr>
                                  <w:tcW w:w="281" w:type="dxa"/>
                                  <w:tcBorders>
                                    <w:top w:val="single" w:sz="2" w:space="0" w:color="808285"/>
                                    <w:left w:val="single" w:sz="4" w:space="0" w:color="auto"/>
                                    <w:bottom w:val="single" w:sz="2" w:space="0" w:color="808285"/>
                                    <w:right w:val="single" w:sz="2" w:space="0" w:color="808285"/>
                                  </w:tcBorders>
                                  <w:vAlign w:val="center"/>
                                </w:tcPr>
                                <w:p w14:paraId="17A265D7" w14:textId="77777777" w:rsidR="00DF2AC6" w:rsidRPr="005B4C3E" w:rsidRDefault="00DF2AC6" w:rsidP="005F75EB">
                                  <w:pPr>
                                    <w:pStyle w:val="TableParagraph"/>
                                    <w:kinsoku w:val="0"/>
                                    <w:overflowPunct w:val="0"/>
                                    <w:spacing w:before="67"/>
                                    <w:ind w:left="87"/>
                                    <w:jc w:val="center"/>
                                  </w:pPr>
                                  <w:r w:rsidRPr="005B4C3E">
                                    <w:rPr>
                                      <w:rFonts w:ascii="Trebuchet MS" w:hAnsi="Trebuchet MS" w:cs="Trebuchet MS"/>
                                      <w:color w:val="231F20"/>
                                      <w:sz w:val="16"/>
                                      <w:szCs w:val="16"/>
                                    </w:rPr>
                                    <w:t>X</w:t>
                                  </w:r>
                                </w:p>
                              </w:tc>
                              <w:tc>
                                <w:tcPr>
                                  <w:tcW w:w="279" w:type="dxa"/>
                                  <w:tcBorders>
                                    <w:top w:val="single" w:sz="2" w:space="0" w:color="808285"/>
                                    <w:left w:val="single" w:sz="2" w:space="0" w:color="808285"/>
                                    <w:bottom w:val="single" w:sz="2" w:space="0" w:color="808285"/>
                                    <w:right w:val="single" w:sz="2" w:space="0" w:color="808285"/>
                                  </w:tcBorders>
                                  <w:vAlign w:val="center"/>
                                </w:tcPr>
                                <w:p w14:paraId="17A265D8" w14:textId="77777777" w:rsidR="00DF2AC6" w:rsidRPr="005B4C3E" w:rsidRDefault="00DF2AC6" w:rsidP="005F75EB">
                                  <w:pPr>
                                    <w:pStyle w:val="TableParagraph"/>
                                    <w:kinsoku w:val="0"/>
                                    <w:overflowPunct w:val="0"/>
                                    <w:spacing w:before="67"/>
                                    <w:jc w:val="center"/>
                                  </w:pPr>
                                  <w:r w:rsidRPr="005B4C3E">
                                    <w:rPr>
                                      <w:rFonts w:ascii="Trebuchet MS" w:hAnsi="Trebuchet MS" w:cs="Trebuchet MS"/>
                                      <w:color w:val="231F20"/>
                                      <w:sz w:val="16"/>
                                      <w:szCs w:val="16"/>
                                    </w:rPr>
                                    <w:t>X</w:t>
                                  </w:r>
                                </w:p>
                              </w:tc>
                              <w:tc>
                                <w:tcPr>
                                  <w:tcW w:w="278" w:type="dxa"/>
                                  <w:tcBorders>
                                    <w:top w:val="single" w:sz="2" w:space="0" w:color="808285"/>
                                    <w:left w:val="single" w:sz="2" w:space="0" w:color="808285"/>
                                    <w:bottom w:val="single" w:sz="2" w:space="0" w:color="808285"/>
                                    <w:right w:val="single" w:sz="2" w:space="0" w:color="808285"/>
                                  </w:tcBorders>
                                  <w:vAlign w:val="center"/>
                                </w:tcPr>
                                <w:p w14:paraId="17A265D9" w14:textId="77777777" w:rsidR="00DF2AC6" w:rsidRPr="005B4C3E" w:rsidRDefault="00DF2AC6" w:rsidP="005F75EB">
                                  <w:pPr>
                                    <w:pStyle w:val="TableParagraph"/>
                                    <w:kinsoku w:val="0"/>
                                    <w:overflowPunct w:val="0"/>
                                    <w:spacing w:before="67"/>
                                    <w:ind w:left="78"/>
                                    <w:jc w:val="center"/>
                                  </w:pPr>
                                  <w:r w:rsidRPr="005B4C3E">
                                    <w:rPr>
                                      <w:rFonts w:ascii="Trebuchet MS" w:hAnsi="Trebuchet MS" w:cs="Trebuchet MS"/>
                                      <w:color w:val="231F20"/>
                                      <w:sz w:val="16"/>
                                      <w:szCs w:val="16"/>
                                    </w:rPr>
                                    <w:t>X</w:t>
                                  </w:r>
                                </w:p>
                              </w:tc>
                            </w:tr>
                          </w:tbl>
                          <w:p w14:paraId="17A265DB" w14:textId="77777777" w:rsidR="00DF2AC6" w:rsidRDefault="00DF2AC6">
                            <w:pPr>
                              <w:pStyle w:val="BodyText"/>
                              <w:kinsoku w:val="0"/>
                              <w:overflowPunct w:val="0"/>
                              <w:spacing w:before="0"/>
                              <w:ind w:left="0"/>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3" o:spid="_x0000_s1058" type="#_x0000_t202" style="position:absolute;left:0;text-align:left;margin-left:447.75pt;margin-top:-6.5pt;width:42.3pt;height:17.5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JsNsgIAALQ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" o:allowincell="f" filled="f" stroked="f">
                <v:textbox inset="0,0,0,0">
                  <w:txbxContent>
                    <w:tbl>
                      <w:tblPr>
                        <w:tblW w:w="0" w:type="auto"/>
                        <w:tblInd w:w="3" w:type="dxa"/>
                        <w:tblLayout w:type="fixed"/>
                        <w:tblCellMar>
                          <w:left w:w="0" w:type="dxa"/>
                          <w:right w:w="0" w:type="dxa"/>
                        </w:tblCellMar>
                        <w:tblLook w:val="0000" w:firstRow="0" w:lastRow="0" w:firstColumn="0" w:lastColumn="0" w:noHBand="0" w:noVBand="0"/>
                      </w:tblPr>
                      <w:tblGrid>
                        <w:gridCol w:w="281"/>
                        <w:gridCol w:w="279"/>
                        <w:gridCol w:w="278"/>
                      </w:tblGrid>
                      <w:tr w:rsidR="00DF2AC6" w:rsidRPr="005B4C3E" w14:paraId="17A265DA" w14:textId="77777777" w:rsidTr="005F75EB">
                        <w:trPr>
                          <w:trHeight w:hRule="exact" w:val="346"/>
                        </w:trPr>
                        <w:tc>
                          <w:tcPr>
                            <w:tcW w:w="281" w:type="dxa"/>
                            <w:tcBorders>
                              <w:top w:val="single" w:sz="2" w:space="0" w:color="808285"/>
                              <w:left w:val="single" w:sz="4" w:space="0" w:color="auto"/>
                              <w:bottom w:val="single" w:sz="2" w:space="0" w:color="808285"/>
                              <w:right w:val="single" w:sz="2" w:space="0" w:color="808285"/>
                            </w:tcBorders>
                            <w:vAlign w:val="center"/>
                          </w:tcPr>
                          <w:p w14:paraId="17A265D7" w14:textId="77777777" w:rsidR="00DF2AC6" w:rsidRPr="005B4C3E" w:rsidRDefault="00DF2AC6" w:rsidP="005F75EB">
                            <w:pPr>
                              <w:pStyle w:val="TableParagraph"/>
                              <w:kinsoku w:val="0"/>
                              <w:overflowPunct w:val="0"/>
                              <w:spacing w:before="67"/>
                              <w:ind w:left="87"/>
                              <w:jc w:val="center"/>
                            </w:pPr>
                            <w:r w:rsidRPr="005B4C3E">
                              <w:rPr>
                                <w:rFonts w:ascii="Trebuchet MS" w:hAnsi="Trebuchet MS" w:cs="Trebuchet MS"/>
                                <w:color w:val="231F20"/>
                                <w:sz w:val="16"/>
                                <w:szCs w:val="16"/>
                              </w:rPr>
                              <w:t>X</w:t>
                            </w:r>
                          </w:p>
                        </w:tc>
                        <w:tc>
                          <w:tcPr>
                            <w:tcW w:w="279" w:type="dxa"/>
                            <w:tcBorders>
                              <w:top w:val="single" w:sz="2" w:space="0" w:color="808285"/>
                              <w:left w:val="single" w:sz="2" w:space="0" w:color="808285"/>
                              <w:bottom w:val="single" w:sz="2" w:space="0" w:color="808285"/>
                              <w:right w:val="single" w:sz="2" w:space="0" w:color="808285"/>
                            </w:tcBorders>
                            <w:vAlign w:val="center"/>
                          </w:tcPr>
                          <w:p w14:paraId="17A265D8" w14:textId="77777777" w:rsidR="00DF2AC6" w:rsidRPr="005B4C3E" w:rsidRDefault="00DF2AC6" w:rsidP="005F75EB">
                            <w:pPr>
                              <w:pStyle w:val="TableParagraph"/>
                              <w:kinsoku w:val="0"/>
                              <w:overflowPunct w:val="0"/>
                              <w:spacing w:before="67"/>
                              <w:jc w:val="center"/>
                            </w:pPr>
                            <w:r w:rsidRPr="005B4C3E">
                              <w:rPr>
                                <w:rFonts w:ascii="Trebuchet MS" w:hAnsi="Trebuchet MS" w:cs="Trebuchet MS"/>
                                <w:color w:val="231F20"/>
                                <w:sz w:val="16"/>
                                <w:szCs w:val="16"/>
                              </w:rPr>
                              <w:t>X</w:t>
                            </w:r>
                          </w:p>
                        </w:tc>
                        <w:tc>
                          <w:tcPr>
                            <w:tcW w:w="278" w:type="dxa"/>
                            <w:tcBorders>
                              <w:top w:val="single" w:sz="2" w:space="0" w:color="808285"/>
                              <w:left w:val="single" w:sz="2" w:space="0" w:color="808285"/>
                              <w:bottom w:val="single" w:sz="2" w:space="0" w:color="808285"/>
                              <w:right w:val="single" w:sz="2" w:space="0" w:color="808285"/>
                            </w:tcBorders>
                            <w:vAlign w:val="center"/>
                          </w:tcPr>
                          <w:p w14:paraId="17A265D9" w14:textId="77777777" w:rsidR="00DF2AC6" w:rsidRPr="005B4C3E" w:rsidRDefault="00DF2AC6" w:rsidP="005F75EB">
                            <w:pPr>
                              <w:pStyle w:val="TableParagraph"/>
                              <w:kinsoku w:val="0"/>
                              <w:overflowPunct w:val="0"/>
                              <w:spacing w:before="67"/>
                              <w:ind w:left="78"/>
                              <w:jc w:val="center"/>
                            </w:pPr>
                            <w:r w:rsidRPr="005B4C3E">
                              <w:rPr>
                                <w:rFonts w:ascii="Trebuchet MS" w:hAnsi="Trebuchet MS" w:cs="Trebuchet MS"/>
                                <w:color w:val="231F20"/>
                                <w:sz w:val="16"/>
                                <w:szCs w:val="16"/>
                              </w:rPr>
                              <w:t>X</w:t>
                            </w:r>
                          </w:p>
                        </w:tc>
                      </w:tr>
                    </w:tbl>
                    <w:p w14:paraId="17A265DB" w14:textId="77777777" w:rsidR="00DF2AC6" w:rsidRDefault="00DF2AC6">
                      <w:pPr>
                        <w:pStyle w:val="BodyText"/>
                        <w:kinsoku w:val="0"/>
                        <w:overflowPunct w:val="0"/>
                        <w:spacing w:before="0"/>
                        <w:ind w:left="0"/>
                        <w:rPr>
                          <w:rFonts w:ascii="Times New Roman" w:hAnsi="Times New Roman" w:cs="Times New Roman"/>
                          <w:sz w:val="24"/>
                          <w:szCs w:val="24"/>
                        </w:rPr>
                      </w:pPr>
                    </w:p>
                  </w:txbxContent>
                </v:textbox>
                <w10:wrap anchorx="page"/>
              </v:shape>
            </w:pict>
          </mc:Fallback>
        </mc:AlternateContent>
      </w:r>
      <w:r w:rsidR="006A6658">
        <w:rPr>
          <w:b/>
          <w:bCs/>
          <w:color w:val="231F20"/>
          <w:spacing w:val="-3"/>
          <w:sz w:val="13"/>
          <w:szCs w:val="13"/>
        </w:rPr>
        <w:t>Primary</w:t>
      </w:r>
      <w:r w:rsidR="006A6658">
        <w:rPr>
          <w:b/>
          <w:bCs/>
          <w:color w:val="231F20"/>
          <w:spacing w:val="-6"/>
          <w:sz w:val="13"/>
          <w:szCs w:val="13"/>
        </w:rPr>
        <w:t xml:space="preserve"> </w:t>
      </w:r>
      <w:r w:rsidR="006A6658">
        <w:rPr>
          <w:b/>
          <w:bCs/>
          <w:color w:val="231F20"/>
          <w:spacing w:val="-3"/>
          <w:sz w:val="13"/>
          <w:szCs w:val="13"/>
        </w:rPr>
        <w:t>Wage</w:t>
      </w:r>
      <w:r w:rsidR="006A6658">
        <w:rPr>
          <w:b/>
          <w:bCs/>
          <w:color w:val="231F20"/>
          <w:spacing w:val="-6"/>
          <w:sz w:val="13"/>
          <w:szCs w:val="13"/>
        </w:rPr>
        <w:t xml:space="preserve"> </w:t>
      </w:r>
      <w:r w:rsidR="006A6658">
        <w:rPr>
          <w:b/>
          <w:bCs/>
          <w:color w:val="231F20"/>
          <w:spacing w:val="-3"/>
          <w:sz w:val="13"/>
          <w:szCs w:val="13"/>
        </w:rPr>
        <w:t>Earner</w:t>
      </w:r>
      <w:r w:rsidR="006A6658">
        <w:rPr>
          <w:b/>
          <w:bCs/>
          <w:color w:val="231F20"/>
          <w:spacing w:val="-6"/>
          <w:sz w:val="13"/>
          <w:szCs w:val="13"/>
        </w:rPr>
        <w:t xml:space="preserve"> </w:t>
      </w:r>
      <w:r w:rsidR="006A6658">
        <w:rPr>
          <w:b/>
          <w:bCs/>
          <w:color w:val="231F20"/>
          <w:spacing w:val="-2"/>
          <w:sz w:val="13"/>
          <w:szCs w:val="13"/>
        </w:rPr>
        <w:t>or</w:t>
      </w:r>
      <w:r w:rsidR="006A6658">
        <w:rPr>
          <w:b/>
          <w:bCs/>
          <w:color w:val="231F20"/>
          <w:spacing w:val="-6"/>
          <w:sz w:val="13"/>
          <w:szCs w:val="13"/>
        </w:rPr>
        <w:t xml:space="preserve"> </w:t>
      </w:r>
      <w:r w:rsidR="006A6658">
        <w:rPr>
          <w:b/>
          <w:bCs/>
          <w:color w:val="231F20"/>
          <w:spacing w:val="-3"/>
          <w:sz w:val="13"/>
          <w:szCs w:val="13"/>
        </w:rPr>
        <w:t>Other</w:t>
      </w:r>
      <w:r w:rsidR="006A6658">
        <w:rPr>
          <w:b/>
          <w:bCs/>
          <w:color w:val="231F20"/>
          <w:spacing w:val="-6"/>
          <w:sz w:val="13"/>
          <w:szCs w:val="13"/>
        </w:rPr>
        <w:t xml:space="preserve"> </w:t>
      </w:r>
      <w:r w:rsidR="006A6658">
        <w:rPr>
          <w:b/>
          <w:bCs/>
          <w:color w:val="231F20"/>
          <w:spacing w:val="-3"/>
          <w:sz w:val="13"/>
          <w:szCs w:val="13"/>
        </w:rPr>
        <w:t>Adult</w:t>
      </w:r>
      <w:r w:rsidR="006A6658">
        <w:rPr>
          <w:b/>
          <w:bCs/>
          <w:color w:val="231F20"/>
          <w:spacing w:val="-6"/>
          <w:sz w:val="13"/>
          <w:szCs w:val="13"/>
        </w:rPr>
        <w:t xml:space="preserve"> </w:t>
      </w:r>
      <w:r w:rsidR="006A6658">
        <w:rPr>
          <w:b/>
          <w:bCs/>
          <w:color w:val="231F20"/>
          <w:spacing w:val="-3"/>
          <w:sz w:val="13"/>
          <w:szCs w:val="13"/>
        </w:rPr>
        <w:t>Household</w:t>
      </w:r>
      <w:r w:rsidR="006A6658">
        <w:rPr>
          <w:b/>
          <w:bCs/>
          <w:color w:val="231F20"/>
          <w:spacing w:val="-6"/>
          <w:sz w:val="13"/>
          <w:szCs w:val="13"/>
        </w:rPr>
        <w:t xml:space="preserve"> </w:t>
      </w:r>
      <w:r w:rsidR="006A6658">
        <w:rPr>
          <w:b/>
          <w:bCs/>
          <w:color w:val="231F20"/>
          <w:spacing w:val="-3"/>
          <w:sz w:val="13"/>
          <w:szCs w:val="13"/>
        </w:rPr>
        <w:t>Member</w:t>
      </w:r>
      <w:r w:rsidR="006A6658">
        <w:rPr>
          <w:b/>
          <w:bCs/>
          <w:color w:val="231F20"/>
          <w:spacing w:val="-3"/>
          <w:sz w:val="13"/>
          <w:szCs w:val="13"/>
        </w:rPr>
        <w:tab/>
      </w:r>
      <w:r w:rsidR="006A6658">
        <w:rPr>
          <w:b/>
          <w:bCs/>
          <w:color w:val="231F20"/>
          <w:position w:val="7"/>
          <w:sz w:val="13"/>
          <w:szCs w:val="13"/>
        </w:rPr>
        <w:t>Check if no SSN</w:t>
      </w:r>
    </w:p>
    <w:p w14:paraId="17A263E9" w14:textId="77777777" w:rsidR="006A6658" w:rsidRDefault="006A6658">
      <w:pPr>
        <w:pStyle w:val="BodyText"/>
        <w:tabs>
          <w:tab w:val="left" w:pos="8117"/>
        </w:tabs>
        <w:kinsoku w:val="0"/>
        <w:overflowPunct w:val="0"/>
        <w:spacing w:before="0" w:line="184" w:lineRule="exact"/>
        <w:ind w:left="1352"/>
        <w:rPr>
          <w:color w:val="000000"/>
          <w:sz w:val="13"/>
          <w:szCs w:val="13"/>
        </w:rPr>
        <w:sectPr w:rsidR="006A6658">
          <w:type w:val="continuous"/>
          <w:pgSz w:w="15840" w:h="12240" w:orient="landscape"/>
          <w:pgMar w:top="280" w:right="240" w:bottom="0" w:left="240" w:header="720" w:footer="720" w:gutter="0"/>
          <w:cols w:num="2" w:space="720" w:equalWidth="0">
            <w:col w:w="3734" w:space="40"/>
            <w:col w:w="11586"/>
          </w:cols>
          <w:noEndnote/>
        </w:sectPr>
      </w:pPr>
    </w:p>
    <w:p w14:paraId="17A263EA" w14:textId="77777777" w:rsidR="006A6658" w:rsidRDefault="006A6658">
      <w:pPr>
        <w:pStyle w:val="BodyText"/>
        <w:kinsoku w:val="0"/>
        <w:overflowPunct w:val="0"/>
        <w:spacing w:before="5"/>
        <w:ind w:left="0"/>
        <w:rPr>
          <w:b/>
          <w:bCs/>
          <w:sz w:val="16"/>
          <w:szCs w:val="16"/>
        </w:rPr>
      </w:pPr>
    </w:p>
    <w:p w14:paraId="17A263EB" w14:textId="77777777" w:rsidR="006A6658" w:rsidRDefault="00450F89">
      <w:pPr>
        <w:pStyle w:val="BodyText"/>
        <w:kinsoku w:val="0"/>
        <w:overflowPunct w:val="0"/>
        <w:spacing w:before="0" w:line="200" w:lineRule="atLeast"/>
        <w:ind w:left="120"/>
        <w:rPr>
          <w:sz w:val="20"/>
          <w:szCs w:val="20"/>
        </w:rPr>
      </w:pPr>
      <w:r>
        <w:rPr>
          <w:noProof/>
          <w:sz w:val="20"/>
          <w:szCs w:val="20"/>
        </w:rPr>
        <mc:AlternateContent>
          <mc:Choice Requires="wpg">
            <w:drawing>
              <wp:inline distT="0" distB="0" distL="0" distR="0" wp14:anchorId="17A26481" wp14:editId="17A26482">
                <wp:extent cx="9601200" cy="262890"/>
                <wp:effectExtent l="0" t="0" r="0" b="3810"/>
                <wp:docPr id="118" name="Group 494" descr="Step 4. Contact information and adult signature.  Mail Completed Form To: INSERT YOUR SCHOOL/DISTRICT MAILING ADDRESS HERE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01200" cy="262890"/>
                          <a:chOff x="0" y="0"/>
                          <a:chExt cx="15120" cy="414"/>
                        </a:xfrm>
                      </wpg:grpSpPr>
                      <wps:wsp>
                        <wps:cNvPr id="119" name="Freeform 495"/>
                        <wps:cNvSpPr>
                          <a:spLocks/>
                        </wps:cNvSpPr>
                        <wps:spPr bwMode="auto">
                          <a:xfrm>
                            <a:off x="973" y="0"/>
                            <a:ext cx="14147" cy="414"/>
                          </a:xfrm>
                          <a:custGeom>
                            <a:avLst/>
                            <a:gdLst>
                              <a:gd name="T0" fmla="*/ 0 w 14147"/>
                              <a:gd name="T1" fmla="*/ 413 h 414"/>
                              <a:gd name="T2" fmla="*/ 14146 w 14147"/>
                              <a:gd name="T3" fmla="*/ 413 h 414"/>
                              <a:gd name="T4" fmla="*/ 14146 w 14147"/>
                              <a:gd name="T5" fmla="*/ 0 h 414"/>
                              <a:gd name="T6" fmla="*/ 0 w 14147"/>
                              <a:gd name="T7" fmla="*/ 0 h 414"/>
                              <a:gd name="T8" fmla="*/ 0 w 14147"/>
                              <a:gd name="T9" fmla="*/ 413 h 414"/>
                            </a:gdLst>
                            <a:ahLst/>
                            <a:cxnLst>
                              <a:cxn ang="0">
                                <a:pos x="T0" y="T1"/>
                              </a:cxn>
                              <a:cxn ang="0">
                                <a:pos x="T2" y="T3"/>
                              </a:cxn>
                              <a:cxn ang="0">
                                <a:pos x="T4" y="T5"/>
                              </a:cxn>
                              <a:cxn ang="0">
                                <a:pos x="T6" y="T7"/>
                              </a:cxn>
                              <a:cxn ang="0">
                                <a:pos x="T8" y="T9"/>
                              </a:cxn>
                            </a:cxnLst>
                            <a:rect l="0" t="0" r="r" b="b"/>
                            <a:pathLst>
                              <a:path w="14147" h="414">
                                <a:moveTo>
                                  <a:pt x="0" y="413"/>
                                </a:moveTo>
                                <a:lnTo>
                                  <a:pt x="14146" y="413"/>
                                </a:lnTo>
                                <a:lnTo>
                                  <a:pt x="14146" y="0"/>
                                </a:lnTo>
                                <a:lnTo>
                                  <a:pt x="0" y="0"/>
                                </a:lnTo>
                                <a:lnTo>
                                  <a:pt x="0" y="413"/>
                                </a:lnTo>
                                <a:close/>
                              </a:path>
                            </a:pathLst>
                          </a:custGeom>
                          <a:solidFill>
                            <a:srgbClr val="33AE6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496"/>
                        <wps:cNvSpPr>
                          <a:spLocks/>
                        </wps:cNvSpPr>
                        <wps:spPr bwMode="auto">
                          <a:xfrm>
                            <a:off x="0" y="0"/>
                            <a:ext cx="974" cy="414"/>
                          </a:xfrm>
                          <a:custGeom>
                            <a:avLst/>
                            <a:gdLst>
                              <a:gd name="T0" fmla="*/ 0 w 974"/>
                              <a:gd name="T1" fmla="*/ 414 h 414"/>
                              <a:gd name="T2" fmla="*/ 973 w 974"/>
                              <a:gd name="T3" fmla="*/ 414 h 414"/>
                              <a:gd name="T4" fmla="*/ 973 w 974"/>
                              <a:gd name="T5" fmla="*/ 0 h 414"/>
                              <a:gd name="T6" fmla="*/ 0 w 974"/>
                              <a:gd name="T7" fmla="*/ 0 h 414"/>
                              <a:gd name="T8" fmla="*/ 0 w 974"/>
                              <a:gd name="T9" fmla="*/ 414 h 414"/>
                            </a:gdLst>
                            <a:ahLst/>
                            <a:cxnLst>
                              <a:cxn ang="0">
                                <a:pos x="T0" y="T1"/>
                              </a:cxn>
                              <a:cxn ang="0">
                                <a:pos x="T2" y="T3"/>
                              </a:cxn>
                              <a:cxn ang="0">
                                <a:pos x="T4" y="T5"/>
                              </a:cxn>
                              <a:cxn ang="0">
                                <a:pos x="T6" y="T7"/>
                              </a:cxn>
                              <a:cxn ang="0">
                                <a:pos x="T8" y="T9"/>
                              </a:cxn>
                            </a:cxnLst>
                            <a:rect l="0" t="0" r="r" b="b"/>
                            <a:pathLst>
                              <a:path w="974" h="414">
                                <a:moveTo>
                                  <a:pt x="0" y="414"/>
                                </a:moveTo>
                                <a:lnTo>
                                  <a:pt x="973" y="414"/>
                                </a:lnTo>
                                <a:lnTo>
                                  <a:pt x="973" y="0"/>
                                </a:lnTo>
                                <a:lnTo>
                                  <a:pt x="0" y="0"/>
                                </a:lnTo>
                                <a:lnTo>
                                  <a:pt x="0" y="414"/>
                                </a:lnTo>
                                <a:close/>
                              </a:path>
                            </a:pathLst>
                          </a:custGeom>
                          <a:solidFill>
                            <a:srgbClr val="1F82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Text Box 497"/>
                        <wps:cNvSpPr txBox="1">
                          <a:spLocks noChangeArrowheads="1"/>
                        </wps:cNvSpPr>
                        <wps:spPr bwMode="auto">
                          <a:xfrm>
                            <a:off x="0" y="0"/>
                            <a:ext cx="15120"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265DC" w14:textId="77777777" w:rsidR="00DF2AC6" w:rsidRPr="0032295A" w:rsidRDefault="00DF2AC6">
                              <w:pPr>
                                <w:pStyle w:val="BodyText"/>
                                <w:tabs>
                                  <w:tab w:val="left" w:pos="1119"/>
                                </w:tabs>
                                <w:kinsoku w:val="0"/>
                                <w:overflowPunct w:val="0"/>
                                <w:spacing w:before="64"/>
                                <w:ind w:left="145"/>
                                <w:rPr>
                                  <w:b/>
                                  <w:color w:val="000000"/>
                                  <w:sz w:val="16"/>
                                  <w:szCs w:val="16"/>
                                  <w:u w:val="single"/>
                                </w:rPr>
                              </w:pPr>
                              <w:r>
                                <w:rPr>
                                  <w:b/>
                                  <w:bCs/>
                                  <w:color w:val="FFFFFF"/>
                                  <w:position w:val="1"/>
                                  <w:sz w:val="19"/>
                                  <w:szCs w:val="19"/>
                                </w:rPr>
                                <w:t>STEP 4</w:t>
                              </w:r>
                              <w:r>
                                <w:rPr>
                                  <w:b/>
                                  <w:bCs/>
                                  <w:color w:val="FFFFFF"/>
                                  <w:position w:val="1"/>
                                  <w:sz w:val="19"/>
                                  <w:szCs w:val="19"/>
                                </w:rPr>
                                <w:tab/>
                              </w:r>
                              <w:r>
                                <w:rPr>
                                  <w:b/>
                                  <w:bCs/>
                                  <w:color w:val="FFFFFF"/>
                                  <w:sz w:val="16"/>
                                  <w:szCs w:val="16"/>
                                </w:rPr>
                                <w:t xml:space="preserve">Contact information </w:t>
                              </w:r>
                              <w:r w:rsidRPr="0032295A">
                                <w:rPr>
                                  <w:b/>
                                  <w:bCs/>
                                  <w:color w:val="FFFFFF"/>
                                  <w:sz w:val="16"/>
                                  <w:szCs w:val="16"/>
                                </w:rPr>
                                <w:t xml:space="preserve">and </w:t>
                              </w:r>
                              <w:r>
                                <w:rPr>
                                  <w:b/>
                                  <w:bCs/>
                                  <w:color w:val="FFFFFF"/>
                                  <w:sz w:val="16"/>
                                  <w:szCs w:val="16"/>
                                </w:rPr>
                                <w:t xml:space="preserve">adult signature.  </w:t>
                              </w:r>
                              <w:r w:rsidR="00A2529D" w:rsidRPr="00450B24">
                                <w:rPr>
                                  <w:b/>
                                  <w:bCs/>
                                  <w:color w:val="FFFFFF"/>
                                  <w:sz w:val="16"/>
                                  <w:szCs w:val="16"/>
                                  <w:highlight w:val="red"/>
                                  <w:u w:val="single"/>
                                </w:rPr>
                                <w:t>Mail Completed Form To:</w:t>
                              </w:r>
                              <w:r w:rsidR="00450B24" w:rsidRPr="00450B24">
                                <w:rPr>
                                  <w:b/>
                                  <w:bCs/>
                                  <w:color w:val="FFFFFF"/>
                                  <w:sz w:val="16"/>
                                  <w:szCs w:val="16"/>
                                  <w:highlight w:val="red"/>
                                  <w:u w:val="single"/>
                                </w:rPr>
                                <w:t xml:space="preserve"> INSERT YOUR SCHOOL/DISTRICT MAILING ADDRESS HERE</w:t>
                              </w:r>
                            </w:p>
                          </w:txbxContent>
                        </wps:txbx>
                        <wps:bodyPr rot="0" vert="horz" wrap="square" lIns="0" tIns="0" rIns="0" bIns="0" anchor="t" anchorCtr="0" upright="1">
                          <a:noAutofit/>
                        </wps:bodyPr>
                      </wps:wsp>
                    </wpg:wgp>
                  </a:graphicData>
                </a:graphic>
              </wp:inline>
            </w:drawing>
          </mc:Choice>
          <mc:Fallback>
            <w:pict>
              <v:group id="Group 494" o:spid="_x0000_s1059" alt="Step 4. Contact information and adult signature.  Mail Completed Form To: INSERT YOUR SCHOOL/DISTRICT MAILING ADDRESS HERE " style="width:756pt;height:20.7pt;mso-position-horizontal-relative:char;mso-position-vertical-relative:line" coordsize="15120,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">
                <v:shape id="Freeform 495" o:spid="_x0000_s1060" style="position:absolute;left:973;width:14147;height:414;visibility:visible;mso-wrap-style:square;v-text-anchor:top" coordsize="14147,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18nMIA&#10;AADcAAAADwAAAGRycy9kb3ducmV2LnhtbERPS4vCMBC+C/sfwgh7EU3tQd1qlFUUvPTgAxZvQzO2&#10;xWYSmqzWf28WFrzNx/ecxaozjbhT62vLCsajBARxYXXNpYLzaTecgfABWWNjmRQ8ycNq+dFbYKbt&#10;gw90P4ZSxBD2GSqoQnCZlL6oyKAfWUccuattDYYI21LqFh8x3DQyTZKJNFhzbKjQ0aai4nb8NQqu&#10;P4NJmtoLOtxecrfe5tPpOVfqs999z0EE6sJb/O/e6zh//AV/z8QL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PXycwgAAANwAAAAPAAAAAAAAAAAAAAAAAJgCAABkcnMvZG93&#10;bnJldi54bWxQSwUGAAAAAAQABAD1AAAAhwMAAAAA&#10;" path="m,413r14146,l14146,,,,,413xe" fillcolor="#33ae6f" stroked="f">
                  <v:path arrowok="t" o:connecttype="custom" o:connectlocs="0,413;14146,413;14146,0;0,0;0,413" o:connectangles="0,0,0,0,0"/>
                </v:shape>
                <v:shape id="Freeform 496" o:spid="_x0000_s1061" style="position:absolute;width:974;height:414;visibility:visible;mso-wrap-style:square;v-text-anchor:top" coordsize="974,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NP6McA&#10;AADcAAAADwAAAGRycy9kb3ducmV2LnhtbESPQWvCQBCF7wX/wzJCL0U3DVYkukoRlZ4KVUG8jdkx&#10;CWZnY3araX9951DwNsN78943s0XnanWjNlSeDbwOE1DEubcVFwb2u/VgAipEZIu1ZzLwQwEW897T&#10;DDPr7/xFt20slIRwyNBAGWOTaR3ykhyGoW+IRTv71mGUtS20bfEu4a7WaZKMtcOKpaHEhpYl5Zft&#10;tzMQP49v1zB6WZ42q316GNeb3+vIGfPc796noCJ18WH+v/6wgp8KvjwjE+j5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wzT+jHAAAA3AAAAA8AAAAAAAAAAAAAAAAAmAIAAGRy&#10;cy9kb3ducmV2LnhtbFBLBQYAAAAABAAEAPUAAACMAwAAAAA=&#10;" path="m,414r973,l973,,,,,414xe" fillcolor="#1f823f" stroked="f">
                  <v:path arrowok="t" o:connecttype="custom" o:connectlocs="0,414;973,414;973,0;0,0;0,414" o:connectangles="0,0,0,0,0"/>
                </v:shape>
                <v:shape id="Text Box 497" o:spid="_x0000_s1062" type="#_x0000_t202" style="position:absolute;width:15120;height: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eoFMEA&#10;AADcAAAADwAAAGRycy9kb3ducmV2LnhtbERPTYvCMBC9C/6HMMLeNNWDaNcoIisIC4u1HvY4NmMb&#10;bCbdJqv13xtB8DaP9zmLVWdrcaXWG8cKxqMEBHHhtOFSwTHfDmcgfEDWWDsmBXfysFr2ewtMtbtx&#10;RtdDKEUMYZ+igiqEJpXSFxVZ9CPXEEfu7FqLIcK2lLrFWwy3tZwkyVRaNBwbKmxoU1FxOfxbBetf&#10;zr7M389pn50zk+fzhL+nF6U+Bt36E0SgLrzFL/dOx/mTMTyfiR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UnqBTBAAAA3AAAAA8AAAAAAAAAAAAAAAAAmAIAAGRycy9kb3du&#10;cmV2LnhtbFBLBQYAAAAABAAEAPUAAACGAwAAAAA=&#10;" filled="f" stroked="f">
                  <v:textbox inset="0,0,0,0">
                    <w:txbxContent>
                      <w:p w:rsidR="00DF2AC6" w:rsidRPr="0032295A" w:rsidRDefault="00DF2AC6">
                        <w:pPr>
                          <w:pStyle w:val="BodyText"/>
                          <w:tabs>
                            <w:tab w:val="left" w:pos="1119"/>
                          </w:tabs>
                          <w:kinsoku w:val="0"/>
                          <w:overflowPunct w:val="0"/>
                          <w:spacing w:before="64"/>
                          <w:ind w:left="145"/>
                          <w:rPr>
                            <w:b/>
                            <w:color w:val="000000"/>
                            <w:sz w:val="16"/>
                            <w:szCs w:val="16"/>
                            <w:u w:val="single"/>
                          </w:rPr>
                        </w:pPr>
                        <w:r>
                          <w:rPr>
                            <w:b/>
                            <w:bCs/>
                            <w:color w:val="FFFFFF"/>
                            <w:position w:val="1"/>
                            <w:sz w:val="19"/>
                            <w:szCs w:val="19"/>
                          </w:rPr>
                          <w:t>STEP 4</w:t>
                        </w:r>
                        <w:r>
                          <w:rPr>
                            <w:b/>
                            <w:bCs/>
                            <w:color w:val="FFFFFF"/>
                            <w:position w:val="1"/>
                            <w:sz w:val="19"/>
                            <w:szCs w:val="19"/>
                          </w:rPr>
                          <w:tab/>
                        </w:r>
                        <w:r>
                          <w:rPr>
                            <w:b/>
                            <w:bCs/>
                            <w:color w:val="FFFFFF"/>
                            <w:sz w:val="16"/>
                            <w:szCs w:val="16"/>
                          </w:rPr>
                          <w:t xml:space="preserve">Contact information </w:t>
                        </w:r>
                        <w:r w:rsidRPr="0032295A">
                          <w:rPr>
                            <w:b/>
                            <w:bCs/>
                            <w:color w:val="FFFFFF"/>
                            <w:sz w:val="16"/>
                            <w:szCs w:val="16"/>
                          </w:rPr>
                          <w:t xml:space="preserve">and </w:t>
                        </w:r>
                        <w:r>
                          <w:rPr>
                            <w:b/>
                            <w:bCs/>
                            <w:color w:val="FFFFFF"/>
                            <w:sz w:val="16"/>
                            <w:szCs w:val="16"/>
                          </w:rPr>
                          <w:t xml:space="preserve">adult signature.  </w:t>
                        </w:r>
                        <w:r w:rsidR="00A2529D" w:rsidRPr="00450B24">
                          <w:rPr>
                            <w:b/>
                            <w:bCs/>
                            <w:color w:val="FFFFFF"/>
                            <w:sz w:val="16"/>
                            <w:szCs w:val="16"/>
                            <w:highlight w:val="red"/>
                            <w:u w:val="single"/>
                          </w:rPr>
                          <w:t>Mail Completed Form To:</w:t>
                        </w:r>
                        <w:r w:rsidR="00450B24" w:rsidRPr="00450B24">
                          <w:rPr>
                            <w:b/>
                            <w:bCs/>
                            <w:color w:val="FFFFFF"/>
                            <w:sz w:val="16"/>
                            <w:szCs w:val="16"/>
                            <w:highlight w:val="red"/>
                            <w:u w:val="single"/>
                          </w:rPr>
                          <w:t xml:space="preserve"> INSERT YOUR SCHOOL/DISTRICT MAILING ADDRESS HERE</w:t>
                        </w:r>
                      </w:p>
                    </w:txbxContent>
                  </v:textbox>
                </v:shape>
                <w10:anchorlock/>
              </v:group>
            </w:pict>
          </mc:Fallback>
        </mc:AlternateContent>
      </w:r>
    </w:p>
    <w:p w14:paraId="17A263EC" w14:textId="77777777" w:rsidR="006A6658" w:rsidRDefault="006A6658">
      <w:pPr>
        <w:pStyle w:val="BodyText"/>
        <w:kinsoku w:val="0"/>
        <w:overflowPunct w:val="0"/>
        <w:spacing w:before="75" w:line="278" w:lineRule="auto"/>
        <w:ind w:left="120" w:right="330"/>
        <w:rPr>
          <w:color w:val="000000"/>
          <w:sz w:val="12"/>
          <w:szCs w:val="12"/>
        </w:rPr>
      </w:pPr>
      <w:r>
        <w:rPr>
          <w:color w:val="231F20"/>
          <w:sz w:val="12"/>
          <w:szCs w:val="12"/>
        </w:rPr>
        <w:t>“I certify (promise) that all information on this application is true and that all income is reported.  I understand that this information is given in connection with the receipt of Federal funds, and that school officials may verify (check) the information. I am aware that if I purposely give false information, my children may lose meal beneﬁts, and I may be prosecuted under applicable State and Federal laws.”</w:t>
      </w:r>
    </w:p>
    <w:p w14:paraId="17A263ED" w14:textId="77777777" w:rsidR="006A6658" w:rsidRDefault="006A6658">
      <w:pPr>
        <w:pStyle w:val="BodyText"/>
        <w:kinsoku w:val="0"/>
        <w:overflowPunct w:val="0"/>
        <w:spacing w:before="3"/>
        <w:ind w:left="0"/>
        <w:rPr>
          <w:sz w:val="9"/>
          <w:szCs w:val="9"/>
        </w:rPr>
      </w:pPr>
    </w:p>
    <w:p w14:paraId="17A263EE" w14:textId="77777777" w:rsidR="006A6658" w:rsidRDefault="00450F89">
      <w:pPr>
        <w:pStyle w:val="Heading1"/>
        <w:tabs>
          <w:tab w:val="left" w:pos="5401"/>
          <w:tab w:val="left" w:pos="7948"/>
          <w:tab w:val="left" w:pos="9023"/>
          <w:tab w:val="left" w:pos="10626"/>
        </w:tabs>
        <w:kinsoku w:val="0"/>
        <w:overflowPunct w:val="0"/>
        <w:spacing w:line="200" w:lineRule="atLeast"/>
      </w:pPr>
      <w:r>
        <w:rPr>
          <w:noProof/>
        </w:rPr>
        <mc:AlternateContent>
          <mc:Choice Requires="wpg">
            <w:drawing>
              <wp:inline distT="0" distB="0" distL="0" distR="0" wp14:anchorId="17A26483" wp14:editId="17A26484">
                <wp:extent cx="3107690" cy="203200"/>
                <wp:effectExtent l="9525" t="9525" r="6985" b="6350"/>
                <wp:docPr id="116" name="Group 4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7690" cy="203200"/>
                          <a:chOff x="0" y="0"/>
                          <a:chExt cx="4894" cy="320"/>
                        </a:xfrm>
                      </wpg:grpSpPr>
                      <wps:wsp>
                        <wps:cNvPr id="117" name="Freeform 499"/>
                        <wps:cNvSpPr>
                          <a:spLocks/>
                        </wps:cNvSpPr>
                        <wps:spPr bwMode="auto">
                          <a:xfrm>
                            <a:off x="2" y="2"/>
                            <a:ext cx="4889" cy="315"/>
                          </a:xfrm>
                          <a:custGeom>
                            <a:avLst/>
                            <a:gdLst>
                              <a:gd name="T0" fmla="*/ 0 w 4889"/>
                              <a:gd name="T1" fmla="*/ 314 h 315"/>
                              <a:gd name="T2" fmla="*/ 4888 w 4889"/>
                              <a:gd name="T3" fmla="*/ 314 h 315"/>
                              <a:gd name="T4" fmla="*/ 4888 w 4889"/>
                              <a:gd name="T5" fmla="*/ 0 h 315"/>
                              <a:gd name="T6" fmla="*/ 0 w 4889"/>
                              <a:gd name="T7" fmla="*/ 0 h 315"/>
                              <a:gd name="T8" fmla="*/ 0 w 4889"/>
                              <a:gd name="T9" fmla="*/ 314 h 315"/>
                            </a:gdLst>
                            <a:ahLst/>
                            <a:cxnLst>
                              <a:cxn ang="0">
                                <a:pos x="T0" y="T1"/>
                              </a:cxn>
                              <a:cxn ang="0">
                                <a:pos x="T2" y="T3"/>
                              </a:cxn>
                              <a:cxn ang="0">
                                <a:pos x="T4" y="T5"/>
                              </a:cxn>
                              <a:cxn ang="0">
                                <a:pos x="T6" y="T7"/>
                              </a:cxn>
                              <a:cxn ang="0">
                                <a:pos x="T8" y="T9"/>
                              </a:cxn>
                            </a:cxnLst>
                            <a:rect l="0" t="0" r="r" b="b"/>
                            <a:pathLst>
                              <a:path w="4889" h="315">
                                <a:moveTo>
                                  <a:pt x="0" y="314"/>
                                </a:moveTo>
                                <a:lnTo>
                                  <a:pt x="4888" y="314"/>
                                </a:lnTo>
                                <a:lnTo>
                                  <a:pt x="4888" y="0"/>
                                </a:lnTo>
                                <a:lnTo>
                                  <a:pt x="0" y="0"/>
                                </a:lnTo>
                                <a:lnTo>
                                  <a:pt x="0" y="314"/>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498" o:spid="_x0000_s1026" style="width:244.7pt;height:16pt;mso-position-horizontal-relative:char;mso-position-vertical-relative:line" coordsize="489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">
                <v:shape id="Freeform 499" o:spid="_x0000_s1027" style="position:absolute;left:2;top:2;width:4889;height:315;visibility:visible;mso-wrap-style:square;v-text-anchor:top" coordsize="4889,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yon8MA&#10;AADcAAAADwAAAGRycy9kb3ducmV2LnhtbERP22rCQBB9F/oPyxR8000UL6SuUqpiirRQ7QcM2TGJ&#10;ZmdDdo3x792C0Lc5nOssVp2pREuNKy0riIcRCOLM6pJzBb/H7WAOwnlkjZVlUnAnB6vlS2+BibY3&#10;/qH24HMRQtglqKDwvk6kdFlBBt3Q1sSBO9nGoA+wyaVu8BbCTSVHUTSVBksODQXW9FFQdjlcjQJ9&#10;me3Srj0f59tNKtfjr8/veD9Rqv/avb+B8NT5f/HTneowP57B3zPhAr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yon8MAAADcAAAADwAAAAAAAAAAAAAAAACYAgAAZHJzL2Rv&#10;d25yZXYueG1sUEsFBgAAAAAEAAQA9QAAAIgDAAAAAA==&#10;" path="m,314r4888,l4888,,,,,314xe" filled="f" strokecolor="#808285" strokeweight=".25pt">
                  <v:path arrowok="t" o:connecttype="custom" o:connectlocs="0,314;4888,314;4888,0;0,0;0,314" o:connectangles="0,0,0,0,0"/>
                </v:shape>
                <w10:anchorlock/>
              </v:group>
            </w:pict>
          </mc:Fallback>
        </mc:AlternateContent>
      </w:r>
      <w:r w:rsidR="006A6658">
        <w:t xml:space="preserve"> </w:t>
      </w:r>
      <w:r w:rsidR="006A6658">
        <w:tab/>
      </w:r>
      <w:r>
        <w:rPr>
          <w:noProof/>
        </w:rPr>
        <mc:AlternateContent>
          <mc:Choice Requires="wpg">
            <w:drawing>
              <wp:inline distT="0" distB="0" distL="0" distR="0" wp14:anchorId="17A26485" wp14:editId="17A26486">
                <wp:extent cx="1423035" cy="203200"/>
                <wp:effectExtent l="9525" t="9525" r="5715" b="6350"/>
                <wp:docPr id="114" name="Group 5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3035" cy="203200"/>
                          <a:chOff x="0" y="0"/>
                          <a:chExt cx="2241" cy="320"/>
                        </a:xfrm>
                      </wpg:grpSpPr>
                      <wps:wsp>
                        <wps:cNvPr id="115" name="Freeform 501"/>
                        <wps:cNvSpPr>
                          <a:spLocks/>
                        </wps:cNvSpPr>
                        <wps:spPr bwMode="auto">
                          <a:xfrm>
                            <a:off x="2" y="2"/>
                            <a:ext cx="2236" cy="315"/>
                          </a:xfrm>
                          <a:custGeom>
                            <a:avLst/>
                            <a:gdLst>
                              <a:gd name="T0" fmla="*/ 0 w 2236"/>
                              <a:gd name="T1" fmla="*/ 314 h 315"/>
                              <a:gd name="T2" fmla="*/ 2235 w 2236"/>
                              <a:gd name="T3" fmla="*/ 314 h 315"/>
                              <a:gd name="T4" fmla="*/ 2235 w 2236"/>
                              <a:gd name="T5" fmla="*/ 0 h 315"/>
                              <a:gd name="T6" fmla="*/ 0 w 2236"/>
                              <a:gd name="T7" fmla="*/ 0 h 315"/>
                              <a:gd name="T8" fmla="*/ 0 w 2236"/>
                              <a:gd name="T9" fmla="*/ 314 h 315"/>
                            </a:gdLst>
                            <a:ahLst/>
                            <a:cxnLst>
                              <a:cxn ang="0">
                                <a:pos x="T0" y="T1"/>
                              </a:cxn>
                              <a:cxn ang="0">
                                <a:pos x="T2" y="T3"/>
                              </a:cxn>
                              <a:cxn ang="0">
                                <a:pos x="T4" y="T5"/>
                              </a:cxn>
                              <a:cxn ang="0">
                                <a:pos x="T6" y="T7"/>
                              </a:cxn>
                              <a:cxn ang="0">
                                <a:pos x="T8" y="T9"/>
                              </a:cxn>
                            </a:cxnLst>
                            <a:rect l="0" t="0" r="r" b="b"/>
                            <a:pathLst>
                              <a:path w="2236" h="315">
                                <a:moveTo>
                                  <a:pt x="0" y="314"/>
                                </a:moveTo>
                                <a:lnTo>
                                  <a:pt x="2235" y="314"/>
                                </a:lnTo>
                                <a:lnTo>
                                  <a:pt x="2235" y="0"/>
                                </a:lnTo>
                                <a:lnTo>
                                  <a:pt x="0" y="0"/>
                                </a:lnTo>
                                <a:lnTo>
                                  <a:pt x="0" y="314"/>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500" o:spid="_x0000_s1026" style="width:112.05pt;height:16pt;mso-position-horizontal-relative:char;mso-position-vertical-relative:line" coordsize="224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">
                <v:shape id="Freeform 501" o:spid="_x0000_s1027" style="position:absolute;left:2;top:2;width:2236;height:315;visibility:visible;mso-wrap-style:square;v-text-anchor:top" coordsize="2236,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LtdL8A&#10;AADcAAAADwAAAGRycy9kb3ducmV2LnhtbERPy6rCMBDdC/5DGMGNXFMV5dJrlCIKuvQFdzk0Y1tt&#10;JqWJWv16Iwju5nCeM503phQ3ql1hWcGgH4EgTq0uOFNw2K9+fkE4j6yxtEwKHuRgPmu3phhre+ct&#10;3XY+EyGEXYwKcu+rWEqX5mTQ9W1FHLiTrQ36AOtM6hrvIdyUchhFE2mw4NCQY0WLnNLL7moU2Ecy&#10;wuM/np+95XibrpAS3JBS3U6T/IHw1Piv+ONe6zB/MIb3M+ECOX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u10vwAAANwAAAAPAAAAAAAAAAAAAAAAAJgCAABkcnMvZG93bnJl&#10;di54bWxQSwUGAAAAAAQABAD1AAAAhAMAAAAA&#10;" path="m,314r2235,l2235,,,,,314xe" filled="f" strokecolor="#808285" strokeweight=".25pt">
                  <v:path arrowok="t" o:connecttype="custom" o:connectlocs="0,314;2235,314;2235,0;0,0;0,314" o:connectangles="0,0,0,0,0"/>
                </v:shape>
                <w10:anchorlock/>
              </v:group>
            </w:pict>
          </mc:Fallback>
        </mc:AlternateContent>
      </w:r>
      <w:r w:rsidR="006A6658">
        <w:t xml:space="preserve"> </w:t>
      </w:r>
      <w:r w:rsidR="006A6658">
        <w:tab/>
      </w:r>
      <w:r>
        <w:rPr>
          <w:noProof/>
        </w:rPr>
        <mc:AlternateContent>
          <mc:Choice Requires="wpg">
            <w:drawing>
              <wp:inline distT="0" distB="0" distL="0" distR="0" wp14:anchorId="17A26487" wp14:editId="17A26488">
                <wp:extent cx="497205" cy="203200"/>
                <wp:effectExtent l="9525" t="9525" r="7620" b="6350"/>
                <wp:docPr id="112" name="Group 5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7205" cy="203200"/>
                          <a:chOff x="0" y="0"/>
                          <a:chExt cx="783" cy="320"/>
                        </a:xfrm>
                      </wpg:grpSpPr>
                      <wps:wsp>
                        <wps:cNvPr id="113" name="Freeform 503"/>
                        <wps:cNvSpPr>
                          <a:spLocks/>
                        </wps:cNvSpPr>
                        <wps:spPr bwMode="auto">
                          <a:xfrm>
                            <a:off x="2" y="2"/>
                            <a:ext cx="778" cy="315"/>
                          </a:xfrm>
                          <a:custGeom>
                            <a:avLst/>
                            <a:gdLst>
                              <a:gd name="T0" fmla="*/ 0 w 778"/>
                              <a:gd name="T1" fmla="*/ 314 h 315"/>
                              <a:gd name="T2" fmla="*/ 777 w 778"/>
                              <a:gd name="T3" fmla="*/ 314 h 315"/>
                              <a:gd name="T4" fmla="*/ 777 w 778"/>
                              <a:gd name="T5" fmla="*/ 0 h 315"/>
                              <a:gd name="T6" fmla="*/ 0 w 778"/>
                              <a:gd name="T7" fmla="*/ 0 h 315"/>
                              <a:gd name="T8" fmla="*/ 0 w 778"/>
                              <a:gd name="T9" fmla="*/ 314 h 315"/>
                            </a:gdLst>
                            <a:ahLst/>
                            <a:cxnLst>
                              <a:cxn ang="0">
                                <a:pos x="T0" y="T1"/>
                              </a:cxn>
                              <a:cxn ang="0">
                                <a:pos x="T2" y="T3"/>
                              </a:cxn>
                              <a:cxn ang="0">
                                <a:pos x="T4" y="T5"/>
                              </a:cxn>
                              <a:cxn ang="0">
                                <a:pos x="T6" y="T7"/>
                              </a:cxn>
                              <a:cxn ang="0">
                                <a:pos x="T8" y="T9"/>
                              </a:cxn>
                            </a:cxnLst>
                            <a:rect l="0" t="0" r="r" b="b"/>
                            <a:pathLst>
                              <a:path w="778" h="315">
                                <a:moveTo>
                                  <a:pt x="0" y="314"/>
                                </a:moveTo>
                                <a:lnTo>
                                  <a:pt x="777" y="314"/>
                                </a:lnTo>
                                <a:lnTo>
                                  <a:pt x="777" y="0"/>
                                </a:lnTo>
                                <a:lnTo>
                                  <a:pt x="0" y="0"/>
                                </a:lnTo>
                                <a:lnTo>
                                  <a:pt x="0" y="314"/>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502" o:spid="_x0000_s1026" style="width:39.15pt;height:16pt;mso-position-horizontal-relative:char;mso-position-vertical-relative:line" coordsize="78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">
                <v:shape id="Freeform 503" o:spid="_x0000_s1027" style="position:absolute;left:2;top:2;width:778;height:315;visibility:visible;mso-wrap-style:square;v-text-anchor:top" coordsize="778,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TnxsMA&#10;AADcAAAADwAAAGRycy9kb3ducmV2LnhtbERPTYvCMBC9C/6HMII3TdVlkWoUKwqy4GFV0OPQjG21&#10;mZQm1rq/frOw4G0e73Pmy9aUoqHaFZYVjIYRCOLU6oIzBafjdjAF4TyyxtIyKXiRg+Wi25ljrO2T&#10;v6k5+EyEEHYxKsi9r2IpXZqTQTe0FXHgrrY26AOsM6lrfIZwU8pxFH1KgwWHhhwrWueU3g8PoyDZ&#10;73/GFz/9OEf661ZuTsnl3iRK9XvtagbCU+vf4n/3Tof5own8PRMu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QTnxsMAAADcAAAADwAAAAAAAAAAAAAAAACYAgAAZHJzL2Rv&#10;d25yZXYueG1sUEsFBgAAAAAEAAQA9QAAAIgDAAAAAA==&#10;" path="m,314r777,l777,,,,,314xe" filled="f" strokecolor="#808285" strokeweight=".25pt">
                  <v:path arrowok="t" o:connecttype="custom" o:connectlocs="0,314;777,314;777,0;0,0;0,314" o:connectangles="0,0,0,0,0"/>
                </v:shape>
                <w10:anchorlock/>
              </v:group>
            </w:pict>
          </mc:Fallback>
        </mc:AlternateContent>
      </w:r>
      <w:r w:rsidR="006A6658">
        <w:t xml:space="preserve"> </w:t>
      </w:r>
      <w:r w:rsidR="006A6658">
        <w:tab/>
      </w:r>
      <w:r>
        <w:rPr>
          <w:noProof/>
        </w:rPr>
        <mc:AlternateContent>
          <mc:Choice Requires="wpg">
            <w:drawing>
              <wp:inline distT="0" distB="0" distL="0" distR="0" wp14:anchorId="17A26489" wp14:editId="17A2648A">
                <wp:extent cx="807720" cy="203200"/>
                <wp:effectExtent l="9525" t="9525" r="11430" b="6350"/>
                <wp:docPr id="110" name="Group 5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7720" cy="203200"/>
                          <a:chOff x="0" y="0"/>
                          <a:chExt cx="1272" cy="320"/>
                        </a:xfrm>
                      </wpg:grpSpPr>
                      <wps:wsp>
                        <wps:cNvPr id="111" name="Freeform 505"/>
                        <wps:cNvSpPr>
                          <a:spLocks/>
                        </wps:cNvSpPr>
                        <wps:spPr bwMode="auto">
                          <a:xfrm>
                            <a:off x="2" y="2"/>
                            <a:ext cx="1267" cy="315"/>
                          </a:xfrm>
                          <a:custGeom>
                            <a:avLst/>
                            <a:gdLst>
                              <a:gd name="T0" fmla="*/ 0 w 1267"/>
                              <a:gd name="T1" fmla="*/ 314 h 315"/>
                              <a:gd name="T2" fmla="*/ 1266 w 1267"/>
                              <a:gd name="T3" fmla="*/ 314 h 315"/>
                              <a:gd name="T4" fmla="*/ 1266 w 1267"/>
                              <a:gd name="T5" fmla="*/ 0 h 315"/>
                              <a:gd name="T6" fmla="*/ 0 w 1267"/>
                              <a:gd name="T7" fmla="*/ 0 h 315"/>
                              <a:gd name="T8" fmla="*/ 0 w 1267"/>
                              <a:gd name="T9" fmla="*/ 314 h 315"/>
                            </a:gdLst>
                            <a:ahLst/>
                            <a:cxnLst>
                              <a:cxn ang="0">
                                <a:pos x="T0" y="T1"/>
                              </a:cxn>
                              <a:cxn ang="0">
                                <a:pos x="T2" y="T3"/>
                              </a:cxn>
                              <a:cxn ang="0">
                                <a:pos x="T4" y="T5"/>
                              </a:cxn>
                              <a:cxn ang="0">
                                <a:pos x="T6" y="T7"/>
                              </a:cxn>
                              <a:cxn ang="0">
                                <a:pos x="T8" y="T9"/>
                              </a:cxn>
                            </a:cxnLst>
                            <a:rect l="0" t="0" r="r" b="b"/>
                            <a:pathLst>
                              <a:path w="1267" h="315">
                                <a:moveTo>
                                  <a:pt x="0" y="314"/>
                                </a:moveTo>
                                <a:lnTo>
                                  <a:pt x="1266" y="314"/>
                                </a:lnTo>
                                <a:lnTo>
                                  <a:pt x="1266" y="0"/>
                                </a:lnTo>
                                <a:lnTo>
                                  <a:pt x="0" y="0"/>
                                </a:lnTo>
                                <a:lnTo>
                                  <a:pt x="0" y="314"/>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504" o:spid="_x0000_s1026" style="width:63.6pt;height:16pt;mso-position-horizontal-relative:char;mso-position-vertical-relative:line" coordsize="1272,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">
                <v:shape id="Freeform 505" o:spid="_x0000_s1027" style="position:absolute;left:2;top:2;width:1267;height:315;visibility:visible;mso-wrap-style:square;v-text-anchor:top" coordsize="1267,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xX/MQA&#10;AADcAAAADwAAAGRycy9kb3ducmV2LnhtbERPTWvCQBC9F/wPywi9lLqJh1BSVynRltJLqYrobciO&#10;SWh2NuxuTPrvu4LgbR7vcxar0bTiQs43lhWkswQEcWl1w5WC/e79+QWED8gaW8uk4I88rJaThwXm&#10;2g78Q5dtqEQMYZ+jgjqELpfSlzUZ9DPbEUfubJ3BEKGrpHY4xHDTynmSZNJgw7Ghxo6KmsrfbW8U&#10;dE/r9OtcZR+HYnM8NehMv/+eK/U4Hd9eQQQaw118c3/qOD9N4fpMvE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sV/zEAAAA3AAAAA8AAAAAAAAAAAAAAAAAmAIAAGRycy9k&#10;b3ducmV2LnhtbFBLBQYAAAAABAAEAPUAAACJAwAAAAA=&#10;" path="m,314r1266,l1266,,,,,314xe" filled="f" strokecolor="#808285" strokeweight=".25pt">
                  <v:path arrowok="t" o:connecttype="custom" o:connectlocs="0,314;1266,314;1266,0;0,0;0,314" o:connectangles="0,0,0,0,0"/>
                </v:shape>
                <w10:anchorlock/>
              </v:group>
            </w:pict>
          </mc:Fallback>
        </mc:AlternateContent>
      </w:r>
      <w:r w:rsidR="006A6658">
        <w:t xml:space="preserve"> </w:t>
      </w:r>
      <w:r w:rsidR="006A6658">
        <w:tab/>
      </w:r>
      <w:r>
        <w:rPr>
          <w:noProof/>
        </w:rPr>
        <mc:AlternateContent>
          <mc:Choice Requires="wpg">
            <w:drawing>
              <wp:inline distT="0" distB="0" distL="0" distR="0" wp14:anchorId="17A2648B" wp14:editId="17A2648C">
                <wp:extent cx="2931795" cy="203200"/>
                <wp:effectExtent l="9525" t="9525" r="11430" b="6350"/>
                <wp:docPr id="108" name="Group 5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1795" cy="203200"/>
                          <a:chOff x="0" y="0"/>
                          <a:chExt cx="4617" cy="320"/>
                        </a:xfrm>
                      </wpg:grpSpPr>
                      <wps:wsp>
                        <wps:cNvPr id="109" name="Freeform 507"/>
                        <wps:cNvSpPr>
                          <a:spLocks/>
                        </wps:cNvSpPr>
                        <wps:spPr bwMode="auto">
                          <a:xfrm>
                            <a:off x="2" y="2"/>
                            <a:ext cx="4612" cy="315"/>
                          </a:xfrm>
                          <a:custGeom>
                            <a:avLst/>
                            <a:gdLst>
                              <a:gd name="T0" fmla="*/ 0 w 4612"/>
                              <a:gd name="T1" fmla="*/ 314 h 315"/>
                              <a:gd name="T2" fmla="*/ 4611 w 4612"/>
                              <a:gd name="T3" fmla="*/ 314 h 315"/>
                              <a:gd name="T4" fmla="*/ 4611 w 4612"/>
                              <a:gd name="T5" fmla="*/ 0 h 315"/>
                              <a:gd name="T6" fmla="*/ 0 w 4612"/>
                              <a:gd name="T7" fmla="*/ 0 h 315"/>
                              <a:gd name="T8" fmla="*/ 0 w 4612"/>
                              <a:gd name="T9" fmla="*/ 314 h 315"/>
                            </a:gdLst>
                            <a:ahLst/>
                            <a:cxnLst>
                              <a:cxn ang="0">
                                <a:pos x="T0" y="T1"/>
                              </a:cxn>
                              <a:cxn ang="0">
                                <a:pos x="T2" y="T3"/>
                              </a:cxn>
                              <a:cxn ang="0">
                                <a:pos x="T4" y="T5"/>
                              </a:cxn>
                              <a:cxn ang="0">
                                <a:pos x="T6" y="T7"/>
                              </a:cxn>
                              <a:cxn ang="0">
                                <a:pos x="T8" y="T9"/>
                              </a:cxn>
                            </a:cxnLst>
                            <a:rect l="0" t="0" r="r" b="b"/>
                            <a:pathLst>
                              <a:path w="4612" h="315">
                                <a:moveTo>
                                  <a:pt x="0" y="314"/>
                                </a:moveTo>
                                <a:lnTo>
                                  <a:pt x="4611" y="314"/>
                                </a:lnTo>
                                <a:lnTo>
                                  <a:pt x="4611" y="0"/>
                                </a:lnTo>
                                <a:lnTo>
                                  <a:pt x="0" y="0"/>
                                </a:lnTo>
                                <a:lnTo>
                                  <a:pt x="0" y="314"/>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506" o:spid="_x0000_s1026" style="width:230.85pt;height:16pt;mso-position-horizontal-relative:char;mso-position-vertical-relative:line" coordsize="461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">
                <v:shape id="Freeform 507" o:spid="_x0000_s1027" style="position:absolute;left:2;top:2;width:4612;height:315;visibility:visible;mso-wrap-style:square;v-text-anchor:top" coordsize="4612,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vYZcMA&#10;AADcAAAADwAAAGRycy9kb3ducmV2LnhtbERPS27CMBDdV+IO1iB1UxGnXVQ0xERQQcqmiwIHGMVD&#10;HIjHIXYgvX1dqVJ38/S+kxejbcWNet84VvCcpCCIK6cbrhUcD9vZHIQPyBpbx6TgmzwUy8lDjpl2&#10;d/6i2z7UIoawz1CBCaHLpPSVIYs+cR1x5E6utxgi7Gupe7zHcNvKlzR9lRYbjg0GO3o3VF32g1Uw&#10;Hz7Wbnc210upD6fPp015tnWp1ON0XC1ABBrDv/jPvdNxfvoGv8/EC+T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vYZcMAAADcAAAADwAAAAAAAAAAAAAAAACYAgAAZHJzL2Rv&#10;d25yZXYueG1sUEsFBgAAAAAEAAQA9QAAAIgDAAAAAA==&#10;" path="m,314r4611,l4611,,,,,314xe" filled="f" strokecolor="#808285" strokeweight=".25pt">
                  <v:path arrowok="t" o:connecttype="custom" o:connectlocs="0,314;4611,314;4611,0;0,0;0,314" o:connectangles="0,0,0,0,0"/>
                </v:shape>
                <w10:anchorlock/>
              </v:group>
            </w:pict>
          </mc:Fallback>
        </mc:AlternateContent>
      </w:r>
    </w:p>
    <w:p w14:paraId="17A263EF" w14:textId="77777777" w:rsidR="006A6658" w:rsidRDefault="006A6658">
      <w:pPr>
        <w:pStyle w:val="BodyText"/>
        <w:tabs>
          <w:tab w:val="left" w:pos="3671"/>
          <w:tab w:val="left" w:pos="5404"/>
          <w:tab w:val="left" w:pos="7967"/>
          <w:tab w:val="left" w:pos="9035"/>
          <w:tab w:val="left" w:pos="10619"/>
        </w:tabs>
        <w:kinsoku w:val="0"/>
        <w:overflowPunct w:val="0"/>
        <w:spacing w:before="29"/>
        <w:ind w:left="104"/>
        <w:rPr>
          <w:color w:val="000000"/>
        </w:rPr>
      </w:pPr>
      <w:r>
        <w:rPr>
          <w:color w:val="231F20"/>
          <w:position w:val="1"/>
        </w:rPr>
        <w:t>Street Address (if available)</w:t>
      </w:r>
      <w:r>
        <w:rPr>
          <w:color w:val="231F20"/>
          <w:position w:val="1"/>
        </w:rPr>
        <w:tab/>
      </w:r>
      <w:r>
        <w:rPr>
          <w:color w:val="231F20"/>
        </w:rPr>
        <w:t>Apt #</w:t>
      </w:r>
      <w:r>
        <w:rPr>
          <w:color w:val="231F20"/>
        </w:rPr>
        <w:tab/>
      </w:r>
      <w:r>
        <w:rPr>
          <w:color w:val="231F20"/>
          <w:w w:val="95"/>
          <w:position w:val="1"/>
        </w:rPr>
        <w:t>City</w:t>
      </w:r>
      <w:r>
        <w:rPr>
          <w:color w:val="231F20"/>
          <w:w w:val="95"/>
          <w:position w:val="1"/>
        </w:rPr>
        <w:tab/>
      </w:r>
      <w:r>
        <w:rPr>
          <w:color w:val="231F20"/>
          <w:position w:val="1"/>
        </w:rPr>
        <w:t>State</w:t>
      </w:r>
      <w:r>
        <w:rPr>
          <w:color w:val="231F20"/>
          <w:position w:val="1"/>
        </w:rPr>
        <w:tab/>
        <w:t>Zip</w:t>
      </w:r>
      <w:r>
        <w:rPr>
          <w:color w:val="231F20"/>
          <w:position w:val="1"/>
        </w:rPr>
        <w:tab/>
        <w:t>Daytime Phone and Email (optional)</w:t>
      </w:r>
    </w:p>
    <w:p w14:paraId="17A263F0" w14:textId="77777777" w:rsidR="006A6658" w:rsidRDefault="006A6658">
      <w:pPr>
        <w:pStyle w:val="BodyText"/>
        <w:kinsoku w:val="0"/>
        <w:overflowPunct w:val="0"/>
        <w:spacing w:before="3"/>
        <w:ind w:left="0"/>
        <w:rPr>
          <w:sz w:val="8"/>
          <w:szCs w:val="8"/>
        </w:rPr>
      </w:pPr>
    </w:p>
    <w:p w14:paraId="17A263F1" w14:textId="77777777" w:rsidR="006A6658" w:rsidRDefault="00450F89">
      <w:pPr>
        <w:pStyle w:val="Heading1"/>
        <w:tabs>
          <w:tab w:val="left" w:pos="5401"/>
          <w:tab w:val="left" w:pos="10626"/>
        </w:tabs>
        <w:kinsoku w:val="0"/>
        <w:overflowPunct w:val="0"/>
        <w:spacing w:line="200" w:lineRule="atLeast"/>
      </w:pPr>
      <w:r>
        <w:rPr>
          <w:noProof/>
        </w:rPr>
        <mc:AlternateContent>
          <mc:Choice Requires="wpg">
            <w:drawing>
              <wp:inline distT="0" distB="0" distL="0" distR="0" wp14:anchorId="17A2648D" wp14:editId="17A2648E">
                <wp:extent cx="3107690" cy="205740"/>
                <wp:effectExtent l="9525" t="9525" r="6985" b="3810"/>
                <wp:docPr id="106" name="Group 5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7690" cy="205740"/>
                          <a:chOff x="0" y="0"/>
                          <a:chExt cx="4894" cy="324"/>
                        </a:xfrm>
                      </wpg:grpSpPr>
                      <wps:wsp>
                        <wps:cNvPr id="107" name="Freeform 509"/>
                        <wps:cNvSpPr>
                          <a:spLocks/>
                        </wps:cNvSpPr>
                        <wps:spPr bwMode="auto">
                          <a:xfrm>
                            <a:off x="2" y="2"/>
                            <a:ext cx="4889" cy="319"/>
                          </a:xfrm>
                          <a:custGeom>
                            <a:avLst/>
                            <a:gdLst>
                              <a:gd name="T0" fmla="*/ 0 w 4889"/>
                              <a:gd name="T1" fmla="*/ 318 h 319"/>
                              <a:gd name="T2" fmla="*/ 4888 w 4889"/>
                              <a:gd name="T3" fmla="*/ 318 h 319"/>
                              <a:gd name="T4" fmla="*/ 4888 w 4889"/>
                              <a:gd name="T5" fmla="*/ 0 h 319"/>
                              <a:gd name="T6" fmla="*/ 0 w 4889"/>
                              <a:gd name="T7" fmla="*/ 0 h 319"/>
                              <a:gd name="T8" fmla="*/ 0 w 4889"/>
                              <a:gd name="T9" fmla="*/ 318 h 319"/>
                            </a:gdLst>
                            <a:ahLst/>
                            <a:cxnLst>
                              <a:cxn ang="0">
                                <a:pos x="T0" y="T1"/>
                              </a:cxn>
                              <a:cxn ang="0">
                                <a:pos x="T2" y="T3"/>
                              </a:cxn>
                              <a:cxn ang="0">
                                <a:pos x="T4" y="T5"/>
                              </a:cxn>
                              <a:cxn ang="0">
                                <a:pos x="T6" y="T7"/>
                              </a:cxn>
                              <a:cxn ang="0">
                                <a:pos x="T8" y="T9"/>
                              </a:cxn>
                            </a:cxnLst>
                            <a:rect l="0" t="0" r="r" b="b"/>
                            <a:pathLst>
                              <a:path w="4889" h="319">
                                <a:moveTo>
                                  <a:pt x="0" y="318"/>
                                </a:moveTo>
                                <a:lnTo>
                                  <a:pt x="4888" y="318"/>
                                </a:lnTo>
                                <a:lnTo>
                                  <a:pt x="4888" y="0"/>
                                </a:lnTo>
                                <a:lnTo>
                                  <a:pt x="0" y="0"/>
                                </a:lnTo>
                                <a:lnTo>
                                  <a:pt x="0" y="318"/>
                                </a:lnTo>
                                <a:close/>
                              </a:path>
                            </a:pathLst>
                          </a:custGeom>
                          <a:noFill/>
                          <a:ln w="31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508" o:spid="_x0000_s1026" style="width:244.7pt;height:16.2pt;mso-position-horizontal-relative:char;mso-position-vertical-relative:line" coordsize="4894,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">
                <v:shape id="Freeform 509" o:spid="_x0000_s1027" style="position:absolute;left:2;top:2;width:4889;height:319;visibility:visible;mso-wrap-style:square;v-text-anchor:top" coordsize="4889,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c91MIA&#10;AADcAAAADwAAAGRycy9kb3ducmV2LnhtbERPTWvCQBC9C/0PyxR6000r2BJdQymovTaVqrchO9kE&#10;s7NJdo3pv3cLBW/zeJ+zykbbiIF6XztW8DxLQBAXTtdsFOy/N9M3ED4ga2wck4Jf8pCtHyYrTLW7&#10;8hcNeTAihrBPUUEVQptK6YuKLPqZa4kjV7reYoiwN1L3eI3htpEvSbKQFmuODRW29FFRcc4vVsFh&#10;PG5+tnnpT4PtOlPOD/vC7JR6ehzflyACjeEu/nd/6jg/eYW/Z+IF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Bz3UwgAAANwAAAAPAAAAAAAAAAAAAAAAAJgCAABkcnMvZG93&#10;bnJldi54bWxQSwUGAAAAAAQABAD1AAAAhwMAAAAA&#10;" path="m,318r4888,l4888,,,,,318xe" filled="f" strokecolor="#808285" strokeweight=".08817mm">
                  <v:path arrowok="t" o:connecttype="custom" o:connectlocs="0,318;4888,318;4888,0;0,0;0,318" o:connectangles="0,0,0,0,0"/>
                </v:shape>
                <w10:anchorlock/>
              </v:group>
            </w:pict>
          </mc:Fallback>
        </mc:AlternateContent>
      </w:r>
      <w:r w:rsidR="006A6658">
        <w:t xml:space="preserve"> </w:t>
      </w:r>
      <w:r w:rsidR="006A6658">
        <w:tab/>
      </w:r>
      <w:r>
        <w:rPr>
          <w:noProof/>
        </w:rPr>
        <mc:AlternateContent>
          <mc:Choice Requires="wpg">
            <w:drawing>
              <wp:inline distT="0" distB="0" distL="0" distR="0" wp14:anchorId="17A2648F" wp14:editId="17A26490">
                <wp:extent cx="3107690" cy="205740"/>
                <wp:effectExtent l="9525" t="9525" r="6985" b="3810"/>
                <wp:docPr id="104" name="Group 5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7690" cy="205740"/>
                          <a:chOff x="0" y="0"/>
                          <a:chExt cx="4894" cy="324"/>
                        </a:xfrm>
                      </wpg:grpSpPr>
                      <wps:wsp>
                        <wps:cNvPr id="105" name="Freeform 511"/>
                        <wps:cNvSpPr>
                          <a:spLocks/>
                        </wps:cNvSpPr>
                        <wps:spPr bwMode="auto">
                          <a:xfrm>
                            <a:off x="2" y="2"/>
                            <a:ext cx="4889" cy="319"/>
                          </a:xfrm>
                          <a:custGeom>
                            <a:avLst/>
                            <a:gdLst>
                              <a:gd name="T0" fmla="*/ 0 w 4889"/>
                              <a:gd name="T1" fmla="*/ 318 h 319"/>
                              <a:gd name="T2" fmla="*/ 4888 w 4889"/>
                              <a:gd name="T3" fmla="*/ 318 h 319"/>
                              <a:gd name="T4" fmla="*/ 4888 w 4889"/>
                              <a:gd name="T5" fmla="*/ 0 h 319"/>
                              <a:gd name="T6" fmla="*/ 0 w 4889"/>
                              <a:gd name="T7" fmla="*/ 0 h 319"/>
                              <a:gd name="T8" fmla="*/ 0 w 4889"/>
                              <a:gd name="T9" fmla="*/ 318 h 319"/>
                            </a:gdLst>
                            <a:ahLst/>
                            <a:cxnLst>
                              <a:cxn ang="0">
                                <a:pos x="T0" y="T1"/>
                              </a:cxn>
                              <a:cxn ang="0">
                                <a:pos x="T2" y="T3"/>
                              </a:cxn>
                              <a:cxn ang="0">
                                <a:pos x="T4" y="T5"/>
                              </a:cxn>
                              <a:cxn ang="0">
                                <a:pos x="T6" y="T7"/>
                              </a:cxn>
                              <a:cxn ang="0">
                                <a:pos x="T8" y="T9"/>
                              </a:cxn>
                            </a:cxnLst>
                            <a:rect l="0" t="0" r="r" b="b"/>
                            <a:pathLst>
                              <a:path w="4889" h="319">
                                <a:moveTo>
                                  <a:pt x="0" y="318"/>
                                </a:moveTo>
                                <a:lnTo>
                                  <a:pt x="4888" y="318"/>
                                </a:lnTo>
                                <a:lnTo>
                                  <a:pt x="4888" y="0"/>
                                </a:lnTo>
                                <a:lnTo>
                                  <a:pt x="0" y="0"/>
                                </a:lnTo>
                                <a:lnTo>
                                  <a:pt x="0" y="318"/>
                                </a:lnTo>
                                <a:close/>
                              </a:path>
                            </a:pathLst>
                          </a:custGeom>
                          <a:noFill/>
                          <a:ln w="31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510" o:spid="_x0000_s1026" style="width:244.7pt;height:16.2pt;mso-position-horizontal-relative:char;mso-position-vertical-relative:line" coordsize="4894,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">
                <v:shape id="Freeform 511" o:spid="_x0000_s1027" style="position:absolute;left:2;top:2;width:4889;height:319;visibility:visible;mso-wrap-style:square;v-text-anchor:top" coordsize="4889,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kGOMIA&#10;AADcAAAADwAAAGRycy9kb3ducmV2LnhtbERPTWvCQBC9C/0PyxR6000rlhJdQymovTaVqrchO9kE&#10;s7NJdo3pv3cLBW/zeJ+zykbbiIF6XztW8DxLQBAXTtdsFOy/N9M3ED4ga2wck4Jf8pCtHyYrTLW7&#10;8hcNeTAihrBPUUEVQptK6YuKLPqZa4kjV7reYoiwN1L3eI3htpEvSfIqLdYcGyps6aOi4pxfrILD&#10;eNz8bPPSnwbbdaacH/aF2Sn19Di+L0EEGsNd/O/+1HF+soC/Z+IF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mQY4wgAAANwAAAAPAAAAAAAAAAAAAAAAAJgCAABkcnMvZG93&#10;bnJldi54bWxQSwUGAAAAAAQABAD1AAAAhwMAAAAA&#10;" path="m,318r4888,l4888,,,,,318xe" filled="f" strokecolor="#808285" strokeweight=".08817mm">
                  <v:path arrowok="t" o:connecttype="custom" o:connectlocs="0,318;4888,318;4888,0;0,0;0,318" o:connectangles="0,0,0,0,0"/>
                </v:shape>
                <w10:anchorlock/>
              </v:group>
            </w:pict>
          </mc:Fallback>
        </mc:AlternateContent>
      </w:r>
      <w:r w:rsidR="006A6658">
        <w:t xml:space="preserve"> </w:t>
      </w:r>
      <w:r w:rsidR="006A6658">
        <w:tab/>
      </w:r>
      <w:r>
        <w:rPr>
          <w:noProof/>
        </w:rPr>
        <mc:AlternateContent>
          <mc:Choice Requires="wpg">
            <w:drawing>
              <wp:inline distT="0" distB="0" distL="0" distR="0" wp14:anchorId="17A26491" wp14:editId="17A26492">
                <wp:extent cx="2931795" cy="205740"/>
                <wp:effectExtent l="9525" t="9525" r="11430" b="3810"/>
                <wp:docPr id="102" name="Group 5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1795" cy="205740"/>
                          <a:chOff x="0" y="0"/>
                          <a:chExt cx="4617" cy="324"/>
                        </a:xfrm>
                      </wpg:grpSpPr>
                      <wps:wsp>
                        <wps:cNvPr id="103" name="Freeform 513"/>
                        <wps:cNvSpPr>
                          <a:spLocks/>
                        </wps:cNvSpPr>
                        <wps:spPr bwMode="auto">
                          <a:xfrm>
                            <a:off x="2" y="2"/>
                            <a:ext cx="4612" cy="319"/>
                          </a:xfrm>
                          <a:custGeom>
                            <a:avLst/>
                            <a:gdLst>
                              <a:gd name="T0" fmla="*/ 0 w 4612"/>
                              <a:gd name="T1" fmla="*/ 318 h 319"/>
                              <a:gd name="T2" fmla="*/ 4611 w 4612"/>
                              <a:gd name="T3" fmla="*/ 318 h 319"/>
                              <a:gd name="T4" fmla="*/ 4611 w 4612"/>
                              <a:gd name="T5" fmla="*/ 0 h 319"/>
                              <a:gd name="T6" fmla="*/ 0 w 4612"/>
                              <a:gd name="T7" fmla="*/ 0 h 319"/>
                              <a:gd name="T8" fmla="*/ 0 w 4612"/>
                              <a:gd name="T9" fmla="*/ 318 h 319"/>
                            </a:gdLst>
                            <a:ahLst/>
                            <a:cxnLst>
                              <a:cxn ang="0">
                                <a:pos x="T0" y="T1"/>
                              </a:cxn>
                              <a:cxn ang="0">
                                <a:pos x="T2" y="T3"/>
                              </a:cxn>
                              <a:cxn ang="0">
                                <a:pos x="T4" y="T5"/>
                              </a:cxn>
                              <a:cxn ang="0">
                                <a:pos x="T6" y="T7"/>
                              </a:cxn>
                              <a:cxn ang="0">
                                <a:pos x="T8" y="T9"/>
                              </a:cxn>
                            </a:cxnLst>
                            <a:rect l="0" t="0" r="r" b="b"/>
                            <a:pathLst>
                              <a:path w="4612" h="319">
                                <a:moveTo>
                                  <a:pt x="0" y="318"/>
                                </a:moveTo>
                                <a:lnTo>
                                  <a:pt x="4611" y="318"/>
                                </a:lnTo>
                                <a:lnTo>
                                  <a:pt x="4611" y="0"/>
                                </a:lnTo>
                                <a:lnTo>
                                  <a:pt x="0" y="0"/>
                                </a:lnTo>
                                <a:lnTo>
                                  <a:pt x="0" y="318"/>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512" o:spid="_x0000_s1026" style="width:230.85pt;height:16.2pt;mso-position-horizontal-relative:char;mso-position-vertical-relative:line" coordsize="4617,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">
                <v:shape id="Freeform 513" o:spid="_x0000_s1027" style="position:absolute;left:2;top:2;width:4612;height:319;visibility:visible;mso-wrap-style:square;v-text-anchor:top" coordsize="4612,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JyJsMA&#10;AADcAAAADwAAAGRycy9kb3ducmV2LnhtbERPTWvCQBC9C/0PyxS8mY21lDZ1lVZUhJ5MeshxyI5J&#10;bHY2ZNck9te7hYK3ebzPWa5H04ieOldbVjCPYhDEhdU1lwq+s93sFYTzyBoby6TgSg7Wq4fJEhNt&#10;Bz5Sn/pShBB2CSqovG8TKV1RkUEX2ZY4cCfbGfQBdqXUHQ4h3DTyKY5fpMGaQ0OFLW0qKn7Si1Hw&#10;KYtfe87m+zR/y/T2OdfHL+OVmj6OH+8gPI3+Lv53H3SYHy/g75lwgV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JyJsMAAADcAAAADwAAAAAAAAAAAAAAAACYAgAAZHJzL2Rv&#10;d25yZXYueG1sUEsFBgAAAAAEAAQA9QAAAIgDAAAAAA==&#10;" path="m,318r4611,l4611,,,,,318xe" filled="f" strokecolor="#808285" strokeweight=".25pt">
                  <v:path arrowok="t" o:connecttype="custom" o:connectlocs="0,318;4611,318;4611,0;0,0;0,318" o:connectangles="0,0,0,0,0"/>
                </v:shape>
                <w10:anchorlock/>
              </v:group>
            </w:pict>
          </mc:Fallback>
        </mc:AlternateContent>
      </w:r>
    </w:p>
    <w:p w14:paraId="17A263F2" w14:textId="77777777" w:rsidR="006A6658" w:rsidRDefault="006A6658">
      <w:pPr>
        <w:pStyle w:val="BodyText"/>
        <w:tabs>
          <w:tab w:val="left" w:pos="5391"/>
          <w:tab w:val="left" w:pos="10628"/>
        </w:tabs>
        <w:kinsoku w:val="0"/>
        <w:overflowPunct w:val="0"/>
        <w:spacing w:before="28"/>
        <w:ind w:left="104"/>
        <w:rPr>
          <w:color w:val="000000"/>
        </w:rPr>
      </w:pPr>
      <w:r>
        <w:rPr>
          <w:color w:val="231F20"/>
        </w:rPr>
        <w:t>Printed name of</w:t>
      </w:r>
      <w:r>
        <w:rPr>
          <w:color w:val="231F20"/>
          <w:spacing w:val="-6"/>
        </w:rPr>
        <w:t xml:space="preserve"> </w:t>
      </w:r>
      <w:r>
        <w:rPr>
          <w:color w:val="231F20"/>
        </w:rPr>
        <w:t>adult signing the form</w:t>
      </w:r>
      <w:r>
        <w:rPr>
          <w:color w:val="231F20"/>
        </w:rPr>
        <w:tab/>
        <w:t>Signature of adult</w:t>
      </w:r>
      <w:r>
        <w:rPr>
          <w:color w:val="231F20"/>
        </w:rPr>
        <w:tab/>
      </w:r>
      <w:proofErr w:type="gramStart"/>
      <w:r>
        <w:rPr>
          <w:color w:val="231F20"/>
        </w:rPr>
        <w:t>Today’s</w:t>
      </w:r>
      <w:proofErr w:type="gramEnd"/>
      <w:r>
        <w:rPr>
          <w:color w:val="231F20"/>
        </w:rPr>
        <w:t xml:space="preserve"> date</w:t>
      </w:r>
    </w:p>
    <w:p w14:paraId="17A263F3" w14:textId="77777777" w:rsidR="006A6658" w:rsidRDefault="006A6658">
      <w:pPr>
        <w:pStyle w:val="BodyText"/>
        <w:tabs>
          <w:tab w:val="left" w:pos="5391"/>
          <w:tab w:val="left" w:pos="10628"/>
        </w:tabs>
        <w:kinsoku w:val="0"/>
        <w:overflowPunct w:val="0"/>
        <w:spacing w:before="28"/>
        <w:ind w:left="104"/>
        <w:rPr>
          <w:color w:val="000000"/>
        </w:rPr>
        <w:sectPr w:rsidR="006A6658">
          <w:type w:val="continuous"/>
          <w:pgSz w:w="15840" w:h="12240" w:orient="landscape"/>
          <w:pgMar w:top="280" w:right="240" w:bottom="0" w:left="240" w:header="720" w:footer="720" w:gutter="0"/>
          <w:cols w:space="720" w:equalWidth="0">
            <w:col w:w="15360"/>
          </w:cols>
          <w:noEndnote/>
        </w:sectPr>
      </w:pPr>
    </w:p>
    <w:p w14:paraId="17A263F4" w14:textId="77777777" w:rsidR="006A6658" w:rsidRDefault="006A6658">
      <w:pPr>
        <w:pStyle w:val="BodyText"/>
        <w:kinsoku w:val="0"/>
        <w:overflowPunct w:val="0"/>
        <w:spacing w:before="4"/>
        <w:ind w:left="0"/>
        <w:rPr>
          <w:sz w:val="6"/>
          <w:szCs w:val="6"/>
        </w:rPr>
      </w:pPr>
    </w:p>
    <w:p w14:paraId="17A263F5" w14:textId="77777777" w:rsidR="006A6658" w:rsidRDefault="00450F89">
      <w:pPr>
        <w:pStyle w:val="BodyText"/>
        <w:kinsoku w:val="0"/>
        <w:overflowPunct w:val="0"/>
        <w:spacing w:before="0" w:line="200" w:lineRule="atLeast"/>
        <w:ind w:left="105"/>
        <w:rPr>
          <w:sz w:val="20"/>
          <w:szCs w:val="20"/>
        </w:rPr>
      </w:pPr>
      <w:r>
        <w:rPr>
          <w:noProof/>
          <w:sz w:val="20"/>
          <w:szCs w:val="20"/>
        </w:rPr>
        <mc:AlternateContent>
          <mc:Choice Requires="wpg">
            <w:drawing>
              <wp:inline distT="0" distB="0" distL="0" distR="0" wp14:anchorId="17A26493" wp14:editId="17A26494">
                <wp:extent cx="9140825" cy="262890"/>
                <wp:effectExtent l="0" t="0" r="3175" b="3810"/>
                <wp:docPr id="98" name="Group 514" descr="Instructions. Sources of Incom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0825" cy="262890"/>
                          <a:chOff x="0" y="0"/>
                          <a:chExt cx="14395" cy="414"/>
                        </a:xfrm>
                      </wpg:grpSpPr>
                      <wps:wsp>
                        <wps:cNvPr id="99" name="Freeform 515"/>
                        <wps:cNvSpPr>
                          <a:spLocks/>
                        </wps:cNvSpPr>
                        <wps:spPr bwMode="auto">
                          <a:xfrm>
                            <a:off x="1558" y="0"/>
                            <a:ext cx="12837" cy="414"/>
                          </a:xfrm>
                          <a:custGeom>
                            <a:avLst/>
                            <a:gdLst>
                              <a:gd name="T0" fmla="*/ 0 w 12837"/>
                              <a:gd name="T1" fmla="*/ 414 h 414"/>
                              <a:gd name="T2" fmla="*/ 12836 w 12837"/>
                              <a:gd name="T3" fmla="*/ 414 h 414"/>
                              <a:gd name="T4" fmla="*/ 12836 w 12837"/>
                              <a:gd name="T5" fmla="*/ 0 h 414"/>
                              <a:gd name="T6" fmla="*/ 0 w 12837"/>
                              <a:gd name="T7" fmla="*/ 0 h 414"/>
                              <a:gd name="T8" fmla="*/ 0 w 12837"/>
                              <a:gd name="T9" fmla="*/ 414 h 414"/>
                            </a:gdLst>
                            <a:ahLst/>
                            <a:cxnLst>
                              <a:cxn ang="0">
                                <a:pos x="T0" y="T1"/>
                              </a:cxn>
                              <a:cxn ang="0">
                                <a:pos x="T2" y="T3"/>
                              </a:cxn>
                              <a:cxn ang="0">
                                <a:pos x="T4" y="T5"/>
                              </a:cxn>
                              <a:cxn ang="0">
                                <a:pos x="T6" y="T7"/>
                              </a:cxn>
                              <a:cxn ang="0">
                                <a:pos x="T8" y="T9"/>
                              </a:cxn>
                            </a:cxnLst>
                            <a:rect l="0" t="0" r="r" b="b"/>
                            <a:pathLst>
                              <a:path w="12837" h="414">
                                <a:moveTo>
                                  <a:pt x="0" y="414"/>
                                </a:moveTo>
                                <a:lnTo>
                                  <a:pt x="12836" y="414"/>
                                </a:lnTo>
                                <a:lnTo>
                                  <a:pt x="12836" y="0"/>
                                </a:lnTo>
                                <a:lnTo>
                                  <a:pt x="0" y="0"/>
                                </a:lnTo>
                                <a:lnTo>
                                  <a:pt x="0" y="414"/>
                                </a:lnTo>
                                <a:close/>
                              </a:path>
                            </a:pathLst>
                          </a:custGeom>
                          <a:solidFill>
                            <a:srgbClr val="33AE6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516"/>
                        <wps:cNvSpPr>
                          <a:spLocks/>
                        </wps:cNvSpPr>
                        <wps:spPr bwMode="auto">
                          <a:xfrm>
                            <a:off x="0" y="0"/>
                            <a:ext cx="1559" cy="414"/>
                          </a:xfrm>
                          <a:custGeom>
                            <a:avLst/>
                            <a:gdLst>
                              <a:gd name="T0" fmla="*/ 0 w 1559"/>
                              <a:gd name="T1" fmla="*/ 414 h 414"/>
                              <a:gd name="T2" fmla="*/ 1558 w 1559"/>
                              <a:gd name="T3" fmla="*/ 414 h 414"/>
                              <a:gd name="T4" fmla="*/ 1558 w 1559"/>
                              <a:gd name="T5" fmla="*/ 0 h 414"/>
                              <a:gd name="T6" fmla="*/ 0 w 1559"/>
                              <a:gd name="T7" fmla="*/ 0 h 414"/>
                              <a:gd name="T8" fmla="*/ 0 w 1559"/>
                              <a:gd name="T9" fmla="*/ 414 h 414"/>
                            </a:gdLst>
                            <a:ahLst/>
                            <a:cxnLst>
                              <a:cxn ang="0">
                                <a:pos x="T0" y="T1"/>
                              </a:cxn>
                              <a:cxn ang="0">
                                <a:pos x="T2" y="T3"/>
                              </a:cxn>
                              <a:cxn ang="0">
                                <a:pos x="T4" y="T5"/>
                              </a:cxn>
                              <a:cxn ang="0">
                                <a:pos x="T6" y="T7"/>
                              </a:cxn>
                              <a:cxn ang="0">
                                <a:pos x="T8" y="T9"/>
                              </a:cxn>
                            </a:cxnLst>
                            <a:rect l="0" t="0" r="r" b="b"/>
                            <a:pathLst>
                              <a:path w="1559" h="414">
                                <a:moveTo>
                                  <a:pt x="0" y="414"/>
                                </a:moveTo>
                                <a:lnTo>
                                  <a:pt x="1558" y="414"/>
                                </a:lnTo>
                                <a:lnTo>
                                  <a:pt x="1558" y="0"/>
                                </a:lnTo>
                                <a:lnTo>
                                  <a:pt x="0" y="0"/>
                                </a:lnTo>
                                <a:lnTo>
                                  <a:pt x="0" y="414"/>
                                </a:lnTo>
                                <a:close/>
                              </a:path>
                            </a:pathLst>
                          </a:custGeom>
                          <a:solidFill>
                            <a:srgbClr val="1F82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Text Box 517"/>
                        <wps:cNvSpPr txBox="1">
                          <a:spLocks noChangeArrowheads="1"/>
                        </wps:cNvSpPr>
                        <wps:spPr bwMode="auto">
                          <a:xfrm>
                            <a:off x="0" y="0"/>
                            <a:ext cx="14395"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265DD" w14:textId="77777777" w:rsidR="00DF2AC6" w:rsidRDefault="00DF2AC6">
                              <w:pPr>
                                <w:pStyle w:val="BodyText"/>
                                <w:tabs>
                                  <w:tab w:val="left" w:pos="1711"/>
                                </w:tabs>
                                <w:kinsoku w:val="0"/>
                                <w:overflowPunct w:val="0"/>
                                <w:spacing w:before="74"/>
                                <w:ind w:left="181"/>
                                <w:rPr>
                                  <w:color w:val="000000"/>
                                  <w:sz w:val="16"/>
                                  <w:szCs w:val="16"/>
                                </w:rPr>
                              </w:pPr>
                              <w:r>
                                <w:rPr>
                                  <w:b/>
                                  <w:bCs/>
                                  <w:color w:val="FFFFFF"/>
                                  <w:spacing w:val="-10"/>
                                  <w:sz w:val="18"/>
                                  <w:szCs w:val="18"/>
                                </w:rPr>
                                <w:t>INSTRUCTIONS</w:t>
                              </w:r>
                              <w:r>
                                <w:rPr>
                                  <w:b/>
                                  <w:bCs/>
                                  <w:color w:val="FFFFFF"/>
                                  <w:spacing w:val="-10"/>
                                  <w:sz w:val="18"/>
                                  <w:szCs w:val="18"/>
                                </w:rPr>
                                <w:tab/>
                              </w:r>
                              <w:r>
                                <w:rPr>
                                  <w:b/>
                                  <w:bCs/>
                                  <w:color w:val="FFFFFF"/>
                                  <w:sz w:val="16"/>
                                  <w:szCs w:val="16"/>
                                </w:rPr>
                                <w:t>Sources of Income</w:t>
                              </w:r>
                            </w:p>
                          </w:txbxContent>
                        </wps:txbx>
                        <wps:bodyPr rot="0" vert="horz" wrap="square" lIns="0" tIns="0" rIns="0" bIns="0" anchor="t" anchorCtr="0" upright="1">
                          <a:noAutofit/>
                        </wps:bodyPr>
                      </wps:wsp>
                    </wpg:wgp>
                  </a:graphicData>
                </a:graphic>
              </wp:inline>
            </w:drawing>
          </mc:Choice>
          <mc:Fallback>
            <w:pict>
              <v:group id="Group 514" o:spid="_x0000_s1063" alt="Instructions. Sources of Income" style="width:719.75pt;height:20.7pt;mso-position-horizontal-relative:char;mso-position-vertical-relative:line" coordsize="14395,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">
                <v:shape id="Freeform 515" o:spid="_x0000_s1064" style="position:absolute;left:1558;width:12837;height:414;visibility:visible;mso-wrap-style:square;v-text-anchor:top" coordsize="12837,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7t8QA&#10;AADbAAAADwAAAGRycy9kb3ducmV2LnhtbESPzWrDMBCE74W+g9hCb43cH0rjRAlxIaSXFuKGQG6L&#10;tZFNrZWxNo7z9lWhkOMwM98w8+XoWzVQH5vABh4nGSjiKtiGnYHd9/rhDVQUZIttYDJwoQjLxe3N&#10;HHMbzryloRSnEoRjjgZqkS7XOlY1eYyT0BEn7xh6j5Jk77Tt8ZzgvtVPWfaqPTacFmrs6L2m6qc8&#10;eQPy4lYYis9NKUWxfXb7Aw9fB2Pu78bVDJTQKNfwf/vDGphO4e9L+gF6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2fu7fEAAAA2wAAAA8AAAAAAAAAAAAAAAAAmAIAAGRycy9k&#10;b3ducmV2LnhtbFBLBQYAAAAABAAEAPUAAACJAwAAAAA=&#10;" path="m,414r12836,l12836,,,,,414xe" fillcolor="#33ae6f" stroked="f">
                  <v:path arrowok="t" o:connecttype="custom" o:connectlocs="0,414;12836,414;12836,0;0,0;0,414" o:connectangles="0,0,0,0,0"/>
                </v:shape>
                <v:shape id="Freeform 516" o:spid="_x0000_s1065" style="position:absolute;width:1559;height:414;visibility:visible;mso-wrap-style:square;v-text-anchor:top" coordsize="1559,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KuVMYA&#10;AADcAAAADwAAAGRycy9kb3ducmV2LnhtbESPT0vDQBDF7wW/wzKCt3ajhyJpt0UUQRTtPy/ehuyY&#10;hGZnQ3ZsEj9951DobYb35r3fLNdDaMyJulRHdnA/y8AQF9HXXDr4PrxOH8EkQfbYRCYHIyVYr24m&#10;S8x97HlHp72URkM45eigEmlza1NRUcA0iy2xar+xCyi6dqX1HfYaHhr7kGVzG7BmbaiwpeeKiuP+&#10;Lzj47OdbGY/jy+b9oz/8yDb9fxXJubvb4WkBRmiQq/ly/eYVP1N8fUYnsKs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KuVMYAAADcAAAADwAAAAAAAAAAAAAAAACYAgAAZHJz&#10;L2Rvd25yZXYueG1sUEsFBgAAAAAEAAQA9QAAAIsDAAAAAA==&#10;" path="m,414r1558,l1558,,,,,414xe" fillcolor="#1f823f" stroked="f">
                  <v:path arrowok="t" o:connecttype="custom" o:connectlocs="0,414;1558,414;1558,0;0,0;0,414" o:connectangles="0,0,0,0,0"/>
                </v:shape>
                <v:shape id="Text Box 517" o:spid="_x0000_s1066" type="#_x0000_t202" style="position:absolute;width:14395;height: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L0dMIA&#10;AADcAAAADwAAAGRycy9kb3ducmV2LnhtbERPTWsCMRC9F/ofwgjeaqIHqVujiLQgCNJ1PXicbsbd&#10;4Gay3URd/70pFLzN433OfNm7RlypC9azhvFIgSAuvbFcaTgUX2/vIEJENth4Jg13CrBcvL7MMTP+&#10;xjld97ESKYRDhhrqGNtMylDW5DCMfEucuJPvHMYEu0qaDm8p3DVyotRUOrScGmpsaV1Ted5fnIbV&#10;kfNP+7v7+c5PuS2KmeLt9Kz1cNCvPkBE6uNT/O/emDRfjeHvmXSB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kvR0wgAAANwAAAAPAAAAAAAAAAAAAAAAAJgCAABkcnMvZG93&#10;bnJldi54bWxQSwUGAAAAAAQABAD1AAAAhwMAAAAA&#10;" filled="f" stroked="f">
                  <v:textbox inset="0,0,0,0">
                    <w:txbxContent>
                      <w:p w:rsidR="00DF2AC6" w:rsidRDefault="00DF2AC6">
                        <w:pPr>
                          <w:pStyle w:val="BodyText"/>
                          <w:tabs>
                            <w:tab w:val="left" w:pos="1711"/>
                          </w:tabs>
                          <w:kinsoku w:val="0"/>
                          <w:overflowPunct w:val="0"/>
                          <w:spacing w:before="74"/>
                          <w:ind w:left="181"/>
                          <w:rPr>
                            <w:color w:val="000000"/>
                            <w:sz w:val="16"/>
                            <w:szCs w:val="16"/>
                          </w:rPr>
                        </w:pPr>
                        <w:r>
                          <w:rPr>
                            <w:b/>
                            <w:bCs/>
                            <w:color w:val="FFFFFF"/>
                            <w:spacing w:val="-10"/>
                            <w:sz w:val="18"/>
                            <w:szCs w:val="18"/>
                          </w:rPr>
                          <w:t>INSTRUCTIONS</w:t>
                        </w:r>
                        <w:r>
                          <w:rPr>
                            <w:b/>
                            <w:bCs/>
                            <w:color w:val="FFFFFF"/>
                            <w:spacing w:val="-10"/>
                            <w:sz w:val="18"/>
                            <w:szCs w:val="18"/>
                          </w:rPr>
                          <w:tab/>
                        </w:r>
                        <w:r>
                          <w:rPr>
                            <w:b/>
                            <w:bCs/>
                            <w:color w:val="FFFFFF"/>
                            <w:sz w:val="16"/>
                            <w:szCs w:val="16"/>
                          </w:rPr>
                          <w:t>Sources of Income</w:t>
                        </w:r>
                      </w:p>
                    </w:txbxContent>
                  </v:textbox>
                </v:shape>
                <w10:anchorlock/>
              </v:group>
            </w:pict>
          </mc:Fallback>
        </mc:AlternateContent>
      </w:r>
    </w:p>
    <w:p w14:paraId="17A263F6" w14:textId="77777777" w:rsidR="006A6658" w:rsidRDefault="006A6658">
      <w:pPr>
        <w:pStyle w:val="BodyText"/>
        <w:kinsoku w:val="0"/>
        <w:overflowPunct w:val="0"/>
        <w:spacing w:before="9"/>
        <w:ind w:left="0"/>
        <w:rPr>
          <w:sz w:val="9"/>
          <w:szCs w:val="9"/>
        </w:rPr>
      </w:pPr>
    </w:p>
    <w:p w14:paraId="17A263F7" w14:textId="77777777" w:rsidR="006A6658" w:rsidRDefault="00450F89">
      <w:pPr>
        <w:pStyle w:val="Heading1"/>
        <w:tabs>
          <w:tab w:val="left" w:pos="7516"/>
        </w:tabs>
        <w:kinsoku w:val="0"/>
        <w:overflowPunct w:val="0"/>
        <w:spacing w:line="200" w:lineRule="atLeast"/>
        <w:ind w:left="387"/>
        <w:rPr>
          <w:position w:val="2"/>
        </w:rPr>
      </w:pPr>
      <w:r>
        <w:rPr>
          <w:noProof/>
        </w:rPr>
        <mc:AlternateContent>
          <mc:Choice Requires="wps">
            <w:drawing>
              <wp:inline distT="0" distB="0" distL="0" distR="0" wp14:anchorId="17A26495" wp14:editId="17A26496">
                <wp:extent cx="4335145" cy="2243455"/>
                <wp:effectExtent l="0" t="0" r="0" b="0"/>
                <wp:docPr id="97" name="Text Box 6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5145" cy="2243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 w:type="dxa"/>
                              <w:tblLayout w:type="fixed"/>
                              <w:tblCellMar>
                                <w:left w:w="0" w:type="dxa"/>
                                <w:right w:w="0" w:type="dxa"/>
                              </w:tblCellMar>
                              <w:tblLook w:val="0000" w:firstRow="0" w:lastRow="0" w:firstColumn="0" w:lastColumn="0" w:noHBand="0" w:noVBand="0"/>
                            </w:tblPr>
                            <w:tblGrid>
                              <w:gridCol w:w="3410"/>
                              <w:gridCol w:w="3409"/>
                            </w:tblGrid>
                            <w:tr w:rsidR="00DF2AC6" w:rsidRPr="005B4C3E" w14:paraId="17A265DF" w14:textId="77777777" w:rsidTr="004B50F0">
                              <w:trPr>
                                <w:trHeight w:hRule="exact" w:val="325"/>
                              </w:trPr>
                              <w:tc>
                                <w:tcPr>
                                  <w:tcW w:w="6819" w:type="dxa"/>
                                  <w:gridSpan w:val="2"/>
                                  <w:tcBorders>
                                    <w:top w:val="single" w:sz="2" w:space="0" w:color="808285"/>
                                    <w:left w:val="single" w:sz="4" w:space="0" w:color="auto"/>
                                    <w:bottom w:val="single" w:sz="2" w:space="0" w:color="808285"/>
                                    <w:right w:val="single" w:sz="2" w:space="0" w:color="808285"/>
                                  </w:tcBorders>
                                </w:tcPr>
                                <w:p w14:paraId="17A265DE" w14:textId="77777777" w:rsidR="00DF2AC6" w:rsidRPr="005B4C3E" w:rsidRDefault="00DF2AC6">
                                  <w:pPr>
                                    <w:pStyle w:val="BodyText"/>
                                    <w:kinsoku w:val="0"/>
                                    <w:overflowPunct w:val="0"/>
                                    <w:spacing w:before="25"/>
                                    <w:ind w:left="2020"/>
                                    <w:rPr>
                                      <w:rFonts w:ascii="Times New Roman" w:hAnsi="Times New Roman" w:cs="Times New Roman"/>
                                      <w:sz w:val="24"/>
                                      <w:szCs w:val="24"/>
                                    </w:rPr>
                                  </w:pPr>
                                  <w:r w:rsidRPr="005B4C3E">
                                    <w:rPr>
                                      <w:color w:val="231F20"/>
                                      <w:w w:val="105"/>
                                      <w:sz w:val="20"/>
                                      <w:szCs w:val="20"/>
                                    </w:rPr>
                                    <w:t>Sources</w:t>
                                  </w:r>
                                  <w:r w:rsidRPr="005B4C3E">
                                    <w:rPr>
                                      <w:color w:val="231F20"/>
                                      <w:spacing w:val="6"/>
                                      <w:w w:val="105"/>
                                      <w:sz w:val="20"/>
                                      <w:szCs w:val="20"/>
                                    </w:rPr>
                                    <w:t xml:space="preserve"> </w:t>
                                  </w:r>
                                  <w:r w:rsidRPr="005B4C3E">
                                    <w:rPr>
                                      <w:color w:val="231F20"/>
                                      <w:w w:val="105"/>
                                      <w:sz w:val="20"/>
                                      <w:szCs w:val="20"/>
                                    </w:rPr>
                                    <w:t>of</w:t>
                                  </w:r>
                                  <w:r w:rsidRPr="005B4C3E">
                                    <w:rPr>
                                      <w:color w:val="231F20"/>
                                      <w:spacing w:val="7"/>
                                      <w:w w:val="105"/>
                                      <w:sz w:val="20"/>
                                      <w:szCs w:val="20"/>
                                    </w:rPr>
                                    <w:t xml:space="preserve"> </w:t>
                                  </w:r>
                                  <w:r w:rsidRPr="005B4C3E">
                                    <w:rPr>
                                      <w:color w:val="231F20"/>
                                      <w:w w:val="105"/>
                                      <w:sz w:val="20"/>
                                      <w:szCs w:val="20"/>
                                    </w:rPr>
                                    <w:t>Income</w:t>
                                  </w:r>
                                  <w:r w:rsidRPr="005B4C3E">
                                    <w:rPr>
                                      <w:color w:val="231F20"/>
                                      <w:spacing w:val="6"/>
                                      <w:w w:val="105"/>
                                      <w:sz w:val="20"/>
                                      <w:szCs w:val="20"/>
                                    </w:rPr>
                                    <w:t xml:space="preserve"> </w:t>
                                  </w:r>
                                  <w:r w:rsidRPr="005B4C3E">
                                    <w:rPr>
                                      <w:color w:val="231F20"/>
                                      <w:w w:val="105"/>
                                      <w:sz w:val="20"/>
                                      <w:szCs w:val="20"/>
                                    </w:rPr>
                                    <w:t>for</w:t>
                                  </w:r>
                                  <w:r w:rsidRPr="005B4C3E">
                                    <w:rPr>
                                      <w:color w:val="231F20"/>
                                      <w:spacing w:val="7"/>
                                      <w:w w:val="105"/>
                                      <w:sz w:val="20"/>
                                      <w:szCs w:val="20"/>
                                    </w:rPr>
                                    <w:t xml:space="preserve"> </w:t>
                                  </w:r>
                                  <w:r w:rsidRPr="005B4C3E">
                                    <w:rPr>
                                      <w:color w:val="231F20"/>
                                      <w:w w:val="105"/>
                                      <w:sz w:val="20"/>
                                      <w:szCs w:val="20"/>
                                    </w:rPr>
                                    <w:t>Children</w:t>
                                  </w:r>
                                </w:p>
                              </w:tc>
                            </w:tr>
                            <w:tr w:rsidR="00DF2AC6" w:rsidRPr="005B4C3E" w14:paraId="17A265E2" w14:textId="77777777" w:rsidTr="004B50F0">
                              <w:trPr>
                                <w:trHeight w:hRule="exact" w:val="335"/>
                              </w:trPr>
                              <w:tc>
                                <w:tcPr>
                                  <w:tcW w:w="3410" w:type="dxa"/>
                                  <w:tcBorders>
                                    <w:top w:val="single" w:sz="2" w:space="0" w:color="808285"/>
                                    <w:left w:val="single" w:sz="4" w:space="0" w:color="auto"/>
                                    <w:bottom w:val="single" w:sz="2" w:space="0" w:color="808285"/>
                                    <w:right w:val="single" w:sz="2" w:space="0" w:color="808285"/>
                                  </w:tcBorders>
                                </w:tcPr>
                                <w:p w14:paraId="17A265E0" w14:textId="77777777" w:rsidR="00DF2AC6" w:rsidRPr="005B4C3E" w:rsidRDefault="00DF2AC6">
                                  <w:pPr>
                                    <w:pStyle w:val="BodyText"/>
                                    <w:kinsoku w:val="0"/>
                                    <w:overflowPunct w:val="0"/>
                                    <w:spacing w:before="45"/>
                                    <w:ind w:left="688"/>
                                    <w:rPr>
                                      <w:rFonts w:ascii="Times New Roman" w:hAnsi="Times New Roman" w:cs="Times New Roman"/>
                                      <w:sz w:val="24"/>
                                      <w:szCs w:val="24"/>
                                    </w:rPr>
                                  </w:pPr>
                                  <w:r w:rsidRPr="005B4C3E">
                                    <w:rPr>
                                      <w:rFonts w:ascii="Arial Narrow" w:hAnsi="Arial Narrow" w:cs="Arial Narrow"/>
                                      <w:b/>
                                      <w:bCs/>
                                      <w:color w:val="231F20"/>
                                      <w:spacing w:val="-2"/>
                                      <w:sz w:val="16"/>
                                      <w:szCs w:val="16"/>
                                    </w:rPr>
                                    <w:t>Sources</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1"/>
                                      <w:sz w:val="16"/>
                                      <w:szCs w:val="16"/>
                                    </w:rPr>
                                    <w:t>of</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Child</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Income</w:t>
                                  </w:r>
                                </w:p>
                              </w:tc>
                              <w:tc>
                                <w:tcPr>
                                  <w:tcW w:w="3409" w:type="dxa"/>
                                  <w:tcBorders>
                                    <w:top w:val="single" w:sz="2" w:space="0" w:color="808285"/>
                                    <w:left w:val="single" w:sz="2" w:space="0" w:color="808285"/>
                                    <w:bottom w:val="single" w:sz="2" w:space="0" w:color="808285"/>
                                    <w:right w:val="single" w:sz="2" w:space="0" w:color="808285"/>
                                  </w:tcBorders>
                                  <w:vAlign w:val="center"/>
                                </w:tcPr>
                                <w:p w14:paraId="17A265E1" w14:textId="77777777" w:rsidR="00DF2AC6" w:rsidRPr="005B4C3E" w:rsidRDefault="00DF2AC6" w:rsidP="004B50F0">
                                  <w:pPr>
                                    <w:pStyle w:val="BodyText"/>
                                    <w:kinsoku w:val="0"/>
                                    <w:overflowPunct w:val="0"/>
                                    <w:spacing w:before="31"/>
                                    <w:ind w:left="1039"/>
                                    <w:rPr>
                                      <w:rFonts w:ascii="Times New Roman" w:hAnsi="Times New Roman" w:cs="Times New Roman"/>
                                      <w:sz w:val="24"/>
                                      <w:szCs w:val="24"/>
                                    </w:rPr>
                                  </w:pPr>
                                  <w:r w:rsidRPr="005B4C3E">
                                    <w:rPr>
                                      <w:rFonts w:ascii="Arial Narrow" w:hAnsi="Arial Narrow" w:cs="Arial Narrow"/>
                                      <w:b/>
                                      <w:bCs/>
                                      <w:color w:val="231F20"/>
                                      <w:spacing w:val="-2"/>
                                      <w:sz w:val="16"/>
                                      <w:szCs w:val="16"/>
                                    </w:rPr>
                                    <w:t>Example(s)</w:t>
                                  </w:r>
                                </w:p>
                              </w:tc>
                            </w:tr>
                            <w:tr w:rsidR="00DF2AC6" w:rsidRPr="005B4C3E" w14:paraId="17A265E5" w14:textId="77777777" w:rsidTr="004B50F0">
                              <w:trPr>
                                <w:trHeight w:hRule="exact" w:val="494"/>
                              </w:trPr>
                              <w:tc>
                                <w:tcPr>
                                  <w:tcW w:w="3410" w:type="dxa"/>
                                  <w:tcBorders>
                                    <w:top w:val="single" w:sz="2" w:space="0" w:color="808285"/>
                                    <w:left w:val="single" w:sz="4" w:space="0" w:color="auto"/>
                                    <w:bottom w:val="single" w:sz="2" w:space="0" w:color="808285"/>
                                    <w:right w:val="single" w:sz="2" w:space="0" w:color="808285"/>
                                  </w:tcBorders>
                                </w:tcPr>
                                <w:p w14:paraId="17A265E3" w14:textId="77777777" w:rsidR="00DF2AC6" w:rsidRPr="005B4C3E" w:rsidRDefault="00DF2AC6">
                                  <w:pPr>
                                    <w:pStyle w:val="BodyText"/>
                                    <w:kinsoku w:val="0"/>
                                    <w:overflowPunct w:val="0"/>
                                    <w:spacing w:before="67"/>
                                    <w:ind w:left="101"/>
                                    <w:rPr>
                                      <w:rFonts w:ascii="Times New Roman" w:hAnsi="Times New Roman" w:cs="Times New Roman"/>
                                      <w:sz w:val="24"/>
                                      <w:szCs w:val="24"/>
                                    </w:rPr>
                                  </w:pPr>
                                  <w:r w:rsidRPr="005B4C3E">
                                    <w:rPr>
                                      <w:sz w:val="16"/>
                                      <w:szCs w:val="16"/>
                                    </w:rPr>
                                    <w:t>- Earnings from work</w:t>
                                  </w:r>
                                </w:p>
                              </w:tc>
                              <w:tc>
                                <w:tcPr>
                                  <w:tcW w:w="3409" w:type="dxa"/>
                                  <w:tcBorders>
                                    <w:top w:val="single" w:sz="2" w:space="0" w:color="808285"/>
                                    <w:left w:val="single" w:sz="2" w:space="0" w:color="808285"/>
                                    <w:bottom w:val="single" w:sz="2" w:space="0" w:color="808285"/>
                                    <w:right w:val="single" w:sz="2" w:space="0" w:color="808285"/>
                                  </w:tcBorders>
                                </w:tcPr>
                                <w:p w14:paraId="17A265E4" w14:textId="77777777" w:rsidR="00DF2AC6" w:rsidRPr="005B4C3E" w:rsidRDefault="00DF2AC6">
                                  <w:pPr>
                                    <w:pStyle w:val="BodyText"/>
                                    <w:kinsoku w:val="0"/>
                                    <w:overflowPunct w:val="0"/>
                                    <w:spacing w:before="6"/>
                                    <w:ind w:left="87" w:right="388"/>
                                    <w:rPr>
                                      <w:rFonts w:ascii="Times New Roman" w:hAnsi="Times New Roman" w:cs="Times New Roman"/>
                                      <w:sz w:val="24"/>
                                      <w:szCs w:val="24"/>
                                    </w:rPr>
                                  </w:pPr>
                                  <w:r w:rsidRPr="005B4C3E">
                                    <w:rPr>
                                      <w:sz w:val="16"/>
                                      <w:szCs w:val="16"/>
                                    </w:rPr>
                                    <w:t>- A child has a regular full or part-time job where they earn a salary or wages</w:t>
                                  </w:r>
                                </w:p>
                              </w:tc>
                            </w:tr>
                            <w:tr w:rsidR="00DF2AC6" w:rsidRPr="005B4C3E" w14:paraId="17A265EB" w14:textId="77777777" w:rsidTr="004B50F0">
                              <w:trPr>
                                <w:trHeight w:hRule="exact" w:val="871"/>
                              </w:trPr>
                              <w:tc>
                                <w:tcPr>
                                  <w:tcW w:w="3410" w:type="dxa"/>
                                  <w:tcBorders>
                                    <w:top w:val="single" w:sz="2" w:space="0" w:color="808285"/>
                                    <w:left w:val="single" w:sz="4" w:space="0" w:color="auto"/>
                                    <w:bottom w:val="single" w:sz="2" w:space="0" w:color="808285"/>
                                    <w:right w:val="single" w:sz="2" w:space="0" w:color="808285"/>
                                  </w:tcBorders>
                                </w:tcPr>
                                <w:p w14:paraId="17A265E6" w14:textId="77777777" w:rsidR="00DF2AC6" w:rsidRPr="005B4C3E" w:rsidRDefault="00DF2AC6">
                                  <w:pPr>
                                    <w:pStyle w:val="BodyText"/>
                                    <w:numPr>
                                      <w:ilvl w:val="0"/>
                                      <w:numId w:val="6"/>
                                    </w:numPr>
                                    <w:tabs>
                                      <w:tab w:val="left" w:pos="245"/>
                                    </w:tabs>
                                    <w:kinsoku w:val="0"/>
                                    <w:overflowPunct w:val="0"/>
                                    <w:spacing w:before="65"/>
                                    <w:rPr>
                                      <w:sz w:val="16"/>
                                      <w:szCs w:val="16"/>
                                    </w:rPr>
                                  </w:pPr>
                                  <w:r w:rsidRPr="005B4C3E">
                                    <w:rPr>
                                      <w:sz w:val="16"/>
                                      <w:szCs w:val="16"/>
                                    </w:rPr>
                                    <w:t>Social Security</w:t>
                                  </w:r>
                                </w:p>
                                <w:p w14:paraId="17A265E7" w14:textId="77777777" w:rsidR="00DF2AC6" w:rsidRPr="005B4C3E" w:rsidRDefault="00DF2AC6">
                                  <w:pPr>
                                    <w:pStyle w:val="BodyText"/>
                                    <w:numPr>
                                      <w:ilvl w:val="1"/>
                                      <w:numId w:val="6"/>
                                    </w:numPr>
                                    <w:tabs>
                                      <w:tab w:val="left" w:pos="965"/>
                                    </w:tabs>
                                    <w:kinsoku w:val="0"/>
                                    <w:overflowPunct w:val="0"/>
                                    <w:spacing w:before="6"/>
                                    <w:rPr>
                                      <w:sz w:val="16"/>
                                      <w:szCs w:val="16"/>
                                    </w:rPr>
                                  </w:pPr>
                                  <w:r w:rsidRPr="005B4C3E">
                                    <w:rPr>
                                      <w:sz w:val="16"/>
                                      <w:szCs w:val="16"/>
                                    </w:rPr>
                                    <w:t>Disability Payments</w:t>
                                  </w:r>
                                </w:p>
                                <w:p w14:paraId="17A265E8" w14:textId="77777777" w:rsidR="00DF2AC6" w:rsidRPr="005B4C3E" w:rsidRDefault="00DF2AC6">
                                  <w:pPr>
                                    <w:pStyle w:val="BodyText"/>
                                    <w:numPr>
                                      <w:ilvl w:val="1"/>
                                      <w:numId w:val="6"/>
                                    </w:numPr>
                                    <w:tabs>
                                      <w:tab w:val="left" w:pos="965"/>
                                    </w:tabs>
                                    <w:kinsoku w:val="0"/>
                                    <w:overflowPunct w:val="0"/>
                                    <w:spacing w:before="6"/>
                                    <w:rPr>
                                      <w:rFonts w:ascii="Times New Roman" w:hAnsi="Times New Roman" w:cs="Times New Roman"/>
                                      <w:sz w:val="24"/>
                                      <w:szCs w:val="24"/>
                                    </w:rPr>
                                  </w:pPr>
                                  <w:r w:rsidRPr="005B4C3E">
                                    <w:rPr>
                                      <w:sz w:val="16"/>
                                      <w:szCs w:val="16"/>
                                    </w:rPr>
                                    <w:t>Survivor’s Beneﬁts</w:t>
                                  </w:r>
                                </w:p>
                              </w:tc>
                              <w:tc>
                                <w:tcPr>
                                  <w:tcW w:w="3409" w:type="dxa"/>
                                  <w:tcBorders>
                                    <w:top w:val="single" w:sz="2" w:space="0" w:color="808285"/>
                                    <w:left w:val="single" w:sz="2" w:space="0" w:color="808285"/>
                                    <w:bottom w:val="single" w:sz="2" w:space="0" w:color="808285"/>
                                    <w:right w:val="single" w:sz="2" w:space="0" w:color="808285"/>
                                  </w:tcBorders>
                                </w:tcPr>
                                <w:p w14:paraId="17A265E9" w14:textId="77777777" w:rsidR="00DF2AC6" w:rsidRPr="005B4C3E" w:rsidRDefault="00DF2AC6">
                                  <w:pPr>
                                    <w:pStyle w:val="BodyText"/>
                                    <w:numPr>
                                      <w:ilvl w:val="0"/>
                                      <w:numId w:val="5"/>
                                    </w:numPr>
                                    <w:tabs>
                                      <w:tab w:val="left" w:pos="173"/>
                                    </w:tabs>
                                    <w:kinsoku w:val="0"/>
                                    <w:overflowPunct w:val="0"/>
                                    <w:spacing w:before="57" w:line="259" w:lineRule="auto"/>
                                    <w:ind w:right="101" w:firstLine="0"/>
                                    <w:rPr>
                                      <w:sz w:val="16"/>
                                      <w:szCs w:val="16"/>
                                    </w:rPr>
                                  </w:pPr>
                                  <w:r w:rsidRPr="005B4C3E">
                                    <w:rPr>
                                      <w:sz w:val="16"/>
                                      <w:szCs w:val="16"/>
                                    </w:rPr>
                                    <w:t>A</w:t>
                                  </w:r>
                                  <w:r w:rsidRPr="005B4C3E">
                                    <w:rPr>
                                      <w:spacing w:val="-7"/>
                                      <w:sz w:val="16"/>
                                      <w:szCs w:val="16"/>
                                    </w:rPr>
                                    <w:t xml:space="preserve"> </w:t>
                                  </w:r>
                                  <w:r w:rsidRPr="005B4C3E">
                                    <w:rPr>
                                      <w:spacing w:val="-4"/>
                                      <w:sz w:val="16"/>
                                      <w:szCs w:val="16"/>
                                    </w:rPr>
                                    <w:t>child</w:t>
                                  </w:r>
                                  <w:r w:rsidRPr="005B4C3E">
                                    <w:rPr>
                                      <w:spacing w:val="-7"/>
                                      <w:sz w:val="16"/>
                                      <w:szCs w:val="16"/>
                                    </w:rPr>
                                    <w:t xml:space="preserve"> </w:t>
                                  </w:r>
                                  <w:r w:rsidRPr="005B4C3E">
                                    <w:rPr>
                                      <w:spacing w:val="-2"/>
                                      <w:sz w:val="16"/>
                                      <w:szCs w:val="16"/>
                                    </w:rPr>
                                    <w:t>is</w:t>
                                  </w:r>
                                  <w:r w:rsidRPr="005B4C3E">
                                    <w:rPr>
                                      <w:spacing w:val="-7"/>
                                      <w:sz w:val="16"/>
                                      <w:szCs w:val="16"/>
                                    </w:rPr>
                                    <w:t xml:space="preserve"> </w:t>
                                  </w:r>
                                  <w:r w:rsidRPr="005B4C3E">
                                    <w:rPr>
                                      <w:spacing w:val="-4"/>
                                      <w:sz w:val="16"/>
                                      <w:szCs w:val="16"/>
                                    </w:rPr>
                                    <w:t>blind</w:t>
                                  </w:r>
                                  <w:r w:rsidRPr="005B4C3E">
                                    <w:rPr>
                                      <w:spacing w:val="-7"/>
                                      <w:sz w:val="16"/>
                                      <w:szCs w:val="16"/>
                                    </w:rPr>
                                    <w:t xml:space="preserve"> </w:t>
                                  </w:r>
                                  <w:r w:rsidRPr="005B4C3E">
                                    <w:rPr>
                                      <w:spacing w:val="-2"/>
                                      <w:sz w:val="16"/>
                                      <w:szCs w:val="16"/>
                                    </w:rPr>
                                    <w:t>or</w:t>
                                  </w:r>
                                  <w:r w:rsidRPr="005B4C3E">
                                    <w:rPr>
                                      <w:spacing w:val="-7"/>
                                      <w:sz w:val="16"/>
                                      <w:szCs w:val="16"/>
                                    </w:rPr>
                                    <w:t xml:space="preserve"> </w:t>
                                  </w:r>
                                  <w:r w:rsidRPr="005B4C3E">
                                    <w:rPr>
                                      <w:spacing w:val="-4"/>
                                      <w:sz w:val="16"/>
                                      <w:szCs w:val="16"/>
                                    </w:rPr>
                                    <w:t>disabled</w:t>
                                  </w:r>
                                  <w:r w:rsidRPr="005B4C3E">
                                    <w:rPr>
                                      <w:spacing w:val="-7"/>
                                      <w:sz w:val="16"/>
                                      <w:szCs w:val="16"/>
                                    </w:rPr>
                                    <w:t xml:space="preserve"> </w:t>
                                  </w:r>
                                  <w:r w:rsidRPr="005B4C3E">
                                    <w:rPr>
                                      <w:spacing w:val="-3"/>
                                      <w:sz w:val="16"/>
                                      <w:szCs w:val="16"/>
                                    </w:rPr>
                                    <w:t>and</w:t>
                                  </w:r>
                                  <w:r w:rsidRPr="005B4C3E">
                                    <w:rPr>
                                      <w:spacing w:val="-7"/>
                                      <w:sz w:val="16"/>
                                      <w:szCs w:val="16"/>
                                    </w:rPr>
                                    <w:t xml:space="preserve"> </w:t>
                                  </w:r>
                                  <w:r w:rsidRPr="005B4C3E">
                                    <w:rPr>
                                      <w:spacing w:val="-4"/>
                                      <w:sz w:val="16"/>
                                      <w:szCs w:val="16"/>
                                    </w:rPr>
                                    <w:t>receives</w:t>
                                  </w:r>
                                  <w:r w:rsidRPr="005B4C3E">
                                    <w:rPr>
                                      <w:spacing w:val="-7"/>
                                      <w:sz w:val="16"/>
                                      <w:szCs w:val="16"/>
                                    </w:rPr>
                                    <w:t xml:space="preserve"> </w:t>
                                  </w:r>
                                  <w:r w:rsidRPr="005B4C3E">
                                    <w:rPr>
                                      <w:spacing w:val="-4"/>
                                      <w:sz w:val="16"/>
                                      <w:szCs w:val="16"/>
                                    </w:rPr>
                                    <w:t>Social</w:t>
                                  </w:r>
                                  <w:r w:rsidRPr="005B4C3E">
                                    <w:rPr>
                                      <w:spacing w:val="31"/>
                                      <w:sz w:val="16"/>
                                      <w:szCs w:val="16"/>
                                    </w:rPr>
                                    <w:t xml:space="preserve"> </w:t>
                                  </w:r>
                                  <w:r w:rsidRPr="005B4C3E">
                                    <w:rPr>
                                      <w:spacing w:val="-4"/>
                                      <w:sz w:val="16"/>
                                      <w:szCs w:val="16"/>
                                    </w:rPr>
                                    <w:t>Security</w:t>
                                  </w:r>
                                  <w:r w:rsidRPr="005B4C3E">
                                    <w:rPr>
                                      <w:spacing w:val="-7"/>
                                      <w:sz w:val="16"/>
                                      <w:szCs w:val="16"/>
                                    </w:rPr>
                                    <w:t xml:space="preserve"> </w:t>
                                  </w:r>
                                  <w:r w:rsidRPr="005B4C3E">
                                    <w:rPr>
                                      <w:spacing w:val="-4"/>
                                      <w:sz w:val="16"/>
                                      <w:szCs w:val="16"/>
                                    </w:rPr>
                                    <w:t>beneﬁts</w:t>
                                  </w:r>
                                </w:p>
                                <w:p w14:paraId="17A265EA" w14:textId="77777777" w:rsidR="00DF2AC6" w:rsidRPr="005B4C3E" w:rsidRDefault="00DF2AC6">
                                  <w:pPr>
                                    <w:pStyle w:val="BodyText"/>
                                    <w:numPr>
                                      <w:ilvl w:val="0"/>
                                      <w:numId w:val="5"/>
                                    </w:numPr>
                                    <w:tabs>
                                      <w:tab w:val="left" w:pos="173"/>
                                    </w:tabs>
                                    <w:kinsoku w:val="0"/>
                                    <w:overflowPunct w:val="0"/>
                                    <w:spacing w:before="2" w:line="259" w:lineRule="auto"/>
                                    <w:ind w:right="89" w:firstLine="0"/>
                                    <w:rPr>
                                      <w:rFonts w:ascii="Times New Roman" w:hAnsi="Times New Roman" w:cs="Times New Roman"/>
                                      <w:sz w:val="24"/>
                                      <w:szCs w:val="24"/>
                                    </w:rPr>
                                  </w:pPr>
                                  <w:r w:rsidRPr="005B4C3E">
                                    <w:rPr>
                                      <w:sz w:val="16"/>
                                      <w:szCs w:val="16"/>
                                    </w:rPr>
                                    <w:t>A</w:t>
                                  </w:r>
                                  <w:r w:rsidRPr="005B4C3E">
                                    <w:rPr>
                                      <w:spacing w:val="-7"/>
                                      <w:sz w:val="16"/>
                                      <w:szCs w:val="16"/>
                                    </w:rPr>
                                    <w:t xml:space="preserve"> </w:t>
                                  </w:r>
                                  <w:r w:rsidRPr="005B4C3E">
                                    <w:rPr>
                                      <w:spacing w:val="-4"/>
                                      <w:sz w:val="16"/>
                                      <w:szCs w:val="16"/>
                                    </w:rPr>
                                    <w:t>Parent</w:t>
                                  </w:r>
                                  <w:r w:rsidRPr="005B4C3E">
                                    <w:rPr>
                                      <w:spacing w:val="-7"/>
                                      <w:sz w:val="16"/>
                                      <w:szCs w:val="16"/>
                                    </w:rPr>
                                    <w:t xml:space="preserve"> </w:t>
                                  </w:r>
                                  <w:r w:rsidRPr="005B4C3E">
                                    <w:rPr>
                                      <w:spacing w:val="-2"/>
                                      <w:sz w:val="16"/>
                                      <w:szCs w:val="16"/>
                                    </w:rPr>
                                    <w:t>is</w:t>
                                  </w:r>
                                  <w:r w:rsidRPr="005B4C3E">
                                    <w:rPr>
                                      <w:spacing w:val="-7"/>
                                      <w:sz w:val="16"/>
                                      <w:szCs w:val="16"/>
                                    </w:rPr>
                                    <w:t xml:space="preserve"> </w:t>
                                  </w:r>
                                  <w:r w:rsidRPr="005B4C3E">
                                    <w:rPr>
                                      <w:spacing w:val="-4"/>
                                      <w:sz w:val="16"/>
                                      <w:szCs w:val="16"/>
                                    </w:rPr>
                                    <w:t>disabled,</w:t>
                                  </w:r>
                                  <w:r w:rsidRPr="005B4C3E">
                                    <w:rPr>
                                      <w:spacing w:val="-7"/>
                                      <w:sz w:val="16"/>
                                      <w:szCs w:val="16"/>
                                    </w:rPr>
                                    <w:t xml:space="preserve"> </w:t>
                                  </w:r>
                                  <w:r w:rsidRPr="005B4C3E">
                                    <w:rPr>
                                      <w:spacing w:val="-4"/>
                                      <w:sz w:val="16"/>
                                      <w:szCs w:val="16"/>
                                    </w:rPr>
                                    <w:t>retired,</w:t>
                                  </w:r>
                                  <w:r w:rsidRPr="005B4C3E">
                                    <w:rPr>
                                      <w:spacing w:val="-7"/>
                                      <w:sz w:val="16"/>
                                      <w:szCs w:val="16"/>
                                    </w:rPr>
                                    <w:t xml:space="preserve"> </w:t>
                                  </w:r>
                                  <w:r w:rsidRPr="005B4C3E">
                                    <w:rPr>
                                      <w:spacing w:val="-2"/>
                                      <w:sz w:val="16"/>
                                      <w:szCs w:val="16"/>
                                    </w:rPr>
                                    <w:t>or</w:t>
                                  </w:r>
                                  <w:r w:rsidRPr="005B4C3E">
                                    <w:rPr>
                                      <w:spacing w:val="-7"/>
                                      <w:sz w:val="16"/>
                                      <w:szCs w:val="16"/>
                                    </w:rPr>
                                    <w:t xml:space="preserve"> </w:t>
                                  </w:r>
                                  <w:r w:rsidRPr="005B4C3E">
                                    <w:rPr>
                                      <w:spacing w:val="-4"/>
                                      <w:sz w:val="16"/>
                                      <w:szCs w:val="16"/>
                                    </w:rPr>
                                    <w:t>deceased,</w:t>
                                  </w:r>
                                  <w:r w:rsidRPr="005B4C3E">
                                    <w:rPr>
                                      <w:spacing w:val="-7"/>
                                      <w:sz w:val="16"/>
                                      <w:szCs w:val="16"/>
                                    </w:rPr>
                                    <w:t xml:space="preserve"> </w:t>
                                  </w:r>
                                  <w:r w:rsidRPr="005B4C3E">
                                    <w:rPr>
                                      <w:spacing w:val="-4"/>
                                      <w:sz w:val="16"/>
                                      <w:szCs w:val="16"/>
                                    </w:rPr>
                                    <w:t>and</w:t>
                                  </w:r>
                                  <w:r w:rsidRPr="005B4C3E">
                                    <w:rPr>
                                      <w:spacing w:val="30"/>
                                      <w:sz w:val="16"/>
                                      <w:szCs w:val="16"/>
                                    </w:rPr>
                                    <w:t xml:space="preserve"> </w:t>
                                  </w:r>
                                  <w:r w:rsidRPr="005B4C3E">
                                    <w:rPr>
                                      <w:spacing w:val="-4"/>
                                      <w:sz w:val="16"/>
                                      <w:szCs w:val="16"/>
                                    </w:rPr>
                                    <w:t>their</w:t>
                                  </w:r>
                                  <w:r w:rsidRPr="005B4C3E">
                                    <w:rPr>
                                      <w:spacing w:val="-7"/>
                                      <w:sz w:val="16"/>
                                      <w:szCs w:val="16"/>
                                    </w:rPr>
                                    <w:t xml:space="preserve"> </w:t>
                                  </w:r>
                                  <w:r w:rsidRPr="005B4C3E">
                                    <w:rPr>
                                      <w:spacing w:val="-4"/>
                                      <w:sz w:val="16"/>
                                      <w:szCs w:val="16"/>
                                    </w:rPr>
                                    <w:t>child</w:t>
                                  </w:r>
                                  <w:r w:rsidRPr="005B4C3E">
                                    <w:rPr>
                                      <w:spacing w:val="-7"/>
                                      <w:sz w:val="16"/>
                                      <w:szCs w:val="16"/>
                                    </w:rPr>
                                    <w:t xml:space="preserve"> </w:t>
                                  </w:r>
                                  <w:r w:rsidRPr="005B4C3E">
                                    <w:rPr>
                                      <w:spacing w:val="-4"/>
                                      <w:sz w:val="16"/>
                                      <w:szCs w:val="16"/>
                                    </w:rPr>
                                    <w:t>receives</w:t>
                                  </w:r>
                                  <w:r w:rsidRPr="005B4C3E">
                                    <w:rPr>
                                      <w:spacing w:val="-7"/>
                                      <w:sz w:val="16"/>
                                      <w:szCs w:val="16"/>
                                    </w:rPr>
                                    <w:t xml:space="preserve"> </w:t>
                                  </w:r>
                                  <w:r w:rsidRPr="005B4C3E">
                                    <w:rPr>
                                      <w:spacing w:val="-4"/>
                                      <w:sz w:val="16"/>
                                      <w:szCs w:val="16"/>
                                    </w:rPr>
                                    <w:t>Social</w:t>
                                  </w:r>
                                  <w:r w:rsidRPr="005B4C3E">
                                    <w:rPr>
                                      <w:spacing w:val="-7"/>
                                      <w:sz w:val="16"/>
                                      <w:szCs w:val="16"/>
                                    </w:rPr>
                                    <w:t xml:space="preserve"> </w:t>
                                  </w:r>
                                  <w:r w:rsidRPr="005B4C3E">
                                    <w:rPr>
                                      <w:spacing w:val="-4"/>
                                      <w:sz w:val="16"/>
                                      <w:szCs w:val="16"/>
                                    </w:rPr>
                                    <w:t>Security</w:t>
                                  </w:r>
                                  <w:r w:rsidRPr="005B4C3E">
                                    <w:rPr>
                                      <w:spacing w:val="-7"/>
                                      <w:sz w:val="16"/>
                                      <w:szCs w:val="16"/>
                                    </w:rPr>
                                    <w:t xml:space="preserve"> </w:t>
                                  </w:r>
                                  <w:r w:rsidRPr="005B4C3E">
                                    <w:rPr>
                                      <w:spacing w:val="-4"/>
                                      <w:sz w:val="16"/>
                                      <w:szCs w:val="16"/>
                                    </w:rPr>
                                    <w:t>beneﬁts</w:t>
                                  </w:r>
                                </w:p>
                              </w:tc>
                            </w:tr>
                            <w:tr w:rsidR="00DF2AC6" w:rsidRPr="005B4C3E" w14:paraId="17A265EE" w14:textId="77777777" w:rsidTr="004B50F0">
                              <w:trPr>
                                <w:trHeight w:hRule="exact" w:val="696"/>
                              </w:trPr>
                              <w:tc>
                                <w:tcPr>
                                  <w:tcW w:w="3410" w:type="dxa"/>
                                  <w:tcBorders>
                                    <w:top w:val="single" w:sz="2" w:space="0" w:color="808285"/>
                                    <w:left w:val="single" w:sz="4" w:space="0" w:color="auto"/>
                                    <w:bottom w:val="single" w:sz="2" w:space="0" w:color="808285"/>
                                    <w:right w:val="single" w:sz="2" w:space="0" w:color="808285"/>
                                  </w:tcBorders>
                                </w:tcPr>
                                <w:p w14:paraId="17A265EC" w14:textId="77777777" w:rsidR="00DF2AC6" w:rsidRPr="005B4C3E" w:rsidRDefault="00DF2AC6">
                                  <w:pPr>
                                    <w:pStyle w:val="BodyText"/>
                                    <w:kinsoku w:val="0"/>
                                    <w:overflowPunct w:val="0"/>
                                    <w:spacing w:before="45"/>
                                    <w:ind w:left="90"/>
                                    <w:rPr>
                                      <w:rFonts w:ascii="Times New Roman" w:hAnsi="Times New Roman" w:cs="Times New Roman"/>
                                      <w:sz w:val="24"/>
                                      <w:szCs w:val="24"/>
                                    </w:rPr>
                                  </w:pPr>
                                  <w:r w:rsidRPr="005B4C3E">
                                    <w:rPr>
                                      <w:sz w:val="16"/>
                                      <w:szCs w:val="16"/>
                                    </w:rPr>
                                    <w:t>-Income from person outside the household</w:t>
                                  </w:r>
                                </w:p>
                              </w:tc>
                              <w:tc>
                                <w:tcPr>
                                  <w:tcW w:w="3409" w:type="dxa"/>
                                  <w:tcBorders>
                                    <w:top w:val="single" w:sz="2" w:space="0" w:color="808285"/>
                                    <w:left w:val="single" w:sz="2" w:space="0" w:color="808285"/>
                                    <w:bottom w:val="single" w:sz="2" w:space="0" w:color="808285"/>
                                    <w:right w:val="single" w:sz="2" w:space="0" w:color="808285"/>
                                  </w:tcBorders>
                                </w:tcPr>
                                <w:p w14:paraId="17A265ED" w14:textId="77777777" w:rsidR="00DF2AC6" w:rsidRPr="005B4C3E" w:rsidRDefault="00DF2AC6">
                                  <w:pPr>
                                    <w:pStyle w:val="BodyText"/>
                                    <w:kinsoku w:val="0"/>
                                    <w:overflowPunct w:val="0"/>
                                    <w:spacing w:before="45" w:line="250" w:lineRule="auto"/>
                                    <w:ind w:left="102" w:right="542"/>
                                    <w:rPr>
                                      <w:rFonts w:ascii="Times New Roman" w:hAnsi="Times New Roman" w:cs="Times New Roman"/>
                                      <w:sz w:val="24"/>
                                      <w:szCs w:val="24"/>
                                    </w:rPr>
                                  </w:pPr>
                                  <w:r w:rsidRPr="005B4C3E">
                                    <w:rPr>
                                      <w:sz w:val="16"/>
                                      <w:szCs w:val="16"/>
                                    </w:rPr>
                                    <w:t>- A friend or extended family member regularly gives a child spending money</w:t>
                                  </w:r>
                                </w:p>
                              </w:tc>
                            </w:tr>
                            <w:tr w:rsidR="00DF2AC6" w:rsidRPr="005B4C3E" w14:paraId="17A265F1" w14:textId="77777777" w:rsidTr="004B50F0">
                              <w:trPr>
                                <w:trHeight w:hRule="exact" w:val="805"/>
                              </w:trPr>
                              <w:tc>
                                <w:tcPr>
                                  <w:tcW w:w="3410" w:type="dxa"/>
                                  <w:tcBorders>
                                    <w:top w:val="single" w:sz="2" w:space="0" w:color="808285"/>
                                    <w:left w:val="single" w:sz="4" w:space="0" w:color="auto"/>
                                    <w:bottom w:val="single" w:sz="4" w:space="0" w:color="auto"/>
                                    <w:right w:val="single" w:sz="2" w:space="0" w:color="808285"/>
                                  </w:tcBorders>
                                </w:tcPr>
                                <w:p w14:paraId="17A265EF" w14:textId="77777777" w:rsidR="00DF2AC6" w:rsidRPr="005B4C3E" w:rsidRDefault="00DF2AC6">
                                  <w:pPr>
                                    <w:pStyle w:val="BodyText"/>
                                    <w:kinsoku w:val="0"/>
                                    <w:overflowPunct w:val="0"/>
                                    <w:spacing w:before="63"/>
                                    <w:ind w:left="102"/>
                                    <w:rPr>
                                      <w:rFonts w:ascii="Times New Roman" w:hAnsi="Times New Roman" w:cs="Times New Roman"/>
                                      <w:sz w:val="24"/>
                                      <w:szCs w:val="24"/>
                                    </w:rPr>
                                  </w:pPr>
                                  <w:r w:rsidRPr="005B4C3E">
                                    <w:rPr>
                                      <w:sz w:val="16"/>
                                      <w:szCs w:val="16"/>
                                    </w:rPr>
                                    <w:t>-Income from any other source</w:t>
                                  </w:r>
                                </w:p>
                              </w:tc>
                              <w:tc>
                                <w:tcPr>
                                  <w:tcW w:w="3409" w:type="dxa"/>
                                  <w:tcBorders>
                                    <w:top w:val="single" w:sz="2" w:space="0" w:color="808285"/>
                                    <w:left w:val="single" w:sz="2" w:space="0" w:color="808285"/>
                                    <w:bottom w:val="single" w:sz="4" w:space="0" w:color="auto"/>
                                    <w:right w:val="single" w:sz="2" w:space="0" w:color="808285"/>
                                  </w:tcBorders>
                                </w:tcPr>
                                <w:p w14:paraId="17A265F0" w14:textId="77777777" w:rsidR="00DF2AC6" w:rsidRPr="005B4C3E" w:rsidRDefault="00DF2AC6">
                                  <w:pPr>
                                    <w:pStyle w:val="BodyText"/>
                                    <w:kinsoku w:val="0"/>
                                    <w:overflowPunct w:val="0"/>
                                    <w:spacing w:before="66"/>
                                    <w:ind w:left="111" w:right="471"/>
                                    <w:rPr>
                                      <w:rFonts w:ascii="Times New Roman" w:hAnsi="Times New Roman" w:cs="Times New Roman"/>
                                      <w:sz w:val="24"/>
                                      <w:szCs w:val="24"/>
                                    </w:rPr>
                                  </w:pPr>
                                  <w:r w:rsidRPr="005B4C3E">
                                    <w:rPr>
                                      <w:sz w:val="16"/>
                                      <w:szCs w:val="16"/>
                                    </w:rPr>
                                    <w:t>- A child receives regular income from a private pension fund, annuity, or trust</w:t>
                                  </w:r>
                                </w:p>
                              </w:tc>
                            </w:tr>
                          </w:tbl>
                          <w:p w14:paraId="17A265F2" w14:textId="77777777" w:rsidR="00DF2AC6" w:rsidRDefault="00DF2AC6">
                            <w:pPr>
                              <w:pStyle w:val="BodyText"/>
                              <w:kinsoku w:val="0"/>
                              <w:overflowPunct w:val="0"/>
                              <w:spacing w:before="0"/>
                              <w:ind w:left="0"/>
                              <w:rPr>
                                <w:rFonts w:ascii="Times New Roman" w:hAnsi="Times New Roman" w:cs="Times New Roman"/>
                                <w:sz w:val="24"/>
                                <w:szCs w:val="24"/>
                              </w:rPr>
                            </w:pPr>
                          </w:p>
                        </w:txbxContent>
                      </wps:txbx>
                      <wps:bodyPr rot="0" vert="horz" wrap="square" lIns="0" tIns="0" rIns="0" bIns="0" anchor="t" anchorCtr="0" upright="1">
                        <a:noAutofit/>
                      </wps:bodyPr>
                    </wps:wsp>
                  </a:graphicData>
                </a:graphic>
              </wp:inline>
            </w:drawing>
          </mc:Choice>
          <mc:Fallback>
            <w:pict>
              <v:shape id="Text Box 616" o:spid="_x0000_s1067" type="#_x0000_t202" style="width:341.35pt;height:176.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" filled="f" stroked="f">
                <v:textbox inset="0,0,0,0">
                  <w:txbxContent>
                    <w:tbl>
                      <w:tblPr>
                        <w:tblW w:w="0" w:type="auto"/>
                        <w:tblInd w:w="3" w:type="dxa"/>
                        <w:tblLayout w:type="fixed"/>
                        <w:tblCellMar>
                          <w:left w:w="0" w:type="dxa"/>
                          <w:right w:w="0" w:type="dxa"/>
                        </w:tblCellMar>
                        <w:tblLook w:val="0000" w:firstRow="0" w:lastRow="0" w:firstColumn="0" w:lastColumn="0" w:noHBand="0" w:noVBand="0"/>
                      </w:tblPr>
                      <w:tblGrid>
                        <w:gridCol w:w="3410"/>
                        <w:gridCol w:w="3409"/>
                      </w:tblGrid>
                      <w:tr w:rsidR="00DF2AC6" w:rsidRPr="005B4C3E" w14:paraId="17A265DF" w14:textId="77777777" w:rsidTr="004B50F0">
                        <w:trPr>
                          <w:trHeight w:hRule="exact" w:val="325"/>
                        </w:trPr>
                        <w:tc>
                          <w:tcPr>
                            <w:tcW w:w="6819" w:type="dxa"/>
                            <w:gridSpan w:val="2"/>
                            <w:tcBorders>
                              <w:top w:val="single" w:sz="2" w:space="0" w:color="808285"/>
                              <w:left w:val="single" w:sz="4" w:space="0" w:color="auto"/>
                              <w:bottom w:val="single" w:sz="2" w:space="0" w:color="808285"/>
                              <w:right w:val="single" w:sz="2" w:space="0" w:color="808285"/>
                            </w:tcBorders>
                          </w:tcPr>
                          <w:p w14:paraId="17A265DE" w14:textId="77777777" w:rsidR="00DF2AC6" w:rsidRPr="005B4C3E" w:rsidRDefault="00DF2AC6">
                            <w:pPr>
                              <w:pStyle w:val="BodyText"/>
                              <w:kinsoku w:val="0"/>
                              <w:overflowPunct w:val="0"/>
                              <w:spacing w:before="25"/>
                              <w:ind w:left="2020"/>
                              <w:rPr>
                                <w:rFonts w:ascii="Times New Roman" w:hAnsi="Times New Roman" w:cs="Times New Roman"/>
                                <w:sz w:val="24"/>
                                <w:szCs w:val="24"/>
                              </w:rPr>
                            </w:pPr>
                            <w:r w:rsidRPr="005B4C3E">
                              <w:rPr>
                                <w:color w:val="231F20"/>
                                <w:w w:val="105"/>
                                <w:sz w:val="20"/>
                                <w:szCs w:val="20"/>
                              </w:rPr>
                              <w:t>Sources</w:t>
                            </w:r>
                            <w:r w:rsidRPr="005B4C3E">
                              <w:rPr>
                                <w:color w:val="231F20"/>
                                <w:spacing w:val="6"/>
                                <w:w w:val="105"/>
                                <w:sz w:val="20"/>
                                <w:szCs w:val="20"/>
                              </w:rPr>
                              <w:t xml:space="preserve"> </w:t>
                            </w:r>
                            <w:r w:rsidRPr="005B4C3E">
                              <w:rPr>
                                <w:color w:val="231F20"/>
                                <w:w w:val="105"/>
                                <w:sz w:val="20"/>
                                <w:szCs w:val="20"/>
                              </w:rPr>
                              <w:t>of</w:t>
                            </w:r>
                            <w:r w:rsidRPr="005B4C3E">
                              <w:rPr>
                                <w:color w:val="231F20"/>
                                <w:spacing w:val="7"/>
                                <w:w w:val="105"/>
                                <w:sz w:val="20"/>
                                <w:szCs w:val="20"/>
                              </w:rPr>
                              <w:t xml:space="preserve"> </w:t>
                            </w:r>
                            <w:r w:rsidRPr="005B4C3E">
                              <w:rPr>
                                <w:color w:val="231F20"/>
                                <w:w w:val="105"/>
                                <w:sz w:val="20"/>
                                <w:szCs w:val="20"/>
                              </w:rPr>
                              <w:t>Income</w:t>
                            </w:r>
                            <w:r w:rsidRPr="005B4C3E">
                              <w:rPr>
                                <w:color w:val="231F20"/>
                                <w:spacing w:val="6"/>
                                <w:w w:val="105"/>
                                <w:sz w:val="20"/>
                                <w:szCs w:val="20"/>
                              </w:rPr>
                              <w:t xml:space="preserve"> </w:t>
                            </w:r>
                            <w:r w:rsidRPr="005B4C3E">
                              <w:rPr>
                                <w:color w:val="231F20"/>
                                <w:w w:val="105"/>
                                <w:sz w:val="20"/>
                                <w:szCs w:val="20"/>
                              </w:rPr>
                              <w:t>for</w:t>
                            </w:r>
                            <w:r w:rsidRPr="005B4C3E">
                              <w:rPr>
                                <w:color w:val="231F20"/>
                                <w:spacing w:val="7"/>
                                <w:w w:val="105"/>
                                <w:sz w:val="20"/>
                                <w:szCs w:val="20"/>
                              </w:rPr>
                              <w:t xml:space="preserve"> </w:t>
                            </w:r>
                            <w:r w:rsidRPr="005B4C3E">
                              <w:rPr>
                                <w:color w:val="231F20"/>
                                <w:w w:val="105"/>
                                <w:sz w:val="20"/>
                                <w:szCs w:val="20"/>
                              </w:rPr>
                              <w:t>Children</w:t>
                            </w:r>
                          </w:p>
                        </w:tc>
                      </w:tr>
                      <w:tr w:rsidR="00DF2AC6" w:rsidRPr="005B4C3E" w14:paraId="17A265E2" w14:textId="77777777" w:rsidTr="004B50F0">
                        <w:trPr>
                          <w:trHeight w:hRule="exact" w:val="335"/>
                        </w:trPr>
                        <w:tc>
                          <w:tcPr>
                            <w:tcW w:w="3410" w:type="dxa"/>
                            <w:tcBorders>
                              <w:top w:val="single" w:sz="2" w:space="0" w:color="808285"/>
                              <w:left w:val="single" w:sz="4" w:space="0" w:color="auto"/>
                              <w:bottom w:val="single" w:sz="2" w:space="0" w:color="808285"/>
                              <w:right w:val="single" w:sz="2" w:space="0" w:color="808285"/>
                            </w:tcBorders>
                          </w:tcPr>
                          <w:p w14:paraId="17A265E0" w14:textId="77777777" w:rsidR="00DF2AC6" w:rsidRPr="005B4C3E" w:rsidRDefault="00DF2AC6">
                            <w:pPr>
                              <w:pStyle w:val="BodyText"/>
                              <w:kinsoku w:val="0"/>
                              <w:overflowPunct w:val="0"/>
                              <w:spacing w:before="45"/>
                              <w:ind w:left="688"/>
                              <w:rPr>
                                <w:rFonts w:ascii="Times New Roman" w:hAnsi="Times New Roman" w:cs="Times New Roman"/>
                                <w:sz w:val="24"/>
                                <w:szCs w:val="24"/>
                              </w:rPr>
                            </w:pPr>
                            <w:r w:rsidRPr="005B4C3E">
                              <w:rPr>
                                <w:rFonts w:ascii="Arial Narrow" w:hAnsi="Arial Narrow" w:cs="Arial Narrow"/>
                                <w:b/>
                                <w:bCs/>
                                <w:color w:val="231F20"/>
                                <w:spacing w:val="-2"/>
                                <w:sz w:val="16"/>
                                <w:szCs w:val="16"/>
                              </w:rPr>
                              <w:t>Sources</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1"/>
                                <w:sz w:val="16"/>
                                <w:szCs w:val="16"/>
                              </w:rPr>
                              <w:t>of</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Child</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Income</w:t>
                            </w:r>
                          </w:p>
                        </w:tc>
                        <w:tc>
                          <w:tcPr>
                            <w:tcW w:w="3409" w:type="dxa"/>
                            <w:tcBorders>
                              <w:top w:val="single" w:sz="2" w:space="0" w:color="808285"/>
                              <w:left w:val="single" w:sz="2" w:space="0" w:color="808285"/>
                              <w:bottom w:val="single" w:sz="2" w:space="0" w:color="808285"/>
                              <w:right w:val="single" w:sz="2" w:space="0" w:color="808285"/>
                            </w:tcBorders>
                            <w:vAlign w:val="center"/>
                          </w:tcPr>
                          <w:p w14:paraId="17A265E1" w14:textId="77777777" w:rsidR="00DF2AC6" w:rsidRPr="005B4C3E" w:rsidRDefault="00DF2AC6" w:rsidP="004B50F0">
                            <w:pPr>
                              <w:pStyle w:val="BodyText"/>
                              <w:kinsoku w:val="0"/>
                              <w:overflowPunct w:val="0"/>
                              <w:spacing w:before="31"/>
                              <w:ind w:left="1039"/>
                              <w:rPr>
                                <w:rFonts w:ascii="Times New Roman" w:hAnsi="Times New Roman" w:cs="Times New Roman"/>
                                <w:sz w:val="24"/>
                                <w:szCs w:val="24"/>
                              </w:rPr>
                            </w:pPr>
                            <w:r w:rsidRPr="005B4C3E">
                              <w:rPr>
                                <w:rFonts w:ascii="Arial Narrow" w:hAnsi="Arial Narrow" w:cs="Arial Narrow"/>
                                <w:b/>
                                <w:bCs/>
                                <w:color w:val="231F20"/>
                                <w:spacing w:val="-2"/>
                                <w:sz w:val="16"/>
                                <w:szCs w:val="16"/>
                              </w:rPr>
                              <w:t>Example(s)</w:t>
                            </w:r>
                          </w:p>
                        </w:tc>
                      </w:tr>
                      <w:tr w:rsidR="00DF2AC6" w:rsidRPr="005B4C3E" w14:paraId="17A265E5" w14:textId="77777777" w:rsidTr="004B50F0">
                        <w:trPr>
                          <w:trHeight w:hRule="exact" w:val="494"/>
                        </w:trPr>
                        <w:tc>
                          <w:tcPr>
                            <w:tcW w:w="3410" w:type="dxa"/>
                            <w:tcBorders>
                              <w:top w:val="single" w:sz="2" w:space="0" w:color="808285"/>
                              <w:left w:val="single" w:sz="4" w:space="0" w:color="auto"/>
                              <w:bottom w:val="single" w:sz="2" w:space="0" w:color="808285"/>
                              <w:right w:val="single" w:sz="2" w:space="0" w:color="808285"/>
                            </w:tcBorders>
                          </w:tcPr>
                          <w:p w14:paraId="17A265E3" w14:textId="77777777" w:rsidR="00DF2AC6" w:rsidRPr="005B4C3E" w:rsidRDefault="00DF2AC6">
                            <w:pPr>
                              <w:pStyle w:val="BodyText"/>
                              <w:kinsoku w:val="0"/>
                              <w:overflowPunct w:val="0"/>
                              <w:spacing w:before="67"/>
                              <w:ind w:left="101"/>
                              <w:rPr>
                                <w:rFonts w:ascii="Times New Roman" w:hAnsi="Times New Roman" w:cs="Times New Roman"/>
                                <w:sz w:val="24"/>
                                <w:szCs w:val="24"/>
                              </w:rPr>
                            </w:pPr>
                            <w:r w:rsidRPr="005B4C3E">
                              <w:rPr>
                                <w:sz w:val="16"/>
                                <w:szCs w:val="16"/>
                              </w:rPr>
                              <w:t>- Earnings from work</w:t>
                            </w:r>
                          </w:p>
                        </w:tc>
                        <w:tc>
                          <w:tcPr>
                            <w:tcW w:w="3409" w:type="dxa"/>
                            <w:tcBorders>
                              <w:top w:val="single" w:sz="2" w:space="0" w:color="808285"/>
                              <w:left w:val="single" w:sz="2" w:space="0" w:color="808285"/>
                              <w:bottom w:val="single" w:sz="2" w:space="0" w:color="808285"/>
                              <w:right w:val="single" w:sz="2" w:space="0" w:color="808285"/>
                            </w:tcBorders>
                          </w:tcPr>
                          <w:p w14:paraId="17A265E4" w14:textId="77777777" w:rsidR="00DF2AC6" w:rsidRPr="005B4C3E" w:rsidRDefault="00DF2AC6">
                            <w:pPr>
                              <w:pStyle w:val="BodyText"/>
                              <w:kinsoku w:val="0"/>
                              <w:overflowPunct w:val="0"/>
                              <w:spacing w:before="6"/>
                              <w:ind w:left="87" w:right="388"/>
                              <w:rPr>
                                <w:rFonts w:ascii="Times New Roman" w:hAnsi="Times New Roman" w:cs="Times New Roman"/>
                                <w:sz w:val="24"/>
                                <w:szCs w:val="24"/>
                              </w:rPr>
                            </w:pPr>
                            <w:r w:rsidRPr="005B4C3E">
                              <w:rPr>
                                <w:sz w:val="16"/>
                                <w:szCs w:val="16"/>
                              </w:rPr>
                              <w:t>- A child has a regular full or part-time job where they earn a salary or wages</w:t>
                            </w:r>
                          </w:p>
                        </w:tc>
                      </w:tr>
                      <w:tr w:rsidR="00DF2AC6" w:rsidRPr="005B4C3E" w14:paraId="17A265EB" w14:textId="77777777" w:rsidTr="004B50F0">
                        <w:trPr>
                          <w:trHeight w:hRule="exact" w:val="871"/>
                        </w:trPr>
                        <w:tc>
                          <w:tcPr>
                            <w:tcW w:w="3410" w:type="dxa"/>
                            <w:tcBorders>
                              <w:top w:val="single" w:sz="2" w:space="0" w:color="808285"/>
                              <w:left w:val="single" w:sz="4" w:space="0" w:color="auto"/>
                              <w:bottom w:val="single" w:sz="2" w:space="0" w:color="808285"/>
                              <w:right w:val="single" w:sz="2" w:space="0" w:color="808285"/>
                            </w:tcBorders>
                          </w:tcPr>
                          <w:p w14:paraId="17A265E6" w14:textId="77777777" w:rsidR="00DF2AC6" w:rsidRPr="005B4C3E" w:rsidRDefault="00DF2AC6">
                            <w:pPr>
                              <w:pStyle w:val="BodyText"/>
                              <w:numPr>
                                <w:ilvl w:val="0"/>
                                <w:numId w:val="6"/>
                              </w:numPr>
                              <w:tabs>
                                <w:tab w:val="left" w:pos="245"/>
                              </w:tabs>
                              <w:kinsoku w:val="0"/>
                              <w:overflowPunct w:val="0"/>
                              <w:spacing w:before="65"/>
                              <w:rPr>
                                <w:sz w:val="16"/>
                                <w:szCs w:val="16"/>
                              </w:rPr>
                            </w:pPr>
                            <w:r w:rsidRPr="005B4C3E">
                              <w:rPr>
                                <w:sz w:val="16"/>
                                <w:szCs w:val="16"/>
                              </w:rPr>
                              <w:t>Social Security</w:t>
                            </w:r>
                          </w:p>
                          <w:p w14:paraId="17A265E7" w14:textId="77777777" w:rsidR="00DF2AC6" w:rsidRPr="005B4C3E" w:rsidRDefault="00DF2AC6">
                            <w:pPr>
                              <w:pStyle w:val="BodyText"/>
                              <w:numPr>
                                <w:ilvl w:val="1"/>
                                <w:numId w:val="6"/>
                              </w:numPr>
                              <w:tabs>
                                <w:tab w:val="left" w:pos="965"/>
                              </w:tabs>
                              <w:kinsoku w:val="0"/>
                              <w:overflowPunct w:val="0"/>
                              <w:spacing w:before="6"/>
                              <w:rPr>
                                <w:sz w:val="16"/>
                                <w:szCs w:val="16"/>
                              </w:rPr>
                            </w:pPr>
                            <w:r w:rsidRPr="005B4C3E">
                              <w:rPr>
                                <w:sz w:val="16"/>
                                <w:szCs w:val="16"/>
                              </w:rPr>
                              <w:t>Disability Payments</w:t>
                            </w:r>
                          </w:p>
                          <w:p w14:paraId="17A265E8" w14:textId="77777777" w:rsidR="00DF2AC6" w:rsidRPr="005B4C3E" w:rsidRDefault="00DF2AC6">
                            <w:pPr>
                              <w:pStyle w:val="BodyText"/>
                              <w:numPr>
                                <w:ilvl w:val="1"/>
                                <w:numId w:val="6"/>
                              </w:numPr>
                              <w:tabs>
                                <w:tab w:val="left" w:pos="965"/>
                              </w:tabs>
                              <w:kinsoku w:val="0"/>
                              <w:overflowPunct w:val="0"/>
                              <w:spacing w:before="6"/>
                              <w:rPr>
                                <w:rFonts w:ascii="Times New Roman" w:hAnsi="Times New Roman" w:cs="Times New Roman"/>
                                <w:sz w:val="24"/>
                                <w:szCs w:val="24"/>
                              </w:rPr>
                            </w:pPr>
                            <w:r w:rsidRPr="005B4C3E">
                              <w:rPr>
                                <w:sz w:val="16"/>
                                <w:szCs w:val="16"/>
                              </w:rPr>
                              <w:t>Survivor’s Beneﬁts</w:t>
                            </w:r>
                          </w:p>
                        </w:tc>
                        <w:tc>
                          <w:tcPr>
                            <w:tcW w:w="3409" w:type="dxa"/>
                            <w:tcBorders>
                              <w:top w:val="single" w:sz="2" w:space="0" w:color="808285"/>
                              <w:left w:val="single" w:sz="2" w:space="0" w:color="808285"/>
                              <w:bottom w:val="single" w:sz="2" w:space="0" w:color="808285"/>
                              <w:right w:val="single" w:sz="2" w:space="0" w:color="808285"/>
                            </w:tcBorders>
                          </w:tcPr>
                          <w:p w14:paraId="17A265E9" w14:textId="77777777" w:rsidR="00DF2AC6" w:rsidRPr="005B4C3E" w:rsidRDefault="00DF2AC6">
                            <w:pPr>
                              <w:pStyle w:val="BodyText"/>
                              <w:numPr>
                                <w:ilvl w:val="0"/>
                                <w:numId w:val="5"/>
                              </w:numPr>
                              <w:tabs>
                                <w:tab w:val="left" w:pos="173"/>
                              </w:tabs>
                              <w:kinsoku w:val="0"/>
                              <w:overflowPunct w:val="0"/>
                              <w:spacing w:before="57" w:line="259" w:lineRule="auto"/>
                              <w:ind w:right="101" w:firstLine="0"/>
                              <w:rPr>
                                <w:sz w:val="16"/>
                                <w:szCs w:val="16"/>
                              </w:rPr>
                            </w:pPr>
                            <w:r w:rsidRPr="005B4C3E">
                              <w:rPr>
                                <w:sz w:val="16"/>
                                <w:szCs w:val="16"/>
                              </w:rPr>
                              <w:t>A</w:t>
                            </w:r>
                            <w:r w:rsidRPr="005B4C3E">
                              <w:rPr>
                                <w:spacing w:val="-7"/>
                                <w:sz w:val="16"/>
                                <w:szCs w:val="16"/>
                              </w:rPr>
                              <w:t xml:space="preserve"> </w:t>
                            </w:r>
                            <w:r w:rsidRPr="005B4C3E">
                              <w:rPr>
                                <w:spacing w:val="-4"/>
                                <w:sz w:val="16"/>
                                <w:szCs w:val="16"/>
                              </w:rPr>
                              <w:t>child</w:t>
                            </w:r>
                            <w:r w:rsidRPr="005B4C3E">
                              <w:rPr>
                                <w:spacing w:val="-7"/>
                                <w:sz w:val="16"/>
                                <w:szCs w:val="16"/>
                              </w:rPr>
                              <w:t xml:space="preserve"> </w:t>
                            </w:r>
                            <w:r w:rsidRPr="005B4C3E">
                              <w:rPr>
                                <w:spacing w:val="-2"/>
                                <w:sz w:val="16"/>
                                <w:szCs w:val="16"/>
                              </w:rPr>
                              <w:t>is</w:t>
                            </w:r>
                            <w:r w:rsidRPr="005B4C3E">
                              <w:rPr>
                                <w:spacing w:val="-7"/>
                                <w:sz w:val="16"/>
                                <w:szCs w:val="16"/>
                              </w:rPr>
                              <w:t xml:space="preserve"> </w:t>
                            </w:r>
                            <w:r w:rsidRPr="005B4C3E">
                              <w:rPr>
                                <w:spacing w:val="-4"/>
                                <w:sz w:val="16"/>
                                <w:szCs w:val="16"/>
                              </w:rPr>
                              <w:t>blind</w:t>
                            </w:r>
                            <w:r w:rsidRPr="005B4C3E">
                              <w:rPr>
                                <w:spacing w:val="-7"/>
                                <w:sz w:val="16"/>
                                <w:szCs w:val="16"/>
                              </w:rPr>
                              <w:t xml:space="preserve"> </w:t>
                            </w:r>
                            <w:r w:rsidRPr="005B4C3E">
                              <w:rPr>
                                <w:spacing w:val="-2"/>
                                <w:sz w:val="16"/>
                                <w:szCs w:val="16"/>
                              </w:rPr>
                              <w:t>or</w:t>
                            </w:r>
                            <w:r w:rsidRPr="005B4C3E">
                              <w:rPr>
                                <w:spacing w:val="-7"/>
                                <w:sz w:val="16"/>
                                <w:szCs w:val="16"/>
                              </w:rPr>
                              <w:t xml:space="preserve"> </w:t>
                            </w:r>
                            <w:r w:rsidRPr="005B4C3E">
                              <w:rPr>
                                <w:spacing w:val="-4"/>
                                <w:sz w:val="16"/>
                                <w:szCs w:val="16"/>
                              </w:rPr>
                              <w:t>disabled</w:t>
                            </w:r>
                            <w:r w:rsidRPr="005B4C3E">
                              <w:rPr>
                                <w:spacing w:val="-7"/>
                                <w:sz w:val="16"/>
                                <w:szCs w:val="16"/>
                              </w:rPr>
                              <w:t xml:space="preserve"> </w:t>
                            </w:r>
                            <w:r w:rsidRPr="005B4C3E">
                              <w:rPr>
                                <w:spacing w:val="-3"/>
                                <w:sz w:val="16"/>
                                <w:szCs w:val="16"/>
                              </w:rPr>
                              <w:t>and</w:t>
                            </w:r>
                            <w:r w:rsidRPr="005B4C3E">
                              <w:rPr>
                                <w:spacing w:val="-7"/>
                                <w:sz w:val="16"/>
                                <w:szCs w:val="16"/>
                              </w:rPr>
                              <w:t xml:space="preserve"> </w:t>
                            </w:r>
                            <w:r w:rsidRPr="005B4C3E">
                              <w:rPr>
                                <w:spacing w:val="-4"/>
                                <w:sz w:val="16"/>
                                <w:szCs w:val="16"/>
                              </w:rPr>
                              <w:t>receives</w:t>
                            </w:r>
                            <w:r w:rsidRPr="005B4C3E">
                              <w:rPr>
                                <w:spacing w:val="-7"/>
                                <w:sz w:val="16"/>
                                <w:szCs w:val="16"/>
                              </w:rPr>
                              <w:t xml:space="preserve"> </w:t>
                            </w:r>
                            <w:r w:rsidRPr="005B4C3E">
                              <w:rPr>
                                <w:spacing w:val="-4"/>
                                <w:sz w:val="16"/>
                                <w:szCs w:val="16"/>
                              </w:rPr>
                              <w:t>Social</w:t>
                            </w:r>
                            <w:r w:rsidRPr="005B4C3E">
                              <w:rPr>
                                <w:spacing w:val="31"/>
                                <w:sz w:val="16"/>
                                <w:szCs w:val="16"/>
                              </w:rPr>
                              <w:t xml:space="preserve"> </w:t>
                            </w:r>
                            <w:r w:rsidRPr="005B4C3E">
                              <w:rPr>
                                <w:spacing w:val="-4"/>
                                <w:sz w:val="16"/>
                                <w:szCs w:val="16"/>
                              </w:rPr>
                              <w:t>Security</w:t>
                            </w:r>
                            <w:r w:rsidRPr="005B4C3E">
                              <w:rPr>
                                <w:spacing w:val="-7"/>
                                <w:sz w:val="16"/>
                                <w:szCs w:val="16"/>
                              </w:rPr>
                              <w:t xml:space="preserve"> </w:t>
                            </w:r>
                            <w:r w:rsidRPr="005B4C3E">
                              <w:rPr>
                                <w:spacing w:val="-4"/>
                                <w:sz w:val="16"/>
                                <w:szCs w:val="16"/>
                              </w:rPr>
                              <w:t>beneﬁts</w:t>
                            </w:r>
                          </w:p>
                          <w:p w14:paraId="17A265EA" w14:textId="77777777" w:rsidR="00DF2AC6" w:rsidRPr="005B4C3E" w:rsidRDefault="00DF2AC6">
                            <w:pPr>
                              <w:pStyle w:val="BodyText"/>
                              <w:numPr>
                                <w:ilvl w:val="0"/>
                                <w:numId w:val="5"/>
                              </w:numPr>
                              <w:tabs>
                                <w:tab w:val="left" w:pos="173"/>
                              </w:tabs>
                              <w:kinsoku w:val="0"/>
                              <w:overflowPunct w:val="0"/>
                              <w:spacing w:before="2" w:line="259" w:lineRule="auto"/>
                              <w:ind w:right="89" w:firstLine="0"/>
                              <w:rPr>
                                <w:rFonts w:ascii="Times New Roman" w:hAnsi="Times New Roman" w:cs="Times New Roman"/>
                                <w:sz w:val="24"/>
                                <w:szCs w:val="24"/>
                              </w:rPr>
                            </w:pPr>
                            <w:r w:rsidRPr="005B4C3E">
                              <w:rPr>
                                <w:sz w:val="16"/>
                                <w:szCs w:val="16"/>
                              </w:rPr>
                              <w:t>A</w:t>
                            </w:r>
                            <w:r w:rsidRPr="005B4C3E">
                              <w:rPr>
                                <w:spacing w:val="-7"/>
                                <w:sz w:val="16"/>
                                <w:szCs w:val="16"/>
                              </w:rPr>
                              <w:t xml:space="preserve"> </w:t>
                            </w:r>
                            <w:r w:rsidRPr="005B4C3E">
                              <w:rPr>
                                <w:spacing w:val="-4"/>
                                <w:sz w:val="16"/>
                                <w:szCs w:val="16"/>
                              </w:rPr>
                              <w:t>Parent</w:t>
                            </w:r>
                            <w:r w:rsidRPr="005B4C3E">
                              <w:rPr>
                                <w:spacing w:val="-7"/>
                                <w:sz w:val="16"/>
                                <w:szCs w:val="16"/>
                              </w:rPr>
                              <w:t xml:space="preserve"> </w:t>
                            </w:r>
                            <w:r w:rsidRPr="005B4C3E">
                              <w:rPr>
                                <w:spacing w:val="-2"/>
                                <w:sz w:val="16"/>
                                <w:szCs w:val="16"/>
                              </w:rPr>
                              <w:t>is</w:t>
                            </w:r>
                            <w:r w:rsidRPr="005B4C3E">
                              <w:rPr>
                                <w:spacing w:val="-7"/>
                                <w:sz w:val="16"/>
                                <w:szCs w:val="16"/>
                              </w:rPr>
                              <w:t xml:space="preserve"> </w:t>
                            </w:r>
                            <w:r w:rsidRPr="005B4C3E">
                              <w:rPr>
                                <w:spacing w:val="-4"/>
                                <w:sz w:val="16"/>
                                <w:szCs w:val="16"/>
                              </w:rPr>
                              <w:t>disabled,</w:t>
                            </w:r>
                            <w:r w:rsidRPr="005B4C3E">
                              <w:rPr>
                                <w:spacing w:val="-7"/>
                                <w:sz w:val="16"/>
                                <w:szCs w:val="16"/>
                              </w:rPr>
                              <w:t xml:space="preserve"> </w:t>
                            </w:r>
                            <w:r w:rsidRPr="005B4C3E">
                              <w:rPr>
                                <w:spacing w:val="-4"/>
                                <w:sz w:val="16"/>
                                <w:szCs w:val="16"/>
                              </w:rPr>
                              <w:t>retired,</w:t>
                            </w:r>
                            <w:r w:rsidRPr="005B4C3E">
                              <w:rPr>
                                <w:spacing w:val="-7"/>
                                <w:sz w:val="16"/>
                                <w:szCs w:val="16"/>
                              </w:rPr>
                              <w:t xml:space="preserve"> </w:t>
                            </w:r>
                            <w:r w:rsidRPr="005B4C3E">
                              <w:rPr>
                                <w:spacing w:val="-2"/>
                                <w:sz w:val="16"/>
                                <w:szCs w:val="16"/>
                              </w:rPr>
                              <w:t>or</w:t>
                            </w:r>
                            <w:r w:rsidRPr="005B4C3E">
                              <w:rPr>
                                <w:spacing w:val="-7"/>
                                <w:sz w:val="16"/>
                                <w:szCs w:val="16"/>
                              </w:rPr>
                              <w:t xml:space="preserve"> </w:t>
                            </w:r>
                            <w:r w:rsidRPr="005B4C3E">
                              <w:rPr>
                                <w:spacing w:val="-4"/>
                                <w:sz w:val="16"/>
                                <w:szCs w:val="16"/>
                              </w:rPr>
                              <w:t>deceased,</w:t>
                            </w:r>
                            <w:r w:rsidRPr="005B4C3E">
                              <w:rPr>
                                <w:spacing w:val="-7"/>
                                <w:sz w:val="16"/>
                                <w:szCs w:val="16"/>
                              </w:rPr>
                              <w:t xml:space="preserve"> </w:t>
                            </w:r>
                            <w:r w:rsidRPr="005B4C3E">
                              <w:rPr>
                                <w:spacing w:val="-4"/>
                                <w:sz w:val="16"/>
                                <w:szCs w:val="16"/>
                              </w:rPr>
                              <w:t>and</w:t>
                            </w:r>
                            <w:r w:rsidRPr="005B4C3E">
                              <w:rPr>
                                <w:spacing w:val="30"/>
                                <w:sz w:val="16"/>
                                <w:szCs w:val="16"/>
                              </w:rPr>
                              <w:t xml:space="preserve"> </w:t>
                            </w:r>
                            <w:r w:rsidRPr="005B4C3E">
                              <w:rPr>
                                <w:spacing w:val="-4"/>
                                <w:sz w:val="16"/>
                                <w:szCs w:val="16"/>
                              </w:rPr>
                              <w:t>their</w:t>
                            </w:r>
                            <w:r w:rsidRPr="005B4C3E">
                              <w:rPr>
                                <w:spacing w:val="-7"/>
                                <w:sz w:val="16"/>
                                <w:szCs w:val="16"/>
                              </w:rPr>
                              <w:t xml:space="preserve"> </w:t>
                            </w:r>
                            <w:r w:rsidRPr="005B4C3E">
                              <w:rPr>
                                <w:spacing w:val="-4"/>
                                <w:sz w:val="16"/>
                                <w:szCs w:val="16"/>
                              </w:rPr>
                              <w:t>child</w:t>
                            </w:r>
                            <w:r w:rsidRPr="005B4C3E">
                              <w:rPr>
                                <w:spacing w:val="-7"/>
                                <w:sz w:val="16"/>
                                <w:szCs w:val="16"/>
                              </w:rPr>
                              <w:t xml:space="preserve"> </w:t>
                            </w:r>
                            <w:r w:rsidRPr="005B4C3E">
                              <w:rPr>
                                <w:spacing w:val="-4"/>
                                <w:sz w:val="16"/>
                                <w:szCs w:val="16"/>
                              </w:rPr>
                              <w:t>receives</w:t>
                            </w:r>
                            <w:r w:rsidRPr="005B4C3E">
                              <w:rPr>
                                <w:spacing w:val="-7"/>
                                <w:sz w:val="16"/>
                                <w:szCs w:val="16"/>
                              </w:rPr>
                              <w:t xml:space="preserve"> </w:t>
                            </w:r>
                            <w:r w:rsidRPr="005B4C3E">
                              <w:rPr>
                                <w:spacing w:val="-4"/>
                                <w:sz w:val="16"/>
                                <w:szCs w:val="16"/>
                              </w:rPr>
                              <w:t>Social</w:t>
                            </w:r>
                            <w:r w:rsidRPr="005B4C3E">
                              <w:rPr>
                                <w:spacing w:val="-7"/>
                                <w:sz w:val="16"/>
                                <w:szCs w:val="16"/>
                              </w:rPr>
                              <w:t xml:space="preserve"> </w:t>
                            </w:r>
                            <w:r w:rsidRPr="005B4C3E">
                              <w:rPr>
                                <w:spacing w:val="-4"/>
                                <w:sz w:val="16"/>
                                <w:szCs w:val="16"/>
                              </w:rPr>
                              <w:t>Security</w:t>
                            </w:r>
                            <w:r w:rsidRPr="005B4C3E">
                              <w:rPr>
                                <w:spacing w:val="-7"/>
                                <w:sz w:val="16"/>
                                <w:szCs w:val="16"/>
                              </w:rPr>
                              <w:t xml:space="preserve"> </w:t>
                            </w:r>
                            <w:r w:rsidRPr="005B4C3E">
                              <w:rPr>
                                <w:spacing w:val="-4"/>
                                <w:sz w:val="16"/>
                                <w:szCs w:val="16"/>
                              </w:rPr>
                              <w:t>beneﬁts</w:t>
                            </w:r>
                          </w:p>
                        </w:tc>
                      </w:tr>
                      <w:tr w:rsidR="00DF2AC6" w:rsidRPr="005B4C3E" w14:paraId="17A265EE" w14:textId="77777777" w:rsidTr="004B50F0">
                        <w:trPr>
                          <w:trHeight w:hRule="exact" w:val="696"/>
                        </w:trPr>
                        <w:tc>
                          <w:tcPr>
                            <w:tcW w:w="3410" w:type="dxa"/>
                            <w:tcBorders>
                              <w:top w:val="single" w:sz="2" w:space="0" w:color="808285"/>
                              <w:left w:val="single" w:sz="4" w:space="0" w:color="auto"/>
                              <w:bottom w:val="single" w:sz="2" w:space="0" w:color="808285"/>
                              <w:right w:val="single" w:sz="2" w:space="0" w:color="808285"/>
                            </w:tcBorders>
                          </w:tcPr>
                          <w:p w14:paraId="17A265EC" w14:textId="77777777" w:rsidR="00DF2AC6" w:rsidRPr="005B4C3E" w:rsidRDefault="00DF2AC6">
                            <w:pPr>
                              <w:pStyle w:val="BodyText"/>
                              <w:kinsoku w:val="0"/>
                              <w:overflowPunct w:val="0"/>
                              <w:spacing w:before="45"/>
                              <w:ind w:left="90"/>
                              <w:rPr>
                                <w:rFonts w:ascii="Times New Roman" w:hAnsi="Times New Roman" w:cs="Times New Roman"/>
                                <w:sz w:val="24"/>
                                <w:szCs w:val="24"/>
                              </w:rPr>
                            </w:pPr>
                            <w:r w:rsidRPr="005B4C3E">
                              <w:rPr>
                                <w:sz w:val="16"/>
                                <w:szCs w:val="16"/>
                              </w:rPr>
                              <w:t>-Income from person outside the household</w:t>
                            </w:r>
                          </w:p>
                        </w:tc>
                        <w:tc>
                          <w:tcPr>
                            <w:tcW w:w="3409" w:type="dxa"/>
                            <w:tcBorders>
                              <w:top w:val="single" w:sz="2" w:space="0" w:color="808285"/>
                              <w:left w:val="single" w:sz="2" w:space="0" w:color="808285"/>
                              <w:bottom w:val="single" w:sz="2" w:space="0" w:color="808285"/>
                              <w:right w:val="single" w:sz="2" w:space="0" w:color="808285"/>
                            </w:tcBorders>
                          </w:tcPr>
                          <w:p w14:paraId="17A265ED" w14:textId="77777777" w:rsidR="00DF2AC6" w:rsidRPr="005B4C3E" w:rsidRDefault="00DF2AC6">
                            <w:pPr>
                              <w:pStyle w:val="BodyText"/>
                              <w:kinsoku w:val="0"/>
                              <w:overflowPunct w:val="0"/>
                              <w:spacing w:before="45" w:line="250" w:lineRule="auto"/>
                              <w:ind w:left="102" w:right="542"/>
                              <w:rPr>
                                <w:rFonts w:ascii="Times New Roman" w:hAnsi="Times New Roman" w:cs="Times New Roman"/>
                                <w:sz w:val="24"/>
                                <w:szCs w:val="24"/>
                              </w:rPr>
                            </w:pPr>
                            <w:r w:rsidRPr="005B4C3E">
                              <w:rPr>
                                <w:sz w:val="16"/>
                                <w:szCs w:val="16"/>
                              </w:rPr>
                              <w:t>- A friend or extended family member regularly gives a child spending money</w:t>
                            </w:r>
                          </w:p>
                        </w:tc>
                      </w:tr>
                      <w:tr w:rsidR="00DF2AC6" w:rsidRPr="005B4C3E" w14:paraId="17A265F1" w14:textId="77777777" w:rsidTr="004B50F0">
                        <w:trPr>
                          <w:trHeight w:hRule="exact" w:val="805"/>
                        </w:trPr>
                        <w:tc>
                          <w:tcPr>
                            <w:tcW w:w="3410" w:type="dxa"/>
                            <w:tcBorders>
                              <w:top w:val="single" w:sz="2" w:space="0" w:color="808285"/>
                              <w:left w:val="single" w:sz="4" w:space="0" w:color="auto"/>
                              <w:bottom w:val="single" w:sz="4" w:space="0" w:color="auto"/>
                              <w:right w:val="single" w:sz="2" w:space="0" w:color="808285"/>
                            </w:tcBorders>
                          </w:tcPr>
                          <w:p w14:paraId="17A265EF" w14:textId="77777777" w:rsidR="00DF2AC6" w:rsidRPr="005B4C3E" w:rsidRDefault="00DF2AC6">
                            <w:pPr>
                              <w:pStyle w:val="BodyText"/>
                              <w:kinsoku w:val="0"/>
                              <w:overflowPunct w:val="0"/>
                              <w:spacing w:before="63"/>
                              <w:ind w:left="102"/>
                              <w:rPr>
                                <w:rFonts w:ascii="Times New Roman" w:hAnsi="Times New Roman" w:cs="Times New Roman"/>
                                <w:sz w:val="24"/>
                                <w:szCs w:val="24"/>
                              </w:rPr>
                            </w:pPr>
                            <w:r w:rsidRPr="005B4C3E">
                              <w:rPr>
                                <w:sz w:val="16"/>
                                <w:szCs w:val="16"/>
                              </w:rPr>
                              <w:t>-Income from any other source</w:t>
                            </w:r>
                          </w:p>
                        </w:tc>
                        <w:tc>
                          <w:tcPr>
                            <w:tcW w:w="3409" w:type="dxa"/>
                            <w:tcBorders>
                              <w:top w:val="single" w:sz="2" w:space="0" w:color="808285"/>
                              <w:left w:val="single" w:sz="2" w:space="0" w:color="808285"/>
                              <w:bottom w:val="single" w:sz="4" w:space="0" w:color="auto"/>
                              <w:right w:val="single" w:sz="2" w:space="0" w:color="808285"/>
                            </w:tcBorders>
                          </w:tcPr>
                          <w:p w14:paraId="17A265F0" w14:textId="77777777" w:rsidR="00DF2AC6" w:rsidRPr="005B4C3E" w:rsidRDefault="00DF2AC6">
                            <w:pPr>
                              <w:pStyle w:val="BodyText"/>
                              <w:kinsoku w:val="0"/>
                              <w:overflowPunct w:val="0"/>
                              <w:spacing w:before="66"/>
                              <w:ind w:left="111" w:right="471"/>
                              <w:rPr>
                                <w:rFonts w:ascii="Times New Roman" w:hAnsi="Times New Roman" w:cs="Times New Roman"/>
                                <w:sz w:val="24"/>
                                <w:szCs w:val="24"/>
                              </w:rPr>
                            </w:pPr>
                            <w:r w:rsidRPr="005B4C3E">
                              <w:rPr>
                                <w:sz w:val="16"/>
                                <w:szCs w:val="16"/>
                              </w:rPr>
                              <w:t>- A child receives regular income from a private pension fund, annuity, or trust</w:t>
                            </w:r>
                          </w:p>
                        </w:tc>
                      </w:tr>
                    </w:tbl>
                    <w:p w14:paraId="17A265F2" w14:textId="77777777" w:rsidR="00DF2AC6" w:rsidRDefault="00DF2AC6">
                      <w:pPr>
                        <w:pStyle w:val="BodyText"/>
                        <w:kinsoku w:val="0"/>
                        <w:overflowPunct w:val="0"/>
                        <w:spacing w:before="0"/>
                        <w:ind w:left="0"/>
                        <w:rPr>
                          <w:rFonts w:ascii="Times New Roman" w:hAnsi="Times New Roman" w:cs="Times New Roman"/>
                          <w:sz w:val="24"/>
                          <w:szCs w:val="24"/>
                        </w:rPr>
                      </w:pPr>
                    </w:p>
                  </w:txbxContent>
                </v:textbox>
                <w10:anchorlock/>
              </v:shape>
            </w:pict>
          </mc:Fallback>
        </mc:AlternateContent>
      </w:r>
      <w:r w:rsidR="006A6658">
        <w:t xml:space="preserve"> </w:t>
      </w:r>
      <w:r w:rsidR="006A6658">
        <w:tab/>
      </w:r>
      <w:r>
        <w:rPr>
          <w:noProof/>
          <w:position w:val="2"/>
        </w:rPr>
        <mc:AlternateContent>
          <mc:Choice Requires="wps">
            <w:drawing>
              <wp:inline distT="0" distB="0" distL="0" distR="0" wp14:anchorId="17A26497" wp14:editId="17A26498">
                <wp:extent cx="4335145" cy="2232660"/>
                <wp:effectExtent l="0" t="0" r="0" b="0"/>
                <wp:docPr id="96" name="Text Box 6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5145" cy="2232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 w:type="dxa"/>
                              <w:tblLayout w:type="fixed"/>
                              <w:tblCellMar>
                                <w:left w:w="0" w:type="dxa"/>
                                <w:right w:w="0" w:type="dxa"/>
                              </w:tblCellMar>
                              <w:tblLook w:val="0000" w:firstRow="0" w:lastRow="0" w:firstColumn="0" w:lastColumn="0" w:noHBand="0" w:noVBand="0"/>
                            </w:tblPr>
                            <w:tblGrid>
                              <w:gridCol w:w="2261"/>
                              <w:gridCol w:w="2253"/>
                              <w:gridCol w:w="2305"/>
                            </w:tblGrid>
                            <w:tr w:rsidR="00DF2AC6" w:rsidRPr="005B4C3E" w14:paraId="17A265F4" w14:textId="77777777">
                              <w:trPr>
                                <w:trHeight w:hRule="exact" w:val="325"/>
                              </w:trPr>
                              <w:tc>
                                <w:tcPr>
                                  <w:tcW w:w="6819" w:type="dxa"/>
                                  <w:gridSpan w:val="3"/>
                                  <w:tcBorders>
                                    <w:top w:val="single" w:sz="2" w:space="0" w:color="808285"/>
                                    <w:left w:val="single" w:sz="2" w:space="0" w:color="808285"/>
                                    <w:bottom w:val="single" w:sz="2" w:space="0" w:color="808285"/>
                                    <w:right w:val="single" w:sz="2" w:space="0" w:color="808285"/>
                                  </w:tcBorders>
                                </w:tcPr>
                                <w:p w14:paraId="17A265F3" w14:textId="77777777" w:rsidR="00DF2AC6" w:rsidRPr="005B4C3E" w:rsidRDefault="00DF2AC6">
                                  <w:pPr>
                                    <w:pStyle w:val="BodyText"/>
                                    <w:kinsoku w:val="0"/>
                                    <w:overflowPunct w:val="0"/>
                                    <w:spacing w:before="24"/>
                                    <w:ind w:left="2067"/>
                                    <w:rPr>
                                      <w:rFonts w:ascii="Times New Roman" w:hAnsi="Times New Roman" w:cs="Times New Roman"/>
                                      <w:sz w:val="24"/>
                                      <w:szCs w:val="24"/>
                                    </w:rPr>
                                  </w:pPr>
                                  <w:r w:rsidRPr="005B4C3E">
                                    <w:rPr>
                                      <w:color w:val="231F20"/>
                                      <w:w w:val="105"/>
                                      <w:sz w:val="20"/>
                                      <w:szCs w:val="20"/>
                                    </w:rPr>
                                    <w:t>Sources</w:t>
                                  </w:r>
                                  <w:r w:rsidRPr="005B4C3E">
                                    <w:rPr>
                                      <w:color w:val="231F20"/>
                                      <w:spacing w:val="6"/>
                                      <w:w w:val="105"/>
                                      <w:sz w:val="20"/>
                                      <w:szCs w:val="20"/>
                                    </w:rPr>
                                    <w:t xml:space="preserve"> </w:t>
                                  </w:r>
                                  <w:r w:rsidRPr="005B4C3E">
                                    <w:rPr>
                                      <w:color w:val="231F20"/>
                                      <w:w w:val="105"/>
                                      <w:sz w:val="20"/>
                                      <w:szCs w:val="20"/>
                                    </w:rPr>
                                    <w:t>of</w:t>
                                  </w:r>
                                  <w:r w:rsidRPr="005B4C3E">
                                    <w:rPr>
                                      <w:color w:val="231F20"/>
                                      <w:spacing w:val="6"/>
                                      <w:w w:val="105"/>
                                      <w:sz w:val="20"/>
                                      <w:szCs w:val="20"/>
                                    </w:rPr>
                                    <w:t xml:space="preserve"> </w:t>
                                  </w:r>
                                  <w:r w:rsidRPr="005B4C3E">
                                    <w:rPr>
                                      <w:color w:val="231F20"/>
                                      <w:w w:val="105"/>
                                      <w:sz w:val="20"/>
                                      <w:szCs w:val="20"/>
                                    </w:rPr>
                                    <w:t>Income</w:t>
                                  </w:r>
                                  <w:r w:rsidRPr="005B4C3E">
                                    <w:rPr>
                                      <w:color w:val="231F20"/>
                                      <w:spacing w:val="6"/>
                                      <w:w w:val="105"/>
                                      <w:sz w:val="20"/>
                                      <w:szCs w:val="20"/>
                                    </w:rPr>
                                    <w:t xml:space="preserve"> </w:t>
                                  </w:r>
                                  <w:r w:rsidRPr="005B4C3E">
                                    <w:rPr>
                                      <w:color w:val="231F20"/>
                                      <w:w w:val="105"/>
                                      <w:sz w:val="20"/>
                                      <w:szCs w:val="20"/>
                                    </w:rPr>
                                    <w:t>for</w:t>
                                  </w:r>
                                  <w:r w:rsidRPr="005B4C3E">
                                    <w:rPr>
                                      <w:color w:val="231F20"/>
                                      <w:spacing w:val="6"/>
                                      <w:w w:val="105"/>
                                      <w:sz w:val="20"/>
                                      <w:szCs w:val="20"/>
                                    </w:rPr>
                                    <w:t xml:space="preserve"> </w:t>
                                  </w:r>
                                  <w:r w:rsidRPr="005B4C3E">
                                    <w:rPr>
                                      <w:color w:val="231F20"/>
                                      <w:w w:val="105"/>
                                      <w:sz w:val="20"/>
                                      <w:szCs w:val="20"/>
                                    </w:rPr>
                                    <w:t>Adults</w:t>
                                  </w:r>
                                </w:p>
                              </w:tc>
                            </w:tr>
                            <w:tr w:rsidR="00DF2AC6" w:rsidRPr="005B4C3E" w14:paraId="17A265F8" w14:textId="77777777" w:rsidTr="004B50F0">
                              <w:trPr>
                                <w:trHeight w:hRule="exact" w:val="335"/>
                              </w:trPr>
                              <w:tc>
                                <w:tcPr>
                                  <w:tcW w:w="2261" w:type="dxa"/>
                                  <w:tcBorders>
                                    <w:top w:val="single" w:sz="2" w:space="0" w:color="808285"/>
                                    <w:left w:val="single" w:sz="4" w:space="0" w:color="auto"/>
                                    <w:bottom w:val="single" w:sz="2" w:space="0" w:color="808285"/>
                                    <w:right w:val="single" w:sz="2" w:space="0" w:color="808285"/>
                                  </w:tcBorders>
                                  <w:vAlign w:val="center"/>
                                </w:tcPr>
                                <w:p w14:paraId="17A265F5" w14:textId="77777777" w:rsidR="00DF2AC6" w:rsidRPr="005B4C3E" w:rsidRDefault="00DF2AC6" w:rsidP="004B50F0">
                                  <w:pPr>
                                    <w:pStyle w:val="BodyText"/>
                                    <w:kinsoku w:val="0"/>
                                    <w:overflowPunct w:val="0"/>
                                    <w:spacing w:before="5"/>
                                    <w:ind w:left="593"/>
                                    <w:rPr>
                                      <w:rFonts w:ascii="Times New Roman" w:hAnsi="Times New Roman" w:cs="Times New Roman"/>
                                      <w:sz w:val="24"/>
                                      <w:szCs w:val="24"/>
                                    </w:rPr>
                                  </w:pPr>
                                  <w:r w:rsidRPr="005B4C3E">
                                    <w:rPr>
                                      <w:rFonts w:ascii="Arial Narrow" w:hAnsi="Arial Narrow" w:cs="Arial Narrow"/>
                                      <w:b/>
                                      <w:bCs/>
                                      <w:color w:val="231F20"/>
                                      <w:spacing w:val="-2"/>
                                      <w:sz w:val="16"/>
                                      <w:szCs w:val="16"/>
                                    </w:rPr>
                                    <w:t>Earnings</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from</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Work</w:t>
                                  </w:r>
                                </w:p>
                              </w:tc>
                              <w:tc>
                                <w:tcPr>
                                  <w:tcW w:w="2253" w:type="dxa"/>
                                  <w:tcBorders>
                                    <w:top w:val="single" w:sz="2" w:space="0" w:color="808285"/>
                                    <w:left w:val="single" w:sz="2" w:space="0" w:color="808285"/>
                                    <w:bottom w:val="single" w:sz="2" w:space="0" w:color="808285"/>
                                    <w:right w:val="single" w:sz="2" w:space="0" w:color="808285"/>
                                  </w:tcBorders>
                                </w:tcPr>
                                <w:p w14:paraId="17A265F6" w14:textId="77777777" w:rsidR="00DF2AC6" w:rsidRPr="005B4C3E" w:rsidRDefault="00DF2AC6">
                                  <w:pPr>
                                    <w:pStyle w:val="BodyText"/>
                                    <w:kinsoku w:val="0"/>
                                    <w:overflowPunct w:val="0"/>
                                    <w:spacing w:before="46" w:line="183" w:lineRule="auto"/>
                                    <w:ind w:left="384" w:right="404" w:firstLine="145"/>
                                    <w:rPr>
                                      <w:rFonts w:ascii="Times New Roman" w:hAnsi="Times New Roman" w:cs="Times New Roman"/>
                                      <w:sz w:val="24"/>
                                      <w:szCs w:val="24"/>
                                    </w:rPr>
                                  </w:pPr>
                                  <w:r w:rsidRPr="005B4C3E">
                                    <w:rPr>
                                      <w:rFonts w:ascii="Arial Narrow" w:hAnsi="Arial Narrow" w:cs="Arial Narrow"/>
                                      <w:b/>
                                      <w:bCs/>
                                      <w:color w:val="231F20"/>
                                      <w:spacing w:val="-2"/>
                                      <w:sz w:val="16"/>
                                      <w:szCs w:val="16"/>
                                    </w:rPr>
                                    <w:t>Public</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Assistance</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z w:val="16"/>
                                      <w:szCs w:val="16"/>
                                    </w:rPr>
                                    <w:t>/</w:t>
                                  </w:r>
                                  <w:r w:rsidRPr="005B4C3E">
                                    <w:rPr>
                                      <w:rFonts w:ascii="Arial Narrow" w:hAnsi="Arial Narrow" w:cs="Arial Narrow"/>
                                      <w:b/>
                                      <w:bCs/>
                                      <w:color w:val="231F20"/>
                                      <w:spacing w:val="25"/>
                                      <w:sz w:val="16"/>
                                      <w:szCs w:val="16"/>
                                    </w:rPr>
                                    <w:t xml:space="preserve"> </w:t>
                                  </w:r>
                                  <w:r w:rsidRPr="005B4C3E">
                                    <w:rPr>
                                      <w:rFonts w:ascii="Arial Narrow" w:hAnsi="Arial Narrow" w:cs="Arial Narrow"/>
                                      <w:b/>
                                      <w:bCs/>
                                      <w:color w:val="231F20"/>
                                      <w:spacing w:val="-2"/>
                                      <w:sz w:val="16"/>
                                      <w:szCs w:val="16"/>
                                    </w:rPr>
                                    <w:t>Alimony</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z w:val="16"/>
                                      <w:szCs w:val="16"/>
                                    </w:rPr>
                                    <w:t>/</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Child</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Support</w:t>
                                  </w:r>
                                </w:p>
                              </w:tc>
                              <w:tc>
                                <w:tcPr>
                                  <w:tcW w:w="2305" w:type="dxa"/>
                                  <w:tcBorders>
                                    <w:top w:val="single" w:sz="2" w:space="0" w:color="808285"/>
                                    <w:left w:val="single" w:sz="2" w:space="0" w:color="808285"/>
                                    <w:bottom w:val="single" w:sz="2" w:space="0" w:color="808285"/>
                                    <w:right w:val="single" w:sz="2" w:space="0" w:color="808285"/>
                                  </w:tcBorders>
                                  <w:vAlign w:val="center"/>
                                </w:tcPr>
                                <w:p w14:paraId="17A265F7" w14:textId="77777777" w:rsidR="00DF2AC6" w:rsidRPr="005B4C3E" w:rsidRDefault="00DF2AC6" w:rsidP="004B50F0">
                                  <w:pPr>
                                    <w:pStyle w:val="BodyText"/>
                                    <w:kinsoku w:val="0"/>
                                    <w:overflowPunct w:val="0"/>
                                    <w:spacing w:before="16" w:line="183" w:lineRule="auto"/>
                                    <w:ind w:left="575" w:right="501" w:hanging="195"/>
                                    <w:jc w:val="center"/>
                                    <w:rPr>
                                      <w:rFonts w:ascii="Times New Roman" w:hAnsi="Times New Roman" w:cs="Times New Roman"/>
                                      <w:sz w:val="24"/>
                                      <w:szCs w:val="24"/>
                                    </w:rPr>
                                  </w:pPr>
                                  <w:r w:rsidRPr="005B4C3E">
                                    <w:rPr>
                                      <w:rFonts w:ascii="Arial Narrow" w:hAnsi="Arial Narrow" w:cs="Arial Narrow"/>
                                      <w:b/>
                                      <w:bCs/>
                                      <w:color w:val="231F20"/>
                                      <w:spacing w:val="-2"/>
                                      <w:sz w:val="16"/>
                                      <w:szCs w:val="16"/>
                                    </w:rPr>
                                    <w:t>Pensions</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z w:val="16"/>
                                      <w:szCs w:val="16"/>
                                    </w:rPr>
                                    <w:t>/</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Retirement</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z w:val="16"/>
                                      <w:szCs w:val="16"/>
                                    </w:rPr>
                                    <w:t>/</w:t>
                                  </w:r>
                                  <w:r w:rsidRPr="005B4C3E">
                                    <w:rPr>
                                      <w:rFonts w:ascii="Arial Narrow" w:hAnsi="Arial Narrow" w:cs="Arial Narrow"/>
                                      <w:b/>
                                      <w:bCs/>
                                      <w:color w:val="231F20"/>
                                      <w:spacing w:val="25"/>
                                      <w:sz w:val="16"/>
                                      <w:szCs w:val="16"/>
                                    </w:rPr>
                                    <w:t xml:space="preserve"> </w:t>
                                  </w:r>
                                  <w:r w:rsidRPr="005B4C3E">
                                    <w:rPr>
                                      <w:rFonts w:ascii="Arial Narrow" w:hAnsi="Arial Narrow" w:cs="Arial Narrow"/>
                                      <w:b/>
                                      <w:bCs/>
                                      <w:color w:val="231F20"/>
                                      <w:spacing w:val="-2"/>
                                      <w:sz w:val="16"/>
                                      <w:szCs w:val="16"/>
                                    </w:rPr>
                                    <w:t>All</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Other</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Income</w:t>
                                  </w:r>
                                </w:p>
                              </w:tc>
                            </w:tr>
                            <w:tr w:rsidR="00DF2AC6" w:rsidRPr="005B4C3E" w14:paraId="17A26610" w14:textId="77777777">
                              <w:trPr>
                                <w:trHeight w:hRule="exact" w:val="2850"/>
                              </w:trPr>
                              <w:tc>
                                <w:tcPr>
                                  <w:tcW w:w="2261" w:type="dxa"/>
                                  <w:tcBorders>
                                    <w:top w:val="single" w:sz="2" w:space="0" w:color="808285"/>
                                    <w:left w:val="single" w:sz="2" w:space="0" w:color="808285"/>
                                    <w:bottom w:val="single" w:sz="2" w:space="0" w:color="808285"/>
                                    <w:right w:val="single" w:sz="2" w:space="0" w:color="808285"/>
                                  </w:tcBorders>
                                </w:tcPr>
                                <w:p w14:paraId="17A265F9" w14:textId="77777777" w:rsidR="00DF2AC6" w:rsidRPr="005B4C3E" w:rsidRDefault="00DF2AC6">
                                  <w:pPr>
                                    <w:pStyle w:val="BodyText"/>
                                    <w:numPr>
                                      <w:ilvl w:val="0"/>
                                      <w:numId w:val="4"/>
                                    </w:numPr>
                                    <w:tabs>
                                      <w:tab w:val="left" w:pos="208"/>
                                    </w:tabs>
                                    <w:kinsoku w:val="0"/>
                                    <w:overflowPunct w:val="0"/>
                                    <w:spacing w:before="97" w:line="180" w:lineRule="exact"/>
                                    <w:ind w:right="614" w:firstLine="0"/>
                                    <w:rPr>
                                      <w:sz w:val="16"/>
                                      <w:szCs w:val="16"/>
                                    </w:rPr>
                                  </w:pPr>
                                  <w:r w:rsidRPr="005B4C3E">
                                    <w:rPr>
                                      <w:sz w:val="16"/>
                                      <w:szCs w:val="16"/>
                                    </w:rPr>
                                    <w:t>Salary, wages, cash bonuses</w:t>
                                  </w:r>
                                </w:p>
                                <w:p w14:paraId="17A265FA" w14:textId="77777777" w:rsidR="00DF2AC6" w:rsidRPr="005B4C3E" w:rsidRDefault="00DF2AC6">
                                  <w:pPr>
                                    <w:pStyle w:val="BodyText"/>
                                    <w:numPr>
                                      <w:ilvl w:val="0"/>
                                      <w:numId w:val="4"/>
                                    </w:numPr>
                                    <w:tabs>
                                      <w:tab w:val="left" w:pos="208"/>
                                    </w:tabs>
                                    <w:kinsoku w:val="0"/>
                                    <w:overflowPunct w:val="0"/>
                                    <w:spacing w:before="3" w:line="246" w:lineRule="auto"/>
                                    <w:ind w:right="526" w:firstLine="0"/>
                                    <w:rPr>
                                      <w:sz w:val="16"/>
                                      <w:szCs w:val="16"/>
                                    </w:rPr>
                                  </w:pPr>
                                  <w:r w:rsidRPr="005B4C3E">
                                    <w:rPr>
                                      <w:sz w:val="16"/>
                                      <w:szCs w:val="16"/>
                                    </w:rPr>
                                    <w:t>Net income from self- employment (farm or business)</w:t>
                                  </w:r>
                                </w:p>
                                <w:p w14:paraId="17A265FB" w14:textId="77777777" w:rsidR="00DF2AC6" w:rsidRPr="005B4C3E" w:rsidRDefault="00DF2AC6">
                                  <w:pPr>
                                    <w:pStyle w:val="BodyText"/>
                                    <w:kinsoku w:val="0"/>
                                    <w:overflowPunct w:val="0"/>
                                    <w:spacing w:before="7"/>
                                    <w:ind w:left="0"/>
                                    <w:rPr>
                                      <w:sz w:val="18"/>
                                      <w:szCs w:val="18"/>
                                    </w:rPr>
                                  </w:pPr>
                                </w:p>
                                <w:p w14:paraId="17A265FC" w14:textId="77777777" w:rsidR="00DF2AC6" w:rsidRPr="005B4C3E" w:rsidRDefault="00DF2AC6">
                                  <w:pPr>
                                    <w:pStyle w:val="BodyText"/>
                                    <w:kinsoku w:val="0"/>
                                    <w:overflowPunct w:val="0"/>
                                    <w:spacing w:before="0"/>
                                    <w:ind w:left="63"/>
                                    <w:rPr>
                                      <w:sz w:val="16"/>
                                      <w:szCs w:val="16"/>
                                    </w:rPr>
                                  </w:pPr>
                                  <w:r w:rsidRPr="005B4C3E">
                                    <w:rPr>
                                      <w:sz w:val="16"/>
                                      <w:szCs w:val="16"/>
                                    </w:rPr>
                                    <w:t>If you are in the U.S. Military:</w:t>
                                  </w:r>
                                </w:p>
                                <w:p w14:paraId="17A265FD" w14:textId="77777777" w:rsidR="00DF2AC6" w:rsidRPr="005B4C3E" w:rsidRDefault="00DF2AC6">
                                  <w:pPr>
                                    <w:pStyle w:val="BodyText"/>
                                    <w:kinsoku w:val="0"/>
                                    <w:overflowPunct w:val="0"/>
                                    <w:spacing w:before="5"/>
                                    <w:ind w:left="0"/>
                                    <w:rPr>
                                      <w:sz w:val="17"/>
                                      <w:szCs w:val="17"/>
                                    </w:rPr>
                                  </w:pPr>
                                </w:p>
                                <w:p w14:paraId="17A265FE" w14:textId="77777777" w:rsidR="00DF2AC6" w:rsidRPr="005B4C3E" w:rsidRDefault="00DF2AC6" w:rsidP="004B50F0">
                                  <w:pPr>
                                    <w:pStyle w:val="BodyText"/>
                                    <w:numPr>
                                      <w:ilvl w:val="0"/>
                                      <w:numId w:val="3"/>
                                    </w:numPr>
                                    <w:tabs>
                                      <w:tab w:val="left" w:pos="191"/>
                                    </w:tabs>
                                    <w:kinsoku w:val="0"/>
                                    <w:overflowPunct w:val="0"/>
                                    <w:spacing w:before="0" w:line="250" w:lineRule="auto"/>
                                    <w:ind w:right="286" w:firstLine="0"/>
                                    <w:rPr>
                                      <w:sz w:val="16"/>
                                      <w:szCs w:val="16"/>
                                    </w:rPr>
                                  </w:pPr>
                                  <w:r w:rsidRPr="005B4C3E">
                                    <w:rPr>
                                      <w:spacing w:val="-8"/>
                                      <w:sz w:val="16"/>
                                      <w:szCs w:val="16"/>
                                    </w:rPr>
                                    <w:t>Basic</w:t>
                                  </w:r>
                                  <w:r w:rsidRPr="005B4C3E">
                                    <w:rPr>
                                      <w:spacing w:val="-20"/>
                                      <w:sz w:val="16"/>
                                      <w:szCs w:val="16"/>
                                    </w:rPr>
                                    <w:t xml:space="preserve"> </w:t>
                                  </w:r>
                                  <w:r w:rsidRPr="005B4C3E">
                                    <w:rPr>
                                      <w:spacing w:val="-7"/>
                                      <w:sz w:val="16"/>
                                      <w:szCs w:val="16"/>
                                    </w:rPr>
                                    <w:t>pay</w:t>
                                  </w:r>
                                  <w:r w:rsidRPr="005B4C3E">
                                    <w:rPr>
                                      <w:spacing w:val="-20"/>
                                      <w:sz w:val="16"/>
                                      <w:szCs w:val="16"/>
                                    </w:rPr>
                                    <w:t xml:space="preserve"> </w:t>
                                  </w:r>
                                  <w:r w:rsidRPr="005B4C3E">
                                    <w:rPr>
                                      <w:spacing w:val="-7"/>
                                      <w:sz w:val="16"/>
                                      <w:szCs w:val="16"/>
                                    </w:rPr>
                                    <w:t>and</w:t>
                                  </w:r>
                                  <w:r w:rsidRPr="005B4C3E">
                                    <w:rPr>
                                      <w:spacing w:val="-20"/>
                                      <w:sz w:val="16"/>
                                      <w:szCs w:val="16"/>
                                    </w:rPr>
                                    <w:t xml:space="preserve"> </w:t>
                                  </w:r>
                                  <w:r w:rsidRPr="005B4C3E">
                                    <w:rPr>
                                      <w:spacing w:val="-8"/>
                                      <w:sz w:val="16"/>
                                      <w:szCs w:val="16"/>
                                    </w:rPr>
                                    <w:t>cash</w:t>
                                  </w:r>
                                  <w:r w:rsidRPr="005B4C3E">
                                    <w:rPr>
                                      <w:spacing w:val="-20"/>
                                      <w:sz w:val="16"/>
                                      <w:szCs w:val="16"/>
                                    </w:rPr>
                                    <w:t xml:space="preserve"> </w:t>
                                  </w:r>
                                  <w:r w:rsidRPr="005B4C3E">
                                    <w:rPr>
                                      <w:spacing w:val="-10"/>
                                      <w:sz w:val="16"/>
                                      <w:szCs w:val="16"/>
                                    </w:rPr>
                                    <w:t>bonuses</w:t>
                                  </w:r>
                                  <w:r w:rsidRPr="005B4C3E">
                                    <w:rPr>
                                      <w:spacing w:val="14"/>
                                      <w:sz w:val="16"/>
                                      <w:szCs w:val="16"/>
                                    </w:rPr>
                                    <w:t xml:space="preserve"> </w:t>
                                  </w:r>
                                  <w:r w:rsidRPr="005B4C3E">
                                    <w:rPr>
                                      <w:spacing w:val="-7"/>
                                      <w:sz w:val="16"/>
                                      <w:szCs w:val="16"/>
                                    </w:rPr>
                                    <w:t>(do</w:t>
                                  </w:r>
                                  <w:r w:rsidRPr="005B4C3E">
                                    <w:rPr>
                                      <w:spacing w:val="-20"/>
                                      <w:sz w:val="16"/>
                                      <w:szCs w:val="16"/>
                                    </w:rPr>
                                    <w:t xml:space="preserve"> </w:t>
                                  </w:r>
                                  <w:r w:rsidRPr="005B4C3E">
                                    <w:rPr>
                                      <w:spacing w:val="-7"/>
                                      <w:sz w:val="16"/>
                                      <w:szCs w:val="16"/>
                                    </w:rPr>
                                    <w:t>NOT</w:t>
                                  </w:r>
                                  <w:r w:rsidRPr="005B4C3E">
                                    <w:rPr>
                                      <w:spacing w:val="-20"/>
                                      <w:sz w:val="16"/>
                                      <w:szCs w:val="16"/>
                                    </w:rPr>
                                    <w:t xml:space="preserve"> </w:t>
                                  </w:r>
                                  <w:r w:rsidRPr="005B4C3E">
                                    <w:rPr>
                                      <w:spacing w:val="-9"/>
                                      <w:sz w:val="16"/>
                                      <w:szCs w:val="16"/>
                                    </w:rPr>
                                    <w:t>include</w:t>
                                  </w:r>
                                  <w:r w:rsidRPr="005B4C3E">
                                    <w:rPr>
                                      <w:spacing w:val="-20"/>
                                      <w:sz w:val="16"/>
                                      <w:szCs w:val="16"/>
                                    </w:rPr>
                                    <w:t xml:space="preserve"> </w:t>
                                  </w:r>
                                  <w:r w:rsidRPr="005B4C3E">
                                    <w:rPr>
                                      <w:spacing w:val="-9"/>
                                      <w:sz w:val="16"/>
                                      <w:szCs w:val="16"/>
                                    </w:rPr>
                                    <w:t>combat</w:t>
                                  </w:r>
                                  <w:r w:rsidRPr="005B4C3E">
                                    <w:rPr>
                                      <w:spacing w:val="-20"/>
                                      <w:sz w:val="16"/>
                                      <w:szCs w:val="16"/>
                                    </w:rPr>
                                    <w:t xml:space="preserve"> </w:t>
                                  </w:r>
                                  <w:r w:rsidRPr="005B4C3E">
                                    <w:rPr>
                                      <w:spacing w:val="-10"/>
                                      <w:sz w:val="16"/>
                                      <w:szCs w:val="16"/>
                                    </w:rPr>
                                    <w:t>pay,</w:t>
                                  </w:r>
                                  <w:r w:rsidRPr="005B4C3E">
                                    <w:rPr>
                                      <w:spacing w:val="19"/>
                                      <w:sz w:val="16"/>
                                      <w:szCs w:val="16"/>
                                    </w:rPr>
                                    <w:t xml:space="preserve"> </w:t>
                                  </w:r>
                                  <w:r w:rsidRPr="005B4C3E">
                                    <w:rPr>
                                      <w:spacing w:val="-8"/>
                                      <w:sz w:val="16"/>
                                      <w:szCs w:val="16"/>
                                    </w:rPr>
                                    <w:t>FSSA</w:t>
                                  </w:r>
                                  <w:r w:rsidRPr="005B4C3E">
                                    <w:rPr>
                                      <w:spacing w:val="-20"/>
                                      <w:sz w:val="16"/>
                                      <w:szCs w:val="16"/>
                                    </w:rPr>
                                    <w:t xml:space="preserve"> </w:t>
                                  </w:r>
                                  <w:r w:rsidRPr="005B4C3E">
                                    <w:rPr>
                                      <w:spacing w:val="-5"/>
                                      <w:sz w:val="16"/>
                                      <w:szCs w:val="16"/>
                                    </w:rPr>
                                    <w:t>or</w:t>
                                  </w:r>
                                  <w:r w:rsidRPr="005B4C3E">
                                    <w:rPr>
                                      <w:spacing w:val="-20"/>
                                      <w:sz w:val="16"/>
                                      <w:szCs w:val="16"/>
                                    </w:rPr>
                                    <w:t xml:space="preserve"> </w:t>
                                  </w:r>
                                  <w:r w:rsidRPr="005B4C3E">
                                    <w:rPr>
                                      <w:spacing w:val="-9"/>
                                      <w:sz w:val="16"/>
                                      <w:szCs w:val="16"/>
                                    </w:rPr>
                                    <w:t>privatized</w:t>
                                  </w:r>
                                  <w:r w:rsidRPr="005B4C3E">
                                    <w:rPr>
                                      <w:spacing w:val="-20"/>
                                      <w:sz w:val="16"/>
                                      <w:szCs w:val="16"/>
                                    </w:rPr>
                                    <w:t xml:space="preserve"> </w:t>
                                  </w:r>
                                  <w:r w:rsidRPr="005B4C3E">
                                    <w:rPr>
                                      <w:spacing w:val="-10"/>
                                      <w:sz w:val="16"/>
                                      <w:szCs w:val="16"/>
                                    </w:rPr>
                                    <w:t>housing</w:t>
                                  </w:r>
                                  <w:r w:rsidRPr="005B4C3E">
                                    <w:rPr>
                                      <w:spacing w:val="12"/>
                                      <w:sz w:val="16"/>
                                      <w:szCs w:val="16"/>
                                    </w:rPr>
                                    <w:t xml:space="preserve"> </w:t>
                                  </w:r>
                                  <w:r w:rsidRPr="005B4C3E">
                                    <w:rPr>
                                      <w:spacing w:val="-10"/>
                                      <w:sz w:val="16"/>
                                      <w:szCs w:val="16"/>
                                    </w:rPr>
                                    <w:t>allowances)</w:t>
                                  </w:r>
                                </w:p>
                                <w:p w14:paraId="17A265FF" w14:textId="77777777" w:rsidR="00DF2AC6" w:rsidRPr="005B4C3E" w:rsidRDefault="00DF2AC6" w:rsidP="004B50F0">
                                  <w:pPr>
                                    <w:pStyle w:val="BodyText"/>
                                    <w:numPr>
                                      <w:ilvl w:val="0"/>
                                      <w:numId w:val="3"/>
                                    </w:numPr>
                                    <w:tabs>
                                      <w:tab w:val="left" w:pos="191"/>
                                    </w:tabs>
                                    <w:kinsoku w:val="0"/>
                                    <w:overflowPunct w:val="0"/>
                                    <w:spacing w:before="0" w:line="250" w:lineRule="auto"/>
                                    <w:ind w:right="286" w:firstLine="0"/>
                                    <w:rPr>
                                      <w:sz w:val="16"/>
                                      <w:szCs w:val="16"/>
                                    </w:rPr>
                                  </w:pPr>
                                  <w:r w:rsidRPr="005B4C3E">
                                    <w:rPr>
                                      <w:spacing w:val="-9"/>
                                      <w:sz w:val="16"/>
                                      <w:szCs w:val="16"/>
                                    </w:rPr>
                                    <w:t>Allowances</w:t>
                                  </w:r>
                                  <w:r w:rsidRPr="005B4C3E">
                                    <w:rPr>
                                      <w:spacing w:val="-20"/>
                                      <w:sz w:val="16"/>
                                      <w:szCs w:val="16"/>
                                    </w:rPr>
                                    <w:t xml:space="preserve"> </w:t>
                                  </w:r>
                                  <w:r w:rsidRPr="005B4C3E">
                                    <w:rPr>
                                      <w:spacing w:val="-7"/>
                                      <w:sz w:val="16"/>
                                      <w:szCs w:val="16"/>
                                    </w:rPr>
                                    <w:t>for</w:t>
                                  </w:r>
                                  <w:r w:rsidRPr="005B4C3E">
                                    <w:rPr>
                                      <w:spacing w:val="-20"/>
                                      <w:sz w:val="16"/>
                                      <w:szCs w:val="16"/>
                                    </w:rPr>
                                    <w:t xml:space="preserve"> </w:t>
                                  </w:r>
                                  <w:r w:rsidRPr="005B4C3E">
                                    <w:rPr>
                                      <w:spacing w:val="-10"/>
                                      <w:sz w:val="16"/>
                                      <w:szCs w:val="16"/>
                                    </w:rPr>
                                    <w:t>off-base</w:t>
                                  </w:r>
                                  <w:r w:rsidRPr="005B4C3E">
                                    <w:rPr>
                                      <w:spacing w:val="11"/>
                                      <w:sz w:val="16"/>
                                      <w:szCs w:val="16"/>
                                    </w:rPr>
                                    <w:t xml:space="preserve"> </w:t>
                                  </w:r>
                                  <w:r w:rsidRPr="005B4C3E">
                                    <w:rPr>
                                      <w:spacing w:val="-9"/>
                                      <w:sz w:val="16"/>
                                      <w:szCs w:val="16"/>
                                    </w:rPr>
                                    <w:t>housing,</w:t>
                                  </w:r>
                                  <w:r w:rsidRPr="005B4C3E">
                                    <w:rPr>
                                      <w:spacing w:val="-20"/>
                                      <w:sz w:val="16"/>
                                      <w:szCs w:val="16"/>
                                    </w:rPr>
                                    <w:t xml:space="preserve"> </w:t>
                                  </w:r>
                                  <w:r w:rsidRPr="005B4C3E">
                                    <w:rPr>
                                      <w:spacing w:val="-8"/>
                                      <w:sz w:val="16"/>
                                      <w:szCs w:val="16"/>
                                    </w:rPr>
                                    <w:t>food</w:t>
                                  </w:r>
                                  <w:r w:rsidRPr="005B4C3E">
                                    <w:rPr>
                                      <w:spacing w:val="-20"/>
                                      <w:sz w:val="16"/>
                                      <w:szCs w:val="16"/>
                                    </w:rPr>
                                    <w:t xml:space="preserve"> </w:t>
                                  </w:r>
                                  <w:r w:rsidRPr="005B4C3E">
                                    <w:rPr>
                                      <w:spacing w:val="-7"/>
                                      <w:sz w:val="16"/>
                                      <w:szCs w:val="16"/>
                                    </w:rPr>
                                    <w:t>and</w:t>
                                  </w:r>
                                  <w:r w:rsidRPr="005B4C3E">
                                    <w:rPr>
                                      <w:spacing w:val="-20"/>
                                      <w:sz w:val="16"/>
                                      <w:szCs w:val="16"/>
                                    </w:rPr>
                                    <w:t xml:space="preserve"> </w:t>
                                  </w:r>
                                  <w:r w:rsidRPr="005B4C3E">
                                    <w:rPr>
                                      <w:spacing w:val="-10"/>
                                      <w:sz w:val="16"/>
                                      <w:szCs w:val="16"/>
                                    </w:rPr>
                                    <w:t>clothing</w:t>
                                  </w:r>
                                </w:p>
                              </w:tc>
                              <w:tc>
                                <w:tcPr>
                                  <w:tcW w:w="2253" w:type="dxa"/>
                                  <w:tcBorders>
                                    <w:top w:val="single" w:sz="2" w:space="0" w:color="808285"/>
                                    <w:left w:val="single" w:sz="2" w:space="0" w:color="808285"/>
                                    <w:bottom w:val="single" w:sz="2" w:space="0" w:color="808285"/>
                                    <w:right w:val="single" w:sz="2" w:space="0" w:color="808285"/>
                                  </w:tcBorders>
                                </w:tcPr>
                                <w:p w14:paraId="17A26600" w14:textId="77777777" w:rsidR="00DF2AC6" w:rsidRPr="005B4C3E" w:rsidRDefault="00DF2AC6">
                                  <w:pPr>
                                    <w:pStyle w:val="BodyText"/>
                                    <w:numPr>
                                      <w:ilvl w:val="0"/>
                                      <w:numId w:val="2"/>
                                    </w:numPr>
                                    <w:tabs>
                                      <w:tab w:val="left" w:pos="207"/>
                                    </w:tabs>
                                    <w:kinsoku w:val="0"/>
                                    <w:overflowPunct w:val="0"/>
                                    <w:spacing w:before="80"/>
                                    <w:ind w:firstLine="0"/>
                                    <w:rPr>
                                      <w:sz w:val="16"/>
                                      <w:szCs w:val="16"/>
                                    </w:rPr>
                                  </w:pPr>
                                  <w:r w:rsidRPr="005B4C3E">
                                    <w:rPr>
                                      <w:sz w:val="16"/>
                                      <w:szCs w:val="16"/>
                                    </w:rPr>
                                    <w:t>Unemployment beneﬁts</w:t>
                                  </w:r>
                                </w:p>
                                <w:p w14:paraId="17A26601" w14:textId="77777777" w:rsidR="00DF2AC6" w:rsidRPr="005B4C3E" w:rsidRDefault="00DF2AC6">
                                  <w:pPr>
                                    <w:pStyle w:val="BodyText"/>
                                    <w:numPr>
                                      <w:ilvl w:val="0"/>
                                      <w:numId w:val="2"/>
                                    </w:numPr>
                                    <w:tabs>
                                      <w:tab w:val="left" w:pos="207"/>
                                    </w:tabs>
                                    <w:kinsoku w:val="0"/>
                                    <w:overflowPunct w:val="0"/>
                                    <w:spacing w:before="8"/>
                                    <w:ind w:left="206" w:hanging="125"/>
                                    <w:rPr>
                                      <w:sz w:val="16"/>
                                      <w:szCs w:val="16"/>
                                    </w:rPr>
                                  </w:pPr>
                                  <w:r w:rsidRPr="005B4C3E">
                                    <w:rPr>
                                      <w:sz w:val="16"/>
                                      <w:szCs w:val="16"/>
                                    </w:rPr>
                                    <w:t>Worker’s compensation</w:t>
                                  </w:r>
                                </w:p>
                                <w:p w14:paraId="17A26602" w14:textId="77777777" w:rsidR="00DF2AC6" w:rsidRPr="005B4C3E" w:rsidRDefault="00DF2AC6" w:rsidP="004B50F0">
                                  <w:pPr>
                                    <w:pStyle w:val="BodyText"/>
                                    <w:numPr>
                                      <w:ilvl w:val="0"/>
                                      <w:numId w:val="2"/>
                                    </w:numPr>
                                    <w:tabs>
                                      <w:tab w:val="left" w:pos="207"/>
                                    </w:tabs>
                                    <w:kinsoku w:val="0"/>
                                    <w:overflowPunct w:val="0"/>
                                    <w:spacing w:before="7" w:line="248" w:lineRule="auto"/>
                                    <w:ind w:right="438" w:firstLine="0"/>
                                    <w:rPr>
                                      <w:sz w:val="16"/>
                                      <w:szCs w:val="16"/>
                                    </w:rPr>
                                  </w:pPr>
                                  <w:r w:rsidRPr="005B4C3E">
                                    <w:rPr>
                                      <w:sz w:val="16"/>
                                      <w:szCs w:val="16"/>
                                    </w:rPr>
                                    <w:t>Supplemental Security Income (SSI)</w:t>
                                  </w:r>
                                </w:p>
                                <w:p w14:paraId="17A26603" w14:textId="77777777" w:rsidR="00DF2AC6" w:rsidRPr="005B4C3E" w:rsidRDefault="00DF2AC6" w:rsidP="004B50F0">
                                  <w:pPr>
                                    <w:pStyle w:val="BodyText"/>
                                    <w:numPr>
                                      <w:ilvl w:val="0"/>
                                      <w:numId w:val="2"/>
                                    </w:numPr>
                                    <w:tabs>
                                      <w:tab w:val="left" w:pos="207"/>
                                    </w:tabs>
                                    <w:kinsoku w:val="0"/>
                                    <w:overflowPunct w:val="0"/>
                                    <w:spacing w:before="7" w:line="248" w:lineRule="auto"/>
                                    <w:ind w:right="438" w:firstLine="0"/>
                                    <w:rPr>
                                      <w:sz w:val="16"/>
                                      <w:szCs w:val="16"/>
                                    </w:rPr>
                                  </w:pPr>
                                  <w:r w:rsidRPr="005B4C3E">
                                    <w:rPr>
                                      <w:sz w:val="16"/>
                                      <w:szCs w:val="16"/>
                                    </w:rPr>
                                    <w:t>Cash assistance from State or local government</w:t>
                                  </w:r>
                                </w:p>
                                <w:p w14:paraId="17A26604" w14:textId="77777777" w:rsidR="00DF2AC6" w:rsidRPr="005B4C3E" w:rsidRDefault="00DF2AC6" w:rsidP="004B50F0">
                                  <w:pPr>
                                    <w:pStyle w:val="BodyText"/>
                                    <w:numPr>
                                      <w:ilvl w:val="0"/>
                                      <w:numId w:val="2"/>
                                    </w:numPr>
                                    <w:tabs>
                                      <w:tab w:val="left" w:pos="207"/>
                                    </w:tabs>
                                    <w:kinsoku w:val="0"/>
                                    <w:overflowPunct w:val="0"/>
                                    <w:spacing w:before="7" w:line="260" w:lineRule="auto"/>
                                    <w:ind w:right="341" w:firstLine="0"/>
                                    <w:rPr>
                                      <w:sz w:val="16"/>
                                      <w:szCs w:val="16"/>
                                    </w:rPr>
                                  </w:pPr>
                                  <w:r w:rsidRPr="005B4C3E">
                                    <w:rPr>
                                      <w:sz w:val="16"/>
                                      <w:szCs w:val="16"/>
                                    </w:rPr>
                                    <w:t>Alimony payments</w:t>
                                  </w:r>
                                </w:p>
                                <w:p w14:paraId="17A26605" w14:textId="77777777" w:rsidR="00DF2AC6" w:rsidRPr="005B4C3E" w:rsidRDefault="00DF2AC6" w:rsidP="004B50F0">
                                  <w:pPr>
                                    <w:pStyle w:val="BodyText"/>
                                    <w:numPr>
                                      <w:ilvl w:val="0"/>
                                      <w:numId w:val="2"/>
                                    </w:numPr>
                                    <w:tabs>
                                      <w:tab w:val="left" w:pos="207"/>
                                    </w:tabs>
                                    <w:kinsoku w:val="0"/>
                                    <w:overflowPunct w:val="0"/>
                                    <w:spacing w:before="0" w:line="177" w:lineRule="exact"/>
                                    <w:ind w:left="206" w:hanging="125"/>
                                    <w:rPr>
                                      <w:sz w:val="16"/>
                                      <w:szCs w:val="16"/>
                                    </w:rPr>
                                  </w:pPr>
                                  <w:r w:rsidRPr="005B4C3E">
                                    <w:rPr>
                                      <w:sz w:val="16"/>
                                      <w:szCs w:val="16"/>
                                    </w:rPr>
                                    <w:t>Child support payments</w:t>
                                  </w:r>
                                </w:p>
                                <w:p w14:paraId="17A26606" w14:textId="77777777" w:rsidR="00DF2AC6" w:rsidRPr="005B4C3E" w:rsidRDefault="00DF2AC6" w:rsidP="004B50F0">
                                  <w:pPr>
                                    <w:pStyle w:val="BodyText"/>
                                    <w:numPr>
                                      <w:ilvl w:val="0"/>
                                      <w:numId w:val="2"/>
                                    </w:numPr>
                                    <w:tabs>
                                      <w:tab w:val="left" w:pos="207"/>
                                    </w:tabs>
                                    <w:kinsoku w:val="0"/>
                                    <w:overflowPunct w:val="0"/>
                                    <w:spacing w:before="8"/>
                                    <w:ind w:left="206" w:hanging="125"/>
                                    <w:rPr>
                                      <w:sz w:val="16"/>
                                      <w:szCs w:val="16"/>
                                    </w:rPr>
                                  </w:pPr>
                                  <w:r w:rsidRPr="005B4C3E">
                                    <w:rPr>
                                      <w:sz w:val="16"/>
                                      <w:szCs w:val="16"/>
                                    </w:rPr>
                                    <w:t>Veteran’s beneﬁts</w:t>
                                  </w:r>
                                </w:p>
                                <w:p w14:paraId="17A26607" w14:textId="77777777" w:rsidR="00DF2AC6" w:rsidRPr="005B4C3E" w:rsidRDefault="00DF2AC6" w:rsidP="004B50F0">
                                  <w:pPr>
                                    <w:pStyle w:val="BodyText"/>
                                    <w:numPr>
                                      <w:ilvl w:val="0"/>
                                      <w:numId w:val="2"/>
                                    </w:numPr>
                                    <w:tabs>
                                      <w:tab w:val="left" w:pos="207"/>
                                    </w:tabs>
                                    <w:kinsoku w:val="0"/>
                                    <w:overflowPunct w:val="0"/>
                                    <w:spacing w:before="8"/>
                                    <w:ind w:left="206" w:hanging="125"/>
                                    <w:rPr>
                                      <w:sz w:val="16"/>
                                      <w:szCs w:val="16"/>
                                    </w:rPr>
                                  </w:pPr>
                                  <w:r w:rsidRPr="005B4C3E">
                                    <w:rPr>
                                      <w:sz w:val="16"/>
                                      <w:szCs w:val="16"/>
                                    </w:rPr>
                                    <w:t>Strike beneﬁts</w:t>
                                  </w:r>
                                </w:p>
                              </w:tc>
                              <w:tc>
                                <w:tcPr>
                                  <w:tcW w:w="2305" w:type="dxa"/>
                                  <w:tcBorders>
                                    <w:top w:val="single" w:sz="2" w:space="0" w:color="808285"/>
                                    <w:left w:val="single" w:sz="2" w:space="0" w:color="808285"/>
                                    <w:bottom w:val="single" w:sz="2" w:space="0" w:color="808285"/>
                                    <w:right w:val="single" w:sz="2" w:space="0" w:color="808285"/>
                                  </w:tcBorders>
                                </w:tcPr>
                                <w:p w14:paraId="17A26608" w14:textId="77777777" w:rsidR="00DF2AC6" w:rsidRPr="005B4C3E" w:rsidRDefault="00DF2AC6">
                                  <w:pPr>
                                    <w:pStyle w:val="BodyText"/>
                                    <w:numPr>
                                      <w:ilvl w:val="0"/>
                                      <w:numId w:val="1"/>
                                    </w:numPr>
                                    <w:tabs>
                                      <w:tab w:val="left" w:pos="317"/>
                                    </w:tabs>
                                    <w:kinsoku w:val="0"/>
                                    <w:overflowPunct w:val="0"/>
                                    <w:spacing w:before="68" w:line="245" w:lineRule="auto"/>
                                    <w:ind w:right="310" w:firstLine="0"/>
                                    <w:rPr>
                                      <w:sz w:val="16"/>
                                      <w:szCs w:val="16"/>
                                    </w:rPr>
                                  </w:pPr>
                                  <w:r w:rsidRPr="005B4C3E">
                                    <w:rPr>
                                      <w:sz w:val="16"/>
                                      <w:szCs w:val="16"/>
                                    </w:rPr>
                                    <w:t>Social Security (including railroad retirement and black lung beneﬁts)</w:t>
                                  </w:r>
                                </w:p>
                                <w:p w14:paraId="17A26609" w14:textId="77777777" w:rsidR="00DF2AC6" w:rsidRPr="005B4C3E" w:rsidRDefault="00DF2AC6">
                                  <w:pPr>
                                    <w:pStyle w:val="BodyText"/>
                                    <w:numPr>
                                      <w:ilvl w:val="0"/>
                                      <w:numId w:val="1"/>
                                    </w:numPr>
                                    <w:tabs>
                                      <w:tab w:val="left" w:pos="278"/>
                                    </w:tabs>
                                    <w:kinsoku w:val="0"/>
                                    <w:overflowPunct w:val="0"/>
                                    <w:spacing w:before="3" w:line="244" w:lineRule="auto"/>
                                    <w:ind w:right="650" w:firstLine="0"/>
                                    <w:rPr>
                                      <w:sz w:val="16"/>
                                      <w:szCs w:val="16"/>
                                    </w:rPr>
                                  </w:pPr>
                                  <w:r w:rsidRPr="005B4C3E">
                                    <w:rPr>
                                      <w:sz w:val="16"/>
                                      <w:szCs w:val="16"/>
                                    </w:rPr>
                                    <w:t>Private pensions or disability benefits</w:t>
                                  </w:r>
                                </w:p>
                                <w:p w14:paraId="17A2660A" w14:textId="77777777" w:rsidR="00DF2AC6" w:rsidRPr="005B4C3E" w:rsidRDefault="00DF2AC6">
                                  <w:pPr>
                                    <w:pStyle w:val="BodyText"/>
                                    <w:numPr>
                                      <w:ilvl w:val="0"/>
                                      <w:numId w:val="1"/>
                                    </w:numPr>
                                    <w:tabs>
                                      <w:tab w:val="left" w:pos="278"/>
                                    </w:tabs>
                                    <w:kinsoku w:val="0"/>
                                    <w:overflowPunct w:val="0"/>
                                    <w:spacing w:before="9" w:line="182" w:lineRule="exact"/>
                                    <w:ind w:right="535" w:firstLine="0"/>
                                    <w:rPr>
                                      <w:sz w:val="16"/>
                                      <w:szCs w:val="16"/>
                                    </w:rPr>
                                  </w:pPr>
                                  <w:r w:rsidRPr="005B4C3E">
                                    <w:rPr>
                                      <w:sz w:val="16"/>
                                      <w:szCs w:val="16"/>
                                    </w:rPr>
                                    <w:t>Regular income from trusts or estates</w:t>
                                  </w:r>
                                </w:p>
                                <w:p w14:paraId="17A2660B" w14:textId="77777777" w:rsidR="00DF2AC6" w:rsidRPr="005B4C3E" w:rsidRDefault="00DF2AC6">
                                  <w:pPr>
                                    <w:pStyle w:val="BodyText"/>
                                    <w:numPr>
                                      <w:ilvl w:val="0"/>
                                      <w:numId w:val="1"/>
                                    </w:numPr>
                                    <w:tabs>
                                      <w:tab w:val="left" w:pos="278"/>
                                    </w:tabs>
                                    <w:kinsoku w:val="0"/>
                                    <w:overflowPunct w:val="0"/>
                                    <w:spacing w:before="5"/>
                                    <w:ind w:left="277" w:hanging="87"/>
                                    <w:rPr>
                                      <w:sz w:val="16"/>
                                      <w:szCs w:val="16"/>
                                    </w:rPr>
                                  </w:pPr>
                                  <w:r w:rsidRPr="005B4C3E">
                                    <w:rPr>
                                      <w:sz w:val="16"/>
                                      <w:szCs w:val="16"/>
                                    </w:rPr>
                                    <w:t>Annuities</w:t>
                                  </w:r>
                                </w:p>
                                <w:p w14:paraId="17A2660C" w14:textId="77777777" w:rsidR="00DF2AC6" w:rsidRPr="005B4C3E" w:rsidRDefault="00DF2AC6">
                                  <w:pPr>
                                    <w:pStyle w:val="BodyText"/>
                                    <w:numPr>
                                      <w:ilvl w:val="0"/>
                                      <w:numId w:val="1"/>
                                    </w:numPr>
                                    <w:tabs>
                                      <w:tab w:val="left" w:pos="278"/>
                                    </w:tabs>
                                    <w:kinsoku w:val="0"/>
                                    <w:overflowPunct w:val="0"/>
                                    <w:spacing w:before="3"/>
                                    <w:ind w:left="277" w:hanging="87"/>
                                    <w:rPr>
                                      <w:sz w:val="16"/>
                                      <w:szCs w:val="16"/>
                                    </w:rPr>
                                  </w:pPr>
                                  <w:r w:rsidRPr="005B4C3E">
                                    <w:rPr>
                                      <w:sz w:val="16"/>
                                      <w:szCs w:val="16"/>
                                    </w:rPr>
                                    <w:t>Investment income</w:t>
                                  </w:r>
                                </w:p>
                                <w:p w14:paraId="17A2660D" w14:textId="77777777" w:rsidR="00DF2AC6" w:rsidRPr="005B4C3E" w:rsidRDefault="00DF2AC6">
                                  <w:pPr>
                                    <w:pStyle w:val="BodyText"/>
                                    <w:numPr>
                                      <w:ilvl w:val="0"/>
                                      <w:numId w:val="1"/>
                                    </w:numPr>
                                    <w:tabs>
                                      <w:tab w:val="left" w:pos="278"/>
                                    </w:tabs>
                                    <w:kinsoku w:val="0"/>
                                    <w:overflowPunct w:val="0"/>
                                    <w:spacing w:before="3"/>
                                    <w:ind w:left="277" w:hanging="87"/>
                                    <w:rPr>
                                      <w:sz w:val="16"/>
                                      <w:szCs w:val="16"/>
                                    </w:rPr>
                                  </w:pPr>
                                  <w:r w:rsidRPr="005B4C3E">
                                    <w:rPr>
                                      <w:sz w:val="16"/>
                                      <w:szCs w:val="16"/>
                                    </w:rPr>
                                    <w:t>Earned interest</w:t>
                                  </w:r>
                                </w:p>
                                <w:p w14:paraId="17A2660E" w14:textId="77777777" w:rsidR="00DF2AC6" w:rsidRPr="005B4C3E" w:rsidRDefault="00DF2AC6">
                                  <w:pPr>
                                    <w:pStyle w:val="BodyText"/>
                                    <w:numPr>
                                      <w:ilvl w:val="0"/>
                                      <w:numId w:val="1"/>
                                    </w:numPr>
                                    <w:tabs>
                                      <w:tab w:val="left" w:pos="278"/>
                                    </w:tabs>
                                    <w:kinsoku w:val="0"/>
                                    <w:overflowPunct w:val="0"/>
                                    <w:spacing w:before="3"/>
                                    <w:ind w:left="277" w:hanging="87"/>
                                    <w:rPr>
                                      <w:sz w:val="16"/>
                                      <w:szCs w:val="16"/>
                                    </w:rPr>
                                  </w:pPr>
                                  <w:r w:rsidRPr="005B4C3E">
                                    <w:rPr>
                                      <w:sz w:val="16"/>
                                      <w:szCs w:val="16"/>
                                    </w:rPr>
                                    <w:t>Rental income</w:t>
                                  </w:r>
                                </w:p>
                                <w:p w14:paraId="17A2660F" w14:textId="77777777" w:rsidR="00DF2AC6" w:rsidRPr="005B4C3E" w:rsidRDefault="00DF2AC6">
                                  <w:pPr>
                                    <w:pStyle w:val="BodyText"/>
                                    <w:numPr>
                                      <w:ilvl w:val="0"/>
                                      <w:numId w:val="1"/>
                                    </w:numPr>
                                    <w:tabs>
                                      <w:tab w:val="left" w:pos="278"/>
                                    </w:tabs>
                                    <w:kinsoku w:val="0"/>
                                    <w:overflowPunct w:val="0"/>
                                    <w:spacing w:before="3" w:line="244" w:lineRule="auto"/>
                                    <w:ind w:right="339" w:firstLine="0"/>
                                    <w:rPr>
                                      <w:rFonts w:ascii="Times New Roman" w:hAnsi="Times New Roman" w:cs="Times New Roman"/>
                                      <w:sz w:val="24"/>
                                      <w:szCs w:val="24"/>
                                    </w:rPr>
                                  </w:pPr>
                                  <w:r w:rsidRPr="005B4C3E">
                                    <w:rPr>
                                      <w:sz w:val="16"/>
                                      <w:szCs w:val="16"/>
                                    </w:rPr>
                                    <w:t>Regular cash payments from outside household</w:t>
                                  </w:r>
                                </w:p>
                              </w:tc>
                            </w:tr>
                          </w:tbl>
                          <w:p w14:paraId="17A26611" w14:textId="77777777" w:rsidR="00DF2AC6" w:rsidRDefault="00DF2AC6">
                            <w:pPr>
                              <w:pStyle w:val="BodyText"/>
                              <w:kinsoku w:val="0"/>
                              <w:overflowPunct w:val="0"/>
                              <w:spacing w:before="0"/>
                              <w:ind w:left="0"/>
                              <w:rPr>
                                <w:rFonts w:ascii="Times New Roman" w:hAnsi="Times New Roman" w:cs="Times New Roman"/>
                                <w:sz w:val="24"/>
                                <w:szCs w:val="24"/>
                              </w:rPr>
                            </w:pPr>
                          </w:p>
                        </w:txbxContent>
                      </wps:txbx>
                      <wps:bodyPr rot="0" vert="horz" wrap="square" lIns="0" tIns="0" rIns="0" bIns="0" anchor="t" anchorCtr="0" upright="1">
                        <a:noAutofit/>
                      </wps:bodyPr>
                    </wps:wsp>
                  </a:graphicData>
                </a:graphic>
              </wp:inline>
            </w:drawing>
          </mc:Choice>
          <mc:Fallback>
            <w:pict>
              <v:shape id="Text Box 615" o:spid="_x0000_s1068" type="#_x0000_t202" style="width:341.35pt;height:17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exetgIAALUFAAAOAAAAZHJzL2Uyb0RvYy54bWysVNuOmzAQfa/Uf7D8znIJs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" filled="f" stroked="f">
                <v:textbox inset="0,0,0,0">
                  <w:txbxContent>
                    <w:tbl>
                      <w:tblPr>
                        <w:tblW w:w="0" w:type="auto"/>
                        <w:tblInd w:w="3" w:type="dxa"/>
                        <w:tblLayout w:type="fixed"/>
                        <w:tblCellMar>
                          <w:left w:w="0" w:type="dxa"/>
                          <w:right w:w="0" w:type="dxa"/>
                        </w:tblCellMar>
                        <w:tblLook w:val="0000" w:firstRow="0" w:lastRow="0" w:firstColumn="0" w:lastColumn="0" w:noHBand="0" w:noVBand="0"/>
                      </w:tblPr>
                      <w:tblGrid>
                        <w:gridCol w:w="2261"/>
                        <w:gridCol w:w="2253"/>
                        <w:gridCol w:w="2305"/>
                      </w:tblGrid>
                      <w:tr w:rsidR="00DF2AC6" w:rsidRPr="005B4C3E" w14:paraId="17A265F4" w14:textId="77777777">
                        <w:trPr>
                          <w:trHeight w:hRule="exact" w:val="325"/>
                        </w:trPr>
                        <w:tc>
                          <w:tcPr>
                            <w:tcW w:w="6819" w:type="dxa"/>
                            <w:gridSpan w:val="3"/>
                            <w:tcBorders>
                              <w:top w:val="single" w:sz="2" w:space="0" w:color="808285"/>
                              <w:left w:val="single" w:sz="2" w:space="0" w:color="808285"/>
                              <w:bottom w:val="single" w:sz="2" w:space="0" w:color="808285"/>
                              <w:right w:val="single" w:sz="2" w:space="0" w:color="808285"/>
                            </w:tcBorders>
                          </w:tcPr>
                          <w:p w14:paraId="17A265F3" w14:textId="77777777" w:rsidR="00DF2AC6" w:rsidRPr="005B4C3E" w:rsidRDefault="00DF2AC6">
                            <w:pPr>
                              <w:pStyle w:val="BodyText"/>
                              <w:kinsoku w:val="0"/>
                              <w:overflowPunct w:val="0"/>
                              <w:spacing w:before="24"/>
                              <w:ind w:left="2067"/>
                              <w:rPr>
                                <w:rFonts w:ascii="Times New Roman" w:hAnsi="Times New Roman" w:cs="Times New Roman"/>
                                <w:sz w:val="24"/>
                                <w:szCs w:val="24"/>
                              </w:rPr>
                            </w:pPr>
                            <w:r w:rsidRPr="005B4C3E">
                              <w:rPr>
                                <w:color w:val="231F20"/>
                                <w:w w:val="105"/>
                                <w:sz w:val="20"/>
                                <w:szCs w:val="20"/>
                              </w:rPr>
                              <w:t>Sources</w:t>
                            </w:r>
                            <w:r w:rsidRPr="005B4C3E">
                              <w:rPr>
                                <w:color w:val="231F20"/>
                                <w:spacing w:val="6"/>
                                <w:w w:val="105"/>
                                <w:sz w:val="20"/>
                                <w:szCs w:val="20"/>
                              </w:rPr>
                              <w:t xml:space="preserve"> </w:t>
                            </w:r>
                            <w:r w:rsidRPr="005B4C3E">
                              <w:rPr>
                                <w:color w:val="231F20"/>
                                <w:w w:val="105"/>
                                <w:sz w:val="20"/>
                                <w:szCs w:val="20"/>
                              </w:rPr>
                              <w:t>of</w:t>
                            </w:r>
                            <w:r w:rsidRPr="005B4C3E">
                              <w:rPr>
                                <w:color w:val="231F20"/>
                                <w:spacing w:val="6"/>
                                <w:w w:val="105"/>
                                <w:sz w:val="20"/>
                                <w:szCs w:val="20"/>
                              </w:rPr>
                              <w:t xml:space="preserve"> </w:t>
                            </w:r>
                            <w:r w:rsidRPr="005B4C3E">
                              <w:rPr>
                                <w:color w:val="231F20"/>
                                <w:w w:val="105"/>
                                <w:sz w:val="20"/>
                                <w:szCs w:val="20"/>
                              </w:rPr>
                              <w:t>Income</w:t>
                            </w:r>
                            <w:r w:rsidRPr="005B4C3E">
                              <w:rPr>
                                <w:color w:val="231F20"/>
                                <w:spacing w:val="6"/>
                                <w:w w:val="105"/>
                                <w:sz w:val="20"/>
                                <w:szCs w:val="20"/>
                              </w:rPr>
                              <w:t xml:space="preserve"> </w:t>
                            </w:r>
                            <w:r w:rsidRPr="005B4C3E">
                              <w:rPr>
                                <w:color w:val="231F20"/>
                                <w:w w:val="105"/>
                                <w:sz w:val="20"/>
                                <w:szCs w:val="20"/>
                              </w:rPr>
                              <w:t>for</w:t>
                            </w:r>
                            <w:r w:rsidRPr="005B4C3E">
                              <w:rPr>
                                <w:color w:val="231F20"/>
                                <w:spacing w:val="6"/>
                                <w:w w:val="105"/>
                                <w:sz w:val="20"/>
                                <w:szCs w:val="20"/>
                              </w:rPr>
                              <w:t xml:space="preserve"> </w:t>
                            </w:r>
                            <w:r w:rsidRPr="005B4C3E">
                              <w:rPr>
                                <w:color w:val="231F20"/>
                                <w:w w:val="105"/>
                                <w:sz w:val="20"/>
                                <w:szCs w:val="20"/>
                              </w:rPr>
                              <w:t>Adults</w:t>
                            </w:r>
                          </w:p>
                        </w:tc>
                      </w:tr>
                      <w:tr w:rsidR="00DF2AC6" w:rsidRPr="005B4C3E" w14:paraId="17A265F8" w14:textId="77777777" w:rsidTr="004B50F0">
                        <w:trPr>
                          <w:trHeight w:hRule="exact" w:val="335"/>
                        </w:trPr>
                        <w:tc>
                          <w:tcPr>
                            <w:tcW w:w="2261" w:type="dxa"/>
                            <w:tcBorders>
                              <w:top w:val="single" w:sz="2" w:space="0" w:color="808285"/>
                              <w:left w:val="single" w:sz="4" w:space="0" w:color="auto"/>
                              <w:bottom w:val="single" w:sz="2" w:space="0" w:color="808285"/>
                              <w:right w:val="single" w:sz="2" w:space="0" w:color="808285"/>
                            </w:tcBorders>
                            <w:vAlign w:val="center"/>
                          </w:tcPr>
                          <w:p w14:paraId="17A265F5" w14:textId="77777777" w:rsidR="00DF2AC6" w:rsidRPr="005B4C3E" w:rsidRDefault="00DF2AC6" w:rsidP="004B50F0">
                            <w:pPr>
                              <w:pStyle w:val="BodyText"/>
                              <w:kinsoku w:val="0"/>
                              <w:overflowPunct w:val="0"/>
                              <w:spacing w:before="5"/>
                              <w:ind w:left="593"/>
                              <w:rPr>
                                <w:rFonts w:ascii="Times New Roman" w:hAnsi="Times New Roman" w:cs="Times New Roman"/>
                                <w:sz w:val="24"/>
                                <w:szCs w:val="24"/>
                              </w:rPr>
                            </w:pPr>
                            <w:r w:rsidRPr="005B4C3E">
                              <w:rPr>
                                <w:rFonts w:ascii="Arial Narrow" w:hAnsi="Arial Narrow" w:cs="Arial Narrow"/>
                                <w:b/>
                                <w:bCs/>
                                <w:color w:val="231F20"/>
                                <w:spacing w:val="-2"/>
                                <w:sz w:val="16"/>
                                <w:szCs w:val="16"/>
                              </w:rPr>
                              <w:t>Earnings</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from</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Work</w:t>
                            </w:r>
                          </w:p>
                        </w:tc>
                        <w:tc>
                          <w:tcPr>
                            <w:tcW w:w="2253" w:type="dxa"/>
                            <w:tcBorders>
                              <w:top w:val="single" w:sz="2" w:space="0" w:color="808285"/>
                              <w:left w:val="single" w:sz="2" w:space="0" w:color="808285"/>
                              <w:bottom w:val="single" w:sz="2" w:space="0" w:color="808285"/>
                              <w:right w:val="single" w:sz="2" w:space="0" w:color="808285"/>
                            </w:tcBorders>
                          </w:tcPr>
                          <w:p w14:paraId="17A265F6" w14:textId="77777777" w:rsidR="00DF2AC6" w:rsidRPr="005B4C3E" w:rsidRDefault="00DF2AC6">
                            <w:pPr>
                              <w:pStyle w:val="BodyText"/>
                              <w:kinsoku w:val="0"/>
                              <w:overflowPunct w:val="0"/>
                              <w:spacing w:before="46" w:line="183" w:lineRule="auto"/>
                              <w:ind w:left="384" w:right="404" w:firstLine="145"/>
                              <w:rPr>
                                <w:rFonts w:ascii="Times New Roman" w:hAnsi="Times New Roman" w:cs="Times New Roman"/>
                                <w:sz w:val="24"/>
                                <w:szCs w:val="24"/>
                              </w:rPr>
                            </w:pPr>
                            <w:r w:rsidRPr="005B4C3E">
                              <w:rPr>
                                <w:rFonts w:ascii="Arial Narrow" w:hAnsi="Arial Narrow" w:cs="Arial Narrow"/>
                                <w:b/>
                                <w:bCs/>
                                <w:color w:val="231F20"/>
                                <w:spacing w:val="-2"/>
                                <w:sz w:val="16"/>
                                <w:szCs w:val="16"/>
                              </w:rPr>
                              <w:t>Public</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Assistance</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z w:val="16"/>
                                <w:szCs w:val="16"/>
                              </w:rPr>
                              <w:t>/</w:t>
                            </w:r>
                            <w:r w:rsidRPr="005B4C3E">
                              <w:rPr>
                                <w:rFonts w:ascii="Arial Narrow" w:hAnsi="Arial Narrow" w:cs="Arial Narrow"/>
                                <w:b/>
                                <w:bCs/>
                                <w:color w:val="231F20"/>
                                <w:spacing w:val="25"/>
                                <w:sz w:val="16"/>
                                <w:szCs w:val="16"/>
                              </w:rPr>
                              <w:t xml:space="preserve"> </w:t>
                            </w:r>
                            <w:r w:rsidRPr="005B4C3E">
                              <w:rPr>
                                <w:rFonts w:ascii="Arial Narrow" w:hAnsi="Arial Narrow" w:cs="Arial Narrow"/>
                                <w:b/>
                                <w:bCs/>
                                <w:color w:val="231F20"/>
                                <w:spacing w:val="-2"/>
                                <w:sz w:val="16"/>
                                <w:szCs w:val="16"/>
                              </w:rPr>
                              <w:t>Alimony</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z w:val="16"/>
                                <w:szCs w:val="16"/>
                              </w:rPr>
                              <w:t>/</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Child</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Support</w:t>
                            </w:r>
                          </w:p>
                        </w:tc>
                        <w:tc>
                          <w:tcPr>
                            <w:tcW w:w="2305" w:type="dxa"/>
                            <w:tcBorders>
                              <w:top w:val="single" w:sz="2" w:space="0" w:color="808285"/>
                              <w:left w:val="single" w:sz="2" w:space="0" w:color="808285"/>
                              <w:bottom w:val="single" w:sz="2" w:space="0" w:color="808285"/>
                              <w:right w:val="single" w:sz="2" w:space="0" w:color="808285"/>
                            </w:tcBorders>
                            <w:vAlign w:val="center"/>
                          </w:tcPr>
                          <w:p w14:paraId="17A265F7" w14:textId="77777777" w:rsidR="00DF2AC6" w:rsidRPr="005B4C3E" w:rsidRDefault="00DF2AC6" w:rsidP="004B50F0">
                            <w:pPr>
                              <w:pStyle w:val="BodyText"/>
                              <w:kinsoku w:val="0"/>
                              <w:overflowPunct w:val="0"/>
                              <w:spacing w:before="16" w:line="183" w:lineRule="auto"/>
                              <w:ind w:left="575" w:right="501" w:hanging="195"/>
                              <w:jc w:val="center"/>
                              <w:rPr>
                                <w:rFonts w:ascii="Times New Roman" w:hAnsi="Times New Roman" w:cs="Times New Roman"/>
                                <w:sz w:val="24"/>
                                <w:szCs w:val="24"/>
                              </w:rPr>
                            </w:pPr>
                            <w:r w:rsidRPr="005B4C3E">
                              <w:rPr>
                                <w:rFonts w:ascii="Arial Narrow" w:hAnsi="Arial Narrow" w:cs="Arial Narrow"/>
                                <w:b/>
                                <w:bCs/>
                                <w:color w:val="231F20"/>
                                <w:spacing w:val="-2"/>
                                <w:sz w:val="16"/>
                                <w:szCs w:val="16"/>
                              </w:rPr>
                              <w:t>Pensions</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z w:val="16"/>
                                <w:szCs w:val="16"/>
                              </w:rPr>
                              <w:t>/</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Retirement</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z w:val="16"/>
                                <w:szCs w:val="16"/>
                              </w:rPr>
                              <w:t>/</w:t>
                            </w:r>
                            <w:r w:rsidRPr="005B4C3E">
                              <w:rPr>
                                <w:rFonts w:ascii="Arial Narrow" w:hAnsi="Arial Narrow" w:cs="Arial Narrow"/>
                                <w:b/>
                                <w:bCs/>
                                <w:color w:val="231F20"/>
                                <w:spacing w:val="25"/>
                                <w:sz w:val="16"/>
                                <w:szCs w:val="16"/>
                              </w:rPr>
                              <w:t xml:space="preserve"> </w:t>
                            </w:r>
                            <w:r w:rsidRPr="005B4C3E">
                              <w:rPr>
                                <w:rFonts w:ascii="Arial Narrow" w:hAnsi="Arial Narrow" w:cs="Arial Narrow"/>
                                <w:b/>
                                <w:bCs/>
                                <w:color w:val="231F20"/>
                                <w:spacing w:val="-2"/>
                                <w:sz w:val="16"/>
                                <w:szCs w:val="16"/>
                              </w:rPr>
                              <w:t>All</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Other</w:t>
                            </w:r>
                            <w:r w:rsidRPr="005B4C3E">
                              <w:rPr>
                                <w:rFonts w:ascii="Arial Narrow" w:hAnsi="Arial Narrow" w:cs="Arial Narrow"/>
                                <w:b/>
                                <w:bCs/>
                                <w:color w:val="231F20"/>
                                <w:spacing w:val="-4"/>
                                <w:sz w:val="16"/>
                                <w:szCs w:val="16"/>
                              </w:rPr>
                              <w:t xml:space="preserve"> </w:t>
                            </w:r>
                            <w:r w:rsidRPr="005B4C3E">
                              <w:rPr>
                                <w:rFonts w:ascii="Arial Narrow" w:hAnsi="Arial Narrow" w:cs="Arial Narrow"/>
                                <w:b/>
                                <w:bCs/>
                                <w:color w:val="231F20"/>
                                <w:spacing w:val="-2"/>
                                <w:sz w:val="16"/>
                                <w:szCs w:val="16"/>
                              </w:rPr>
                              <w:t>Income</w:t>
                            </w:r>
                          </w:p>
                        </w:tc>
                      </w:tr>
                      <w:tr w:rsidR="00DF2AC6" w:rsidRPr="005B4C3E" w14:paraId="17A26610" w14:textId="77777777">
                        <w:trPr>
                          <w:trHeight w:hRule="exact" w:val="2850"/>
                        </w:trPr>
                        <w:tc>
                          <w:tcPr>
                            <w:tcW w:w="2261" w:type="dxa"/>
                            <w:tcBorders>
                              <w:top w:val="single" w:sz="2" w:space="0" w:color="808285"/>
                              <w:left w:val="single" w:sz="2" w:space="0" w:color="808285"/>
                              <w:bottom w:val="single" w:sz="2" w:space="0" w:color="808285"/>
                              <w:right w:val="single" w:sz="2" w:space="0" w:color="808285"/>
                            </w:tcBorders>
                          </w:tcPr>
                          <w:p w14:paraId="17A265F9" w14:textId="77777777" w:rsidR="00DF2AC6" w:rsidRPr="005B4C3E" w:rsidRDefault="00DF2AC6">
                            <w:pPr>
                              <w:pStyle w:val="BodyText"/>
                              <w:numPr>
                                <w:ilvl w:val="0"/>
                                <w:numId w:val="4"/>
                              </w:numPr>
                              <w:tabs>
                                <w:tab w:val="left" w:pos="208"/>
                              </w:tabs>
                              <w:kinsoku w:val="0"/>
                              <w:overflowPunct w:val="0"/>
                              <w:spacing w:before="97" w:line="180" w:lineRule="exact"/>
                              <w:ind w:right="614" w:firstLine="0"/>
                              <w:rPr>
                                <w:sz w:val="16"/>
                                <w:szCs w:val="16"/>
                              </w:rPr>
                            </w:pPr>
                            <w:r w:rsidRPr="005B4C3E">
                              <w:rPr>
                                <w:sz w:val="16"/>
                                <w:szCs w:val="16"/>
                              </w:rPr>
                              <w:t>Salary, wages, cash bonuses</w:t>
                            </w:r>
                          </w:p>
                          <w:p w14:paraId="17A265FA" w14:textId="77777777" w:rsidR="00DF2AC6" w:rsidRPr="005B4C3E" w:rsidRDefault="00DF2AC6">
                            <w:pPr>
                              <w:pStyle w:val="BodyText"/>
                              <w:numPr>
                                <w:ilvl w:val="0"/>
                                <w:numId w:val="4"/>
                              </w:numPr>
                              <w:tabs>
                                <w:tab w:val="left" w:pos="208"/>
                              </w:tabs>
                              <w:kinsoku w:val="0"/>
                              <w:overflowPunct w:val="0"/>
                              <w:spacing w:before="3" w:line="246" w:lineRule="auto"/>
                              <w:ind w:right="526" w:firstLine="0"/>
                              <w:rPr>
                                <w:sz w:val="16"/>
                                <w:szCs w:val="16"/>
                              </w:rPr>
                            </w:pPr>
                            <w:r w:rsidRPr="005B4C3E">
                              <w:rPr>
                                <w:sz w:val="16"/>
                                <w:szCs w:val="16"/>
                              </w:rPr>
                              <w:t>Net income from self- employment (farm or business)</w:t>
                            </w:r>
                          </w:p>
                          <w:p w14:paraId="17A265FB" w14:textId="77777777" w:rsidR="00DF2AC6" w:rsidRPr="005B4C3E" w:rsidRDefault="00DF2AC6">
                            <w:pPr>
                              <w:pStyle w:val="BodyText"/>
                              <w:kinsoku w:val="0"/>
                              <w:overflowPunct w:val="0"/>
                              <w:spacing w:before="7"/>
                              <w:ind w:left="0"/>
                              <w:rPr>
                                <w:sz w:val="18"/>
                                <w:szCs w:val="18"/>
                              </w:rPr>
                            </w:pPr>
                          </w:p>
                          <w:p w14:paraId="17A265FC" w14:textId="77777777" w:rsidR="00DF2AC6" w:rsidRPr="005B4C3E" w:rsidRDefault="00DF2AC6">
                            <w:pPr>
                              <w:pStyle w:val="BodyText"/>
                              <w:kinsoku w:val="0"/>
                              <w:overflowPunct w:val="0"/>
                              <w:spacing w:before="0"/>
                              <w:ind w:left="63"/>
                              <w:rPr>
                                <w:sz w:val="16"/>
                                <w:szCs w:val="16"/>
                              </w:rPr>
                            </w:pPr>
                            <w:r w:rsidRPr="005B4C3E">
                              <w:rPr>
                                <w:sz w:val="16"/>
                                <w:szCs w:val="16"/>
                              </w:rPr>
                              <w:t>If you are in the U.S. Military:</w:t>
                            </w:r>
                          </w:p>
                          <w:p w14:paraId="17A265FD" w14:textId="77777777" w:rsidR="00DF2AC6" w:rsidRPr="005B4C3E" w:rsidRDefault="00DF2AC6">
                            <w:pPr>
                              <w:pStyle w:val="BodyText"/>
                              <w:kinsoku w:val="0"/>
                              <w:overflowPunct w:val="0"/>
                              <w:spacing w:before="5"/>
                              <w:ind w:left="0"/>
                              <w:rPr>
                                <w:sz w:val="17"/>
                                <w:szCs w:val="17"/>
                              </w:rPr>
                            </w:pPr>
                          </w:p>
                          <w:p w14:paraId="17A265FE" w14:textId="77777777" w:rsidR="00DF2AC6" w:rsidRPr="005B4C3E" w:rsidRDefault="00DF2AC6" w:rsidP="004B50F0">
                            <w:pPr>
                              <w:pStyle w:val="BodyText"/>
                              <w:numPr>
                                <w:ilvl w:val="0"/>
                                <w:numId w:val="3"/>
                              </w:numPr>
                              <w:tabs>
                                <w:tab w:val="left" w:pos="191"/>
                              </w:tabs>
                              <w:kinsoku w:val="0"/>
                              <w:overflowPunct w:val="0"/>
                              <w:spacing w:before="0" w:line="250" w:lineRule="auto"/>
                              <w:ind w:right="286" w:firstLine="0"/>
                              <w:rPr>
                                <w:sz w:val="16"/>
                                <w:szCs w:val="16"/>
                              </w:rPr>
                            </w:pPr>
                            <w:r w:rsidRPr="005B4C3E">
                              <w:rPr>
                                <w:spacing w:val="-8"/>
                                <w:sz w:val="16"/>
                                <w:szCs w:val="16"/>
                              </w:rPr>
                              <w:t>Basic</w:t>
                            </w:r>
                            <w:r w:rsidRPr="005B4C3E">
                              <w:rPr>
                                <w:spacing w:val="-20"/>
                                <w:sz w:val="16"/>
                                <w:szCs w:val="16"/>
                              </w:rPr>
                              <w:t xml:space="preserve"> </w:t>
                            </w:r>
                            <w:r w:rsidRPr="005B4C3E">
                              <w:rPr>
                                <w:spacing w:val="-7"/>
                                <w:sz w:val="16"/>
                                <w:szCs w:val="16"/>
                              </w:rPr>
                              <w:t>pay</w:t>
                            </w:r>
                            <w:r w:rsidRPr="005B4C3E">
                              <w:rPr>
                                <w:spacing w:val="-20"/>
                                <w:sz w:val="16"/>
                                <w:szCs w:val="16"/>
                              </w:rPr>
                              <w:t xml:space="preserve"> </w:t>
                            </w:r>
                            <w:r w:rsidRPr="005B4C3E">
                              <w:rPr>
                                <w:spacing w:val="-7"/>
                                <w:sz w:val="16"/>
                                <w:szCs w:val="16"/>
                              </w:rPr>
                              <w:t>and</w:t>
                            </w:r>
                            <w:r w:rsidRPr="005B4C3E">
                              <w:rPr>
                                <w:spacing w:val="-20"/>
                                <w:sz w:val="16"/>
                                <w:szCs w:val="16"/>
                              </w:rPr>
                              <w:t xml:space="preserve"> </w:t>
                            </w:r>
                            <w:r w:rsidRPr="005B4C3E">
                              <w:rPr>
                                <w:spacing w:val="-8"/>
                                <w:sz w:val="16"/>
                                <w:szCs w:val="16"/>
                              </w:rPr>
                              <w:t>cash</w:t>
                            </w:r>
                            <w:r w:rsidRPr="005B4C3E">
                              <w:rPr>
                                <w:spacing w:val="-20"/>
                                <w:sz w:val="16"/>
                                <w:szCs w:val="16"/>
                              </w:rPr>
                              <w:t xml:space="preserve"> </w:t>
                            </w:r>
                            <w:r w:rsidRPr="005B4C3E">
                              <w:rPr>
                                <w:spacing w:val="-10"/>
                                <w:sz w:val="16"/>
                                <w:szCs w:val="16"/>
                              </w:rPr>
                              <w:t>bonuses</w:t>
                            </w:r>
                            <w:r w:rsidRPr="005B4C3E">
                              <w:rPr>
                                <w:spacing w:val="14"/>
                                <w:sz w:val="16"/>
                                <w:szCs w:val="16"/>
                              </w:rPr>
                              <w:t xml:space="preserve"> </w:t>
                            </w:r>
                            <w:r w:rsidRPr="005B4C3E">
                              <w:rPr>
                                <w:spacing w:val="-7"/>
                                <w:sz w:val="16"/>
                                <w:szCs w:val="16"/>
                              </w:rPr>
                              <w:t>(do</w:t>
                            </w:r>
                            <w:r w:rsidRPr="005B4C3E">
                              <w:rPr>
                                <w:spacing w:val="-20"/>
                                <w:sz w:val="16"/>
                                <w:szCs w:val="16"/>
                              </w:rPr>
                              <w:t xml:space="preserve"> </w:t>
                            </w:r>
                            <w:r w:rsidRPr="005B4C3E">
                              <w:rPr>
                                <w:spacing w:val="-7"/>
                                <w:sz w:val="16"/>
                                <w:szCs w:val="16"/>
                              </w:rPr>
                              <w:t>NOT</w:t>
                            </w:r>
                            <w:r w:rsidRPr="005B4C3E">
                              <w:rPr>
                                <w:spacing w:val="-20"/>
                                <w:sz w:val="16"/>
                                <w:szCs w:val="16"/>
                              </w:rPr>
                              <w:t xml:space="preserve"> </w:t>
                            </w:r>
                            <w:r w:rsidRPr="005B4C3E">
                              <w:rPr>
                                <w:spacing w:val="-9"/>
                                <w:sz w:val="16"/>
                                <w:szCs w:val="16"/>
                              </w:rPr>
                              <w:t>include</w:t>
                            </w:r>
                            <w:r w:rsidRPr="005B4C3E">
                              <w:rPr>
                                <w:spacing w:val="-20"/>
                                <w:sz w:val="16"/>
                                <w:szCs w:val="16"/>
                              </w:rPr>
                              <w:t xml:space="preserve"> </w:t>
                            </w:r>
                            <w:r w:rsidRPr="005B4C3E">
                              <w:rPr>
                                <w:spacing w:val="-9"/>
                                <w:sz w:val="16"/>
                                <w:szCs w:val="16"/>
                              </w:rPr>
                              <w:t>combat</w:t>
                            </w:r>
                            <w:r w:rsidRPr="005B4C3E">
                              <w:rPr>
                                <w:spacing w:val="-20"/>
                                <w:sz w:val="16"/>
                                <w:szCs w:val="16"/>
                              </w:rPr>
                              <w:t xml:space="preserve"> </w:t>
                            </w:r>
                            <w:r w:rsidRPr="005B4C3E">
                              <w:rPr>
                                <w:spacing w:val="-10"/>
                                <w:sz w:val="16"/>
                                <w:szCs w:val="16"/>
                              </w:rPr>
                              <w:t>pay,</w:t>
                            </w:r>
                            <w:r w:rsidRPr="005B4C3E">
                              <w:rPr>
                                <w:spacing w:val="19"/>
                                <w:sz w:val="16"/>
                                <w:szCs w:val="16"/>
                              </w:rPr>
                              <w:t xml:space="preserve"> </w:t>
                            </w:r>
                            <w:r w:rsidRPr="005B4C3E">
                              <w:rPr>
                                <w:spacing w:val="-8"/>
                                <w:sz w:val="16"/>
                                <w:szCs w:val="16"/>
                              </w:rPr>
                              <w:t>FSSA</w:t>
                            </w:r>
                            <w:r w:rsidRPr="005B4C3E">
                              <w:rPr>
                                <w:spacing w:val="-20"/>
                                <w:sz w:val="16"/>
                                <w:szCs w:val="16"/>
                              </w:rPr>
                              <w:t xml:space="preserve"> </w:t>
                            </w:r>
                            <w:r w:rsidRPr="005B4C3E">
                              <w:rPr>
                                <w:spacing w:val="-5"/>
                                <w:sz w:val="16"/>
                                <w:szCs w:val="16"/>
                              </w:rPr>
                              <w:t>or</w:t>
                            </w:r>
                            <w:r w:rsidRPr="005B4C3E">
                              <w:rPr>
                                <w:spacing w:val="-20"/>
                                <w:sz w:val="16"/>
                                <w:szCs w:val="16"/>
                              </w:rPr>
                              <w:t xml:space="preserve"> </w:t>
                            </w:r>
                            <w:r w:rsidRPr="005B4C3E">
                              <w:rPr>
                                <w:spacing w:val="-9"/>
                                <w:sz w:val="16"/>
                                <w:szCs w:val="16"/>
                              </w:rPr>
                              <w:t>privatized</w:t>
                            </w:r>
                            <w:r w:rsidRPr="005B4C3E">
                              <w:rPr>
                                <w:spacing w:val="-20"/>
                                <w:sz w:val="16"/>
                                <w:szCs w:val="16"/>
                              </w:rPr>
                              <w:t xml:space="preserve"> </w:t>
                            </w:r>
                            <w:r w:rsidRPr="005B4C3E">
                              <w:rPr>
                                <w:spacing w:val="-10"/>
                                <w:sz w:val="16"/>
                                <w:szCs w:val="16"/>
                              </w:rPr>
                              <w:t>housing</w:t>
                            </w:r>
                            <w:r w:rsidRPr="005B4C3E">
                              <w:rPr>
                                <w:spacing w:val="12"/>
                                <w:sz w:val="16"/>
                                <w:szCs w:val="16"/>
                              </w:rPr>
                              <w:t xml:space="preserve"> </w:t>
                            </w:r>
                            <w:r w:rsidRPr="005B4C3E">
                              <w:rPr>
                                <w:spacing w:val="-10"/>
                                <w:sz w:val="16"/>
                                <w:szCs w:val="16"/>
                              </w:rPr>
                              <w:t>allowances)</w:t>
                            </w:r>
                          </w:p>
                          <w:p w14:paraId="17A265FF" w14:textId="77777777" w:rsidR="00DF2AC6" w:rsidRPr="005B4C3E" w:rsidRDefault="00DF2AC6" w:rsidP="004B50F0">
                            <w:pPr>
                              <w:pStyle w:val="BodyText"/>
                              <w:numPr>
                                <w:ilvl w:val="0"/>
                                <w:numId w:val="3"/>
                              </w:numPr>
                              <w:tabs>
                                <w:tab w:val="left" w:pos="191"/>
                              </w:tabs>
                              <w:kinsoku w:val="0"/>
                              <w:overflowPunct w:val="0"/>
                              <w:spacing w:before="0" w:line="250" w:lineRule="auto"/>
                              <w:ind w:right="286" w:firstLine="0"/>
                              <w:rPr>
                                <w:sz w:val="16"/>
                                <w:szCs w:val="16"/>
                              </w:rPr>
                            </w:pPr>
                            <w:r w:rsidRPr="005B4C3E">
                              <w:rPr>
                                <w:spacing w:val="-9"/>
                                <w:sz w:val="16"/>
                                <w:szCs w:val="16"/>
                              </w:rPr>
                              <w:t>Allowances</w:t>
                            </w:r>
                            <w:r w:rsidRPr="005B4C3E">
                              <w:rPr>
                                <w:spacing w:val="-20"/>
                                <w:sz w:val="16"/>
                                <w:szCs w:val="16"/>
                              </w:rPr>
                              <w:t xml:space="preserve"> </w:t>
                            </w:r>
                            <w:r w:rsidRPr="005B4C3E">
                              <w:rPr>
                                <w:spacing w:val="-7"/>
                                <w:sz w:val="16"/>
                                <w:szCs w:val="16"/>
                              </w:rPr>
                              <w:t>for</w:t>
                            </w:r>
                            <w:r w:rsidRPr="005B4C3E">
                              <w:rPr>
                                <w:spacing w:val="-20"/>
                                <w:sz w:val="16"/>
                                <w:szCs w:val="16"/>
                              </w:rPr>
                              <w:t xml:space="preserve"> </w:t>
                            </w:r>
                            <w:r w:rsidRPr="005B4C3E">
                              <w:rPr>
                                <w:spacing w:val="-10"/>
                                <w:sz w:val="16"/>
                                <w:szCs w:val="16"/>
                              </w:rPr>
                              <w:t>off-base</w:t>
                            </w:r>
                            <w:r w:rsidRPr="005B4C3E">
                              <w:rPr>
                                <w:spacing w:val="11"/>
                                <w:sz w:val="16"/>
                                <w:szCs w:val="16"/>
                              </w:rPr>
                              <w:t xml:space="preserve"> </w:t>
                            </w:r>
                            <w:r w:rsidRPr="005B4C3E">
                              <w:rPr>
                                <w:spacing w:val="-9"/>
                                <w:sz w:val="16"/>
                                <w:szCs w:val="16"/>
                              </w:rPr>
                              <w:t>housing,</w:t>
                            </w:r>
                            <w:r w:rsidRPr="005B4C3E">
                              <w:rPr>
                                <w:spacing w:val="-20"/>
                                <w:sz w:val="16"/>
                                <w:szCs w:val="16"/>
                              </w:rPr>
                              <w:t xml:space="preserve"> </w:t>
                            </w:r>
                            <w:r w:rsidRPr="005B4C3E">
                              <w:rPr>
                                <w:spacing w:val="-8"/>
                                <w:sz w:val="16"/>
                                <w:szCs w:val="16"/>
                              </w:rPr>
                              <w:t>food</w:t>
                            </w:r>
                            <w:r w:rsidRPr="005B4C3E">
                              <w:rPr>
                                <w:spacing w:val="-20"/>
                                <w:sz w:val="16"/>
                                <w:szCs w:val="16"/>
                              </w:rPr>
                              <w:t xml:space="preserve"> </w:t>
                            </w:r>
                            <w:r w:rsidRPr="005B4C3E">
                              <w:rPr>
                                <w:spacing w:val="-7"/>
                                <w:sz w:val="16"/>
                                <w:szCs w:val="16"/>
                              </w:rPr>
                              <w:t>and</w:t>
                            </w:r>
                            <w:r w:rsidRPr="005B4C3E">
                              <w:rPr>
                                <w:spacing w:val="-20"/>
                                <w:sz w:val="16"/>
                                <w:szCs w:val="16"/>
                              </w:rPr>
                              <w:t xml:space="preserve"> </w:t>
                            </w:r>
                            <w:r w:rsidRPr="005B4C3E">
                              <w:rPr>
                                <w:spacing w:val="-10"/>
                                <w:sz w:val="16"/>
                                <w:szCs w:val="16"/>
                              </w:rPr>
                              <w:t>clothing</w:t>
                            </w:r>
                          </w:p>
                        </w:tc>
                        <w:tc>
                          <w:tcPr>
                            <w:tcW w:w="2253" w:type="dxa"/>
                            <w:tcBorders>
                              <w:top w:val="single" w:sz="2" w:space="0" w:color="808285"/>
                              <w:left w:val="single" w:sz="2" w:space="0" w:color="808285"/>
                              <w:bottom w:val="single" w:sz="2" w:space="0" w:color="808285"/>
                              <w:right w:val="single" w:sz="2" w:space="0" w:color="808285"/>
                            </w:tcBorders>
                          </w:tcPr>
                          <w:p w14:paraId="17A26600" w14:textId="77777777" w:rsidR="00DF2AC6" w:rsidRPr="005B4C3E" w:rsidRDefault="00DF2AC6">
                            <w:pPr>
                              <w:pStyle w:val="BodyText"/>
                              <w:numPr>
                                <w:ilvl w:val="0"/>
                                <w:numId w:val="2"/>
                              </w:numPr>
                              <w:tabs>
                                <w:tab w:val="left" w:pos="207"/>
                              </w:tabs>
                              <w:kinsoku w:val="0"/>
                              <w:overflowPunct w:val="0"/>
                              <w:spacing w:before="80"/>
                              <w:ind w:firstLine="0"/>
                              <w:rPr>
                                <w:sz w:val="16"/>
                                <w:szCs w:val="16"/>
                              </w:rPr>
                            </w:pPr>
                            <w:r w:rsidRPr="005B4C3E">
                              <w:rPr>
                                <w:sz w:val="16"/>
                                <w:szCs w:val="16"/>
                              </w:rPr>
                              <w:t>Unemployment beneﬁts</w:t>
                            </w:r>
                          </w:p>
                          <w:p w14:paraId="17A26601" w14:textId="77777777" w:rsidR="00DF2AC6" w:rsidRPr="005B4C3E" w:rsidRDefault="00DF2AC6">
                            <w:pPr>
                              <w:pStyle w:val="BodyText"/>
                              <w:numPr>
                                <w:ilvl w:val="0"/>
                                <w:numId w:val="2"/>
                              </w:numPr>
                              <w:tabs>
                                <w:tab w:val="left" w:pos="207"/>
                              </w:tabs>
                              <w:kinsoku w:val="0"/>
                              <w:overflowPunct w:val="0"/>
                              <w:spacing w:before="8"/>
                              <w:ind w:left="206" w:hanging="125"/>
                              <w:rPr>
                                <w:sz w:val="16"/>
                                <w:szCs w:val="16"/>
                              </w:rPr>
                            </w:pPr>
                            <w:r w:rsidRPr="005B4C3E">
                              <w:rPr>
                                <w:sz w:val="16"/>
                                <w:szCs w:val="16"/>
                              </w:rPr>
                              <w:t>Worker’s compensation</w:t>
                            </w:r>
                          </w:p>
                          <w:p w14:paraId="17A26602" w14:textId="77777777" w:rsidR="00DF2AC6" w:rsidRPr="005B4C3E" w:rsidRDefault="00DF2AC6" w:rsidP="004B50F0">
                            <w:pPr>
                              <w:pStyle w:val="BodyText"/>
                              <w:numPr>
                                <w:ilvl w:val="0"/>
                                <w:numId w:val="2"/>
                              </w:numPr>
                              <w:tabs>
                                <w:tab w:val="left" w:pos="207"/>
                              </w:tabs>
                              <w:kinsoku w:val="0"/>
                              <w:overflowPunct w:val="0"/>
                              <w:spacing w:before="7" w:line="248" w:lineRule="auto"/>
                              <w:ind w:right="438" w:firstLine="0"/>
                              <w:rPr>
                                <w:sz w:val="16"/>
                                <w:szCs w:val="16"/>
                              </w:rPr>
                            </w:pPr>
                            <w:r w:rsidRPr="005B4C3E">
                              <w:rPr>
                                <w:sz w:val="16"/>
                                <w:szCs w:val="16"/>
                              </w:rPr>
                              <w:t>Supplemental Security Income (SSI)</w:t>
                            </w:r>
                          </w:p>
                          <w:p w14:paraId="17A26603" w14:textId="77777777" w:rsidR="00DF2AC6" w:rsidRPr="005B4C3E" w:rsidRDefault="00DF2AC6" w:rsidP="004B50F0">
                            <w:pPr>
                              <w:pStyle w:val="BodyText"/>
                              <w:numPr>
                                <w:ilvl w:val="0"/>
                                <w:numId w:val="2"/>
                              </w:numPr>
                              <w:tabs>
                                <w:tab w:val="left" w:pos="207"/>
                              </w:tabs>
                              <w:kinsoku w:val="0"/>
                              <w:overflowPunct w:val="0"/>
                              <w:spacing w:before="7" w:line="248" w:lineRule="auto"/>
                              <w:ind w:right="438" w:firstLine="0"/>
                              <w:rPr>
                                <w:sz w:val="16"/>
                                <w:szCs w:val="16"/>
                              </w:rPr>
                            </w:pPr>
                            <w:r w:rsidRPr="005B4C3E">
                              <w:rPr>
                                <w:sz w:val="16"/>
                                <w:szCs w:val="16"/>
                              </w:rPr>
                              <w:t>Cash assistance from State or local government</w:t>
                            </w:r>
                          </w:p>
                          <w:p w14:paraId="17A26604" w14:textId="77777777" w:rsidR="00DF2AC6" w:rsidRPr="005B4C3E" w:rsidRDefault="00DF2AC6" w:rsidP="004B50F0">
                            <w:pPr>
                              <w:pStyle w:val="BodyText"/>
                              <w:numPr>
                                <w:ilvl w:val="0"/>
                                <w:numId w:val="2"/>
                              </w:numPr>
                              <w:tabs>
                                <w:tab w:val="left" w:pos="207"/>
                              </w:tabs>
                              <w:kinsoku w:val="0"/>
                              <w:overflowPunct w:val="0"/>
                              <w:spacing w:before="7" w:line="260" w:lineRule="auto"/>
                              <w:ind w:right="341" w:firstLine="0"/>
                              <w:rPr>
                                <w:sz w:val="16"/>
                                <w:szCs w:val="16"/>
                              </w:rPr>
                            </w:pPr>
                            <w:r w:rsidRPr="005B4C3E">
                              <w:rPr>
                                <w:sz w:val="16"/>
                                <w:szCs w:val="16"/>
                              </w:rPr>
                              <w:t>Alimony payments</w:t>
                            </w:r>
                          </w:p>
                          <w:p w14:paraId="17A26605" w14:textId="77777777" w:rsidR="00DF2AC6" w:rsidRPr="005B4C3E" w:rsidRDefault="00DF2AC6" w:rsidP="004B50F0">
                            <w:pPr>
                              <w:pStyle w:val="BodyText"/>
                              <w:numPr>
                                <w:ilvl w:val="0"/>
                                <w:numId w:val="2"/>
                              </w:numPr>
                              <w:tabs>
                                <w:tab w:val="left" w:pos="207"/>
                              </w:tabs>
                              <w:kinsoku w:val="0"/>
                              <w:overflowPunct w:val="0"/>
                              <w:spacing w:before="0" w:line="177" w:lineRule="exact"/>
                              <w:ind w:left="206" w:hanging="125"/>
                              <w:rPr>
                                <w:sz w:val="16"/>
                                <w:szCs w:val="16"/>
                              </w:rPr>
                            </w:pPr>
                            <w:r w:rsidRPr="005B4C3E">
                              <w:rPr>
                                <w:sz w:val="16"/>
                                <w:szCs w:val="16"/>
                              </w:rPr>
                              <w:t>Child support payments</w:t>
                            </w:r>
                          </w:p>
                          <w:p w14:paraId="17A26606" w14:textId="77777777" w:rsidR="00DF2AC6" w:rsidRPr="005B4C3E" w:rsidRDefault="00DF2AC6" w:rsidP="004B50F0">
                            <w:pPr>
                              <w:pStyle w:val="BodyText"/>
                              <w:numPr>
                                <w:ilvl w:val="0"/>
                                <w:numId w:val="2"/>
                              </w:numPr>
                              <w:tabs>
                                <w:tab w:val="left" w:pos="207"/>
                              </w:tabs>
                              <w:kinsoku w:val="0"/>
                              <w:overflowPunct w:val="0"/>
                              <w:spacing w:before="8"/>
                              <w:ind w:left="206" w:hanging="125"/>
                              <w:rPr>
                                <w:sz w:val="16"/>
                                <w:szCs w:val="16"/>
                              </w:rPr>
                            </w:pPr>
                            <w:r w:rsidRPr="005B4C3E">
                              <w:rPr>
                                <w:sz w:val="16"/>
                                <w:szCs w:val="16"/>
                              </w:rPr>
                              <w:t>Veteran’s beneﬁts</w:t>
                            </w:r>
                          </w:p>
                          <w:p w14:paraId="17A26607" w14:textId="77777777" w:rsidR="00DF2AC6" w:rsidRPr="005B4C3E" w:rsidRDefault="00DF2AC6" w:rsidP="004B50F0">
                            <w:pPr>
                              <w:pStyle w:val="BodyText"/>
                              <w:numPr>
                                <w:ilvl w:val="0"/>
                                <w:numId w:val="2"/>
                              </w:numPr>
                              <w:tabs>
                                <w:tab w:val="left" w:pos="207"/>
                              </w:tabs>
                              <w:kinsoku w:val="0"/>
                              <w:overflowPunct w:val="0"/>
                              <w:spacing w:before="8"/>
                              <w:ind w:left="206" w:hanging="125"/>
                              <w:rPr>
                                <w:sz w:val="16"/>
                                <w:szCs w:val="16"/>
                              </w:rPr>
                            </w:pPr>
                            <w:r w:rsidRPr="005B4C3E">
                              <w:rPr>
                                <w:sz w:val="16"/>
                                <w:szCs w:val="16"/>
                              </w:rPr>
                              <w:t>Strike beneﬁts</w:t>
                            </w:r>
                          </w:p>
                        </w:tc>
                        <w:tc>
                          <w:tcPr>
                            <w:tcW w:w="2305" w:type="dxa"/>
                            <w:tcBorders>
                              <w:top w:val="single" w:sz="2" w:space="0" w:color="808285"/>
                              <w:left w:val="single" w:sz="2" w:space="0" w:color="808285"/>
                              <w:bottom w:val="single" w:sz="2" w:space="0" w:color="808285"/>
                              <w:right w:val="single" w:sz="2" w:space="0" w:color="808285"/>
                            </w:tcBorders>
                          </w:tcPr>
                          <w:p w14:paraId="17A26608" w14:textId="77777777" w:rsidR="00DF2AC6" w:rsidRPr="005B4C3E" w:rsidRDefault="00DF2AC6">
                            <w:pPr>
                              <w:pStyle w:val="BodyText"/>
                              <w:numPr>
                                <w:ilvl w:val="0"/>
                                <w:numId w:val="1"/>
                              </w:numPr>
                              <w:tabs>
                                <w:tab w:val="left" w:pos="317"/>
                              </w:tabs>
                              <w:kinsoku w:val="0"/>
                              <w:overflowPunct w:val="0"/>
                              <w:spacing w:before="68" w:line="245" w:lineRule="auto"/>
                              <w:ind w:right="310" w:firstLine="0"/>
                              <w:rPr>
                                <w:sz w:val="16"/>
                                <w:szCs w:val="16"/>
                              </w:rPr>
                            </w:pPr>
                            <w:r w:rsidRPr="005B4C3E">
                              <w:rPr>
                                <w:sz w:val="16"/>
                                <w:szCs w:val="16"/>
                              </w:rPr>
                              <w:t>Social Security (including railroad retirement and black lung beneﬁts)</w:t>
                            </w:r>
                          </w:p>
                          <w:p w14:paraId="17A26609" w14:textId="77777777" w:rsidR="00DF2AC6" w:rsidRPr="005B4C3E" w:rsidRDefault="00DF2AC6">
                            <w:pPr>
                              <w:pStyle w:val="BodyText"/>
                              <w:numPr>
                                <w:ilvl w:val="0"/>
                                <w:numId w:val="1"/>
                              </w:numPr>
                              <w:tabs>
                                <w:tab w:val="left" w:pos="278"/>
                              </w:tabs>
                              <w:kinsoku w:val="0"/>
                              <w:overflowPunct w:val="0"/>
                              <w:spacing w:before="3" w:line="244" w:lineRule="auto"/>
                              <w:ind w:right="650" w:firstLine="0"/>
                              <w:rPr>
                                <w:sz w:val="16"/>
                                <w:szCs w:val="16"/>
                              </w:rPr>
                            </w:pPr>
                            <w:r w:rsidRPr="005B4C3E">
                              <w:rPr>
                                <w:sz w:val="16"/>
                                <w:szCs w:val="16"/>
                              </w:rPr>
                              <w:t>Private pensions or disability benefits</w:t>
                            </w:r>
                          </w:p>
                          <w:p w14:paraId="17A2660A" w14:textId="77777777" w:rsidR="00DF2AC6" w:rsidRPr="005B4C3E" w:rsidRDefault="00DF2AC6">
                            <w:pPr>
                              <w:pStyle w:val="BodyText"/>
                              <w:numPr>
                                <w:ilvl w:val="0"/>
                                <w:numId w:val="1"/>
                              </w:numPr>
                              <w:tabs>
                                <w:tab w:val="left" w:pos="278"/>
                              </w:tabs>
                              <w:kinsoku w:val="0"/>
                              <w:overflowPunct w:val="0"/>
                              <w:spacing w:before="9" w:line="182" w:lineRule="exact"/>
                              <w:ind w:right="535" w:firstLine="0"/>
                              <w:rPr>
                                <w:sz w:val="16"/>
                                <w:szCs w:val="16"/>
                              </w:rPr>
                            </w:pPr>
                            <w:r w:rsidRPr="005B4C3E">
                              <w:rPr>
                                <w:sz w:val="16"/>
                                <w:szCs w:val="16"/>
                              </w:rPr>
                              <w:t>Regular income from trusts or estates</w:t>
                            </w:r>
                          </w:p>
                          <w:p w14:paraId="17A2660B" w14:textId="77777777" w:rsidR="00DF2AC6" w:rsidRPr="005B4C3E" w:rsidRDefault="00DF2AC6">
                            <w:pPr>
                              <w:pStyle w:val="BodyText"/>
                              <w:numPr>
                                <w:ilvl w:val="0"/>
                                <w:numId w:val="1"/>
                              </w:numPr>
                              <w:tabs>
                                <w:tab w:val="left" w:pos="278"/>
                              </w:tabs>
                              <w:kinsoku w:val="0"/>
                              <w:overflowPunct w:val="0"/>
                              <w:spacing w:before="5"/>
                              <w:ind w:left="277" w:hanging="87"/>
                              <w:rPr>
                                <w:sz w:val="16"/>
                                <w:szCs w:val="16"/>
                              </w:rPr>
                            </w:pPr>
                            <w:r w:rsidRPr="005B4C3E">
                              <w:rPr>
                                <w:sz w:val="16"/>
                                <w:szCs w:val="16"/>
                              </w:rPr>
                              <w:t>Annuities</w:t>
                            </w:r>
                          </w:p>
                          <w:p w14:paraId="17A2660C" w14:textId="77777777" w:rsidR="00DF2AC6" w:rsidRPr="005B4C3E" w:rsidRDefault="00DF2AC6">
                            <w:pPr>
                              <w:pStyle w:val="BodyText"/>
                              <w:numPr>
                                <w:ilvl w:val="0"/>
                                <w:numId w:val="1"/>
                              </w:numPr>
                              <w:tabs>
                                <w:tab w:val="left" w:pos="278"/>
                              </w:tabs>
                              <w:kinsoku w:val="0"/>
                              <w:overflowPunct w:val="0"/>
                              <w:spacing w:before="3"/>
                              <w:ind w:left="277" w:hanging="87"/>
                              <w:rPr>
                                <w:sz w:val="16"/>
                                <w:szCs w:val="16"/>
                              </w:rPr>
                            </w:pPr>
                            <w:r w:rsidRPr="005B4C3E">
                              <w:rPr>
                                <w:sz w:val="16"/>
                                <w:szCs w:val="16"/>
                              </w:rPr>
                              <w:t>Investment income</w:t>
                            </w:r>
                          </w:p>
                          <w:p w14:paraId="17A2660D" w14:textId="77777777" w:rsidR="00DF2AC6" w:rsidRPr="005B4C3E" w:rsidRDefault="00DF2AC6">
                            <w:pPr>
                              <w:pStyle w:val="BodyText"/>
                              <w:numPr>
                                <w:ilvl w:val="0"/>
                                <w:numId w:val="1"/>
                              </w:numPr>
                              <w:tabs>
                                <w:tab w:val="left" w:pos="278"/>
                              </w:tabs>
                              <w:kinsoku w:val="0"/>
                              <w:overflowPunct w:val="0"/>
                              <w:spacing w:before="3"/>
                              <w:ind w:left="277" w:hanging="87"/>
                              <w:rPr>
                                <w:sz w:val="16"/>
                                <w:szCs w:val="16"/>
                              </w:rPr>
                            </w:pPr>
                            <w:r w:rsidRPr="005B4C3E">
                              <w:rPr>
                                <w:sz w:val="16"/>
                                <w:szCs w:val="16"/>
                              </w:rPr>
                              <w:t>Earned interest</w:t>
                            </w:r>
                          </w:p>
                          <w:p w14:paraId="17A2660E" w14:textId="77777777" w:rsidR="00DF2AC6" w:rsidRPr="005B4C3E" w:rsidRDefault="00DF2AC6">
                            <w:pPr>
                              <w:pStyle w:val="BodyText"/>
                              <w:numPr>
                                <w:ilvl w:val="0"/>
                                <w:numId w:val="1"/>
                              </w:numPr>
                              <w:tabs>
                                <w:tab w:val="left" w:pos="278"/>
                              </w:tabs>
                              <w:kinsoku w:val="0"/>
                              <w:overflowPunct w:val="0"/>
                              <w:spacing w:before="3"/>
                              <w:ind w:left="277" w:hanging="87"/>
                              <w:rPr>
                                <w:sz w:val="16"/>
                                <w:szCs w:val="16"/>
                              </w:rPr>
                            </w:pPr>
                            <w:r w:rsidRPr="005B4C3E">
                              <w:rPr>
                                <w:sz w:val="16"/>
                                <w:szCs w:val="16"/>
                              </w:rPr>
                              <w:t>Rental income</w:t>
                            </w:r>
                          </w:p>
                          <w:p w14:paraId="17A2660F" w14:textId="77777777" w:rsidR="00DF2AC6" w:rsidRPr="005B4C3E" w:rsidRDefault="00DF2AC6">
                            <w:pPr>
                              <w:pStyle w:val="BodyText"/>
                              <w:numPr>
                                <w:ilvl w:val="0"/>
                                <w:numId w:val="1"/>
                              </w:numPr>
                              <w:tabs>
                                <w:tab w:val="left" w:pos="278"/>
                              </w:tabs>
                              <w:kinsoku w:val="0"/>
                              <w:overflowPunct w:val="0"/>
                              <w:spacing w:before="3" w:line="244" w:lineRule="auto"/>
                              <w:ind w:right="339" w:firstLine="0"/>
                              <w:rPr>
                                <w:rFonts w:ascii="Times New Roman" w:hAnsi="Times New Roman" w:cs="Times New Roman"/>
                                <w:sz w:val="24"/>
                                <w:szCs w:val="24"/>
                              </w:rPr>
                            </w:pPr>
                            <w:r w:rsidRPr="005B4C3E">
                              <w:rPr>
                                <w:sz w:val="16"/>
                                <w:szCs w:val="16"/>
                              </w:rPr>
                              <w:t>Regular cash payments from outside household</w:t>
                            </w:r>
                          </w:p>
                        </w:tc>
                      </w:tr>
                    </w:tbl>
                    <w:p w14:paraId="17A26611" w14:textId="77777777" w:rsidR="00DF2AC6" w:rsidRDefault="00DF2AC6">
                      <w:pPr>
                        <w:pStyle w:val="BodyText"/>
                        <w:kinsoku w:val="0"/>
                        <w:overflowPunct w:val="0"/>
                        <w:spacing w:before="0"/>
                        <w:ind w:left="0"/>
                        <w:rPr>
                          <w:rFonts w:ascii="Times New Roman" w:hAnsi="Times New Roman" w:cs="Times New Roman"/>
                          <w:sz w:val="24"/>
                          <w:szCs w:val="24"/>
                        </w:rPr>
                      </w:pPr>
                    </w:p>
                  </w:txbxContent>
                </v:textbox>
                <w10:anchorlock/>
              </v:shape>
            </w:pict>
          </mc:Fallback>
        </mc:AlternateContent>
      </w:r>
    </w:p>
    <w:p w14:paraId="17A263F8" w14:textId="77777777" w:rsidR="006A6658" w:rsidRDefault="006A6658">
      <w:pPr>
        <w:pStyle w:val="BodyText"/>
        <w:kinsoku w:val="0"/>
        <w:overflowPunct w:val="0"/>
        <w:spacing w:before="7"/>
        <w:ind w:left="0"/>
        <w:rPr>
          <w:sz w:val="10"/>
          <w:szCs w:val="10"/>
        </w:rPr>
      </w:pPr>
    </w:p>
    <w:p w14:paraId="17A263F9" w14:textId="77777777" w:rsidR="006A6658" w:rsidRDefault="00450F89">
      <w:pPr>
        <w:pStyle w:val="BodyText"/>
        <w:kinsoku w:val="0"/>
        <w:overflowPunct w:val="0"/>
        <w:spacing w:before="0" w:line="200" w:lineRule="atLeast"/>
        <w:ind w:left="225"/>
        <w:rPr>
          <w:sz w:val="20"/>
          <w:szCs w:val="20"/>
        </w:rPr>
      </w:pPr>
      <w:r>
        <w:rPr>
          <w:noProof/>
          <w:sz w:val="20"/>
          <w:szCs w:val="20"/>
        </w:rPr>
        <mc:AlternateContent>
          <mc:Choice Requires="wpg">
            <w:drawing>
              <wp:inline distT="0" distB="0" distL="0" distR="0" wp14:anchorId="17A26499" wp14:editId="17A2649A">
                <wp:extent cx="9140825" cy="262890"/>
                <wp:effectExtent l="0" t="0" r="3175" b="3810"/>
                <wp:docPr id="92" name="Group 520" descr="Optional. Children's Racial and Ethnic Identities.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0825" cy="262890"/>
                          <a:chOff x="0" y="0"/>
                          <a:chExt cx="14395" cy="414"/>
                        </a:xfrm>
                      </wpg:grpSpPr>
                      <wps:wsp>
                        <wps:cNvPr id="93" name="Freeform 521"/>
                        <wps:cNvSpPr>
                          <a:spLocks/>
                        </wps:cNvSpPr>
                        <wps:spPr bwMode="auto">
                          <a:xfrm>
                            <a:off x="1322" y="0"/>
                            <a:ext cx="13073" cy="414"/>
                          </a:xfrm>
                          <a:custGeom>
                            <a:avLst/>
                            <a:gdLst>
                              <a:gd name="T0" fmla="*/ 0 w 13073"/>
                              <a:gd name="T1" fmla="*/ 414 h 414"/>
                              <a:gd name="T2" fmla="*/ 13072 w 13073"/>
                              <a:gd name="T3" fmla="*/ 414 h 414"/>
                              <a:gd name="T4" fmla="*/ 13072 w 13073"/>
                              <a:gd name="T5" fmla="*/ 0 h 414"/>
                              <a:gd name="T6" fmla="*/ 0 w 13073"/>
                              <a:gd name="T7" fmla="*/ 0 h 414"/>
                              <a:gd name="T8" fmla="*/ 0 w 13073"/>
                              <a:gd name="T9" fmla="*/ 414 h 414"/>
                            </a:gdLst>
                            <a:ahLst/>
                            <a:cxnLst>
                              <a:cxn ang="0">
                                <a:pos x="T0" y="T1"/>
                              </a:cxn>
                              <a:cxn ang="0">
                                <a:pos x="T2" y="T3"/>
                              </a:cxn>
                              <a:cxn ang="0">
                                <a:pos x="T4" y="T5"/>
                              </a:cxn>
                              <a:cxn ang="0">
                                <a:pos x="T6" y="T7"/>
                              </a:cxn>
                              <a:cxn ang="0">
                                <a:pos x="T8" y="T9"/>
                              </a:cxn>
                            </a:cxnLst>
                            <a:rect l="0" t="0" r="r" b="b"/>
                            <a:pathLst>
                              <a:path w="13073" h="414">
                                <a:moveTo>
                                  <a:pt x="0" y="414"/>
                                </a:moveTo>
                                <a:lnTo>
                                  <a:pt x="13072" y="414"/>
                                </a:lnTo>
                                <a:lnTo>
                                  <a:pt x="13072" y="0"/>
                                </a:lnTo>
                                <a:lnTo>
                                  <a:pt x="0" y="0"/>
                                </a:lnTo>
                                <a:lnTo>
                                  <a:pt x="0" y="414"/>
                                </a:lnTo>
                                <a:close/>
                              </a:path>
                            </a:pathLst>
                          </a:custGeom>
                          <a:solidFill>
                            <a:srgbClr val="33AE6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522"/>
                        <wps:cNvSpPr>
                          <a:spLocks/>
                        </wps:cNvSpPr>
                        <wps:spPr bwMode="auto">
                          <a:xfrm>
                            <a:off x="0" y="0"/>
                            <a:ext cx="1323" cy="414"/>
                          </a:xfrm>
                          <a:custGeom>
                            <a:avLst/>
                            <a:gdLst>
                              <a:gd name="T0" fmla="*/ 0 w 1323"/>
                              <a:gd name="T1" fmla="*/ 413 h 414"/>
                              <a:gd name="T2" fmla="*/ 1322 w 1323"/>
                              <a:gd name="T3" fmla="*/ 413 h 414"/>
                              <a:gd name="T4" fmla="*/ 1322 w 1323"/>
                              <a:gd name="T5" fmla="*/ 0 h 414"/>
                              <a:gd name="T6" fmla="*/ 0 w 1323"/>
                              <a:gd name="T7" fmla="*/ 0 h 414"/>
                              <a:gd name="T8" fmla="*/ 0 w 1323"/>
                              <a:gd name="T9" fmla="*/ 413 h 414"/>
                            </a:gdLst>
                            <a:ahLst/>
                            <a:cxnLst>
                              <a:cxn ang="0">
                                <a:pos x="T0" y="T1"/>
                              </a:cxn>
                              <a:cxn ang="0">
                                <a:pos x="T2" y="T3"/>
                              </a:cxn>
                              <a:cxn ang="0">
                                <a:pos x="T4" y="T5"/>
                              </a:cxn>
                              <a:cxn ang="0">
                                <a:pos x="T6" y="T7"/>
                              </a:cxn>
                              <a:cxn ang="0">
                                <a:pos x="T8" y="T9"/>
                              </a:cxn>
                            </a:cxnLst>
                            <a:rect l="0" t="0" r="r" b="b"/>
                            <a:pathLst>
                              <a:path w="1323" h="414">
                                <a:moveTo>
                                  <a:pt x="0" y="413"/>
                                </a:moveTo>
                                <a:lnTo>
                                  <a:pt x="1322" y="413"/>
                                </a:lnTo>
                                <a:lnTo>
                                  <a:pt x="1322" y="0"/>
                                </a:lnTo>
                                <a:lnTo>
                                  <a:pt x="0" y="0"/>
                                </a:lnTo>
                                <a:lnTo>
                                  <a:pt x="0" y="413"/>
                                </a:lnTo>
                                <a:close/>
                              </a:path>
                            </a:pathLst>
                          </a:custGeom>
                          <a:solidFill>
                            <a:srgbClr val="1F82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Text Box 523" descr="Optional.  Children's Racial and Ethnic Identities."/>
                        <wps:cNvSpPr txBox="1">
                          <a:spLocks noChangeArrowheads="1"/>
                        </wps:cNvSpPr>
                        <wps:spPr bwMode="auto">
                          <a:xfrm>
                            <a:off x="0" y="0"/>
                            <a:ext cx="14395"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26612" w14:textId="77777777" w:rsidR="00DF2AC6" w:rsidRDefault="00DF2AC6">
                              <w:pPr>
                                <w:pStyle w:val="BodyText"/>
                                <w:tabs>
                                  <w:tab w:val="left" w:pos="1473"/>
                                </w:tabs>
                                <w:kinsoku w:val="0"/>
                                <w:overflowPunct w:val="0"/>
                                <w:spacing w:before="61"/>
                                <w:ind w:left="168"/>
                                <w:rPr>
                                  <w:color w:val="000000"/>
                                  <w:sz w:val="16"/>
                                  <w:szCs w:val="16"/>
                                </w:rPr>
                              </w:pPr>
                              <w:r>
                                <w:rPr>
                                  <w:b/>
                                  <w:bCs/>
                                  <w:color w:val="FFFFFF"/>
                                  <w:sz w:val="19"/>
                                  <w:szCs w:val="19"/>
                                </w:rPr>
                                <w:t>OPTIONAL</w:t>
                              </w:r>
                              <w:r>
                                <w:rPr>
                                  <w:b/>
                                  <w:bCs/>
                                  <w:color w:val="FFFFFF"/>
                                  <w:sz w:val="19"/>
                                  <w:szCs w:val="19"/>
                                </w:rPr>
                                <w:tab/>
                              </w:r>
                              <w:r>
                                <w:rPr>
                                  <w:b/>
                                  <w:bCs/>
                                  <w:color w:val="FFFFFF"/>
                                  <w:sz w:val="16"/>
                                  <w:szCs w:val="16"/>
                                </w:rPr>
                                <w:t>Children's Racial and Ethnic Identities</w:t>
                              </w:r>
                            </w:p>
                          </w:txbxContent>
                        </wps:txbx>
                        <wps:bodyPr rot="0" vert="horz" wrap="square" lIns="0" tIns="0" rIns="0" bIns="0" anchor="t" anchorCtr="0" upright="1">
                          <a:noAutofit/>
                        </wps:bodyPr>
                      </wps:wsp>
                    </wpg:wgp>
                  </a:graphicData>
                </a:graphic>
              </wp:inline>
            </w:drawing>
          </mc:Choice>
          <mc:Fallback>
            <w:pict>
              <v:group id="Group 520" o:spid="_x0000_s1069" alt="Optional. Children's Racial and Ethnic Identities. " style="width:719.75pt;height:20.7pt;mso-position-horizontal-relative:char;mso-position-vertical-relative:line" coordsize="14395,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">
                <v:shape id="Freeform 521" o:spid="_x0000_s1070" style="position:absolute;left:1322;width:13073;height:414;visibility:visible;mso-wrap-style:square;v-text-anchor:top" coordsize="13073,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x3EcMA&#10;AADbAAAADwAAAGRycy9kb3ducmV2LnhtbESPQWvCQBSE7wX/w/KE3urGCkFTVxFB8CRNbO31kX3N&#10;hmbfxuw2if/eFQo9DjPzDbPejrYRPXW+dqxgPktAEJdO11wp+DgfXpYgfEDW2DgmBTfysN1MntaY&#10;aTdwTn0RKhEh7DNUYEJoMyl9aciin7mWOHrfrrMYouwqqTscItw28jVJUmmx5rhgsKW9ofKn+LUK&#10;3OlCX8vbYajzz8qc33d4nKdXpZ6n4+4NRKAx/If/2ketYLWAx5f4A+Tm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x3EcMAAADbAAAADwAAAAAAAAAAAAAAAACYAgAAZHJzL2Rv&#10;d25yZXYueG1sUEsFBgAAAAAEAAQA9QAAAIgDAAAAAA==&#10;" path="m,414r13072,l13072,,,,,414xe" fillcolor="#33ae6f" stroked="f">
                  <v:path arrowok="t" o:connecttype="custom" o:connectlocs="0,414;13072,414;13072,0;0,0;0,414" o:connectangles="0,0,0,0,0"/>
                </v:shape>
                <v:shape id="Freeform 522" o:spid="_x0000_s1071" style="position:absolute;width:1323;height:414;visibility:visible;mso-wrap-style:square;v-text-anchor:top" coordsize="1323,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bpTcUA&#10;AADbAAAADwAAAGRycy9kb3ducmV2LnhtbESPT2vCQBTE70K/w/IKXqRuKmJjdJWiWKSe/HPx9si+&#10;JqnZtyG7xu23dwuCx2FmfsPMl8HUoqPWVZYVvA8TEMS51RUXCk7HzVsKwnlkjbVlUvBHDpaLl94c&#10;M21vvKfu4AsRIewyVFB632RSurwkg25oG+Lo/djWoI+yLaRu8RbhppajJJlIgxXHhRIbWpWUXw5X&#10;owB/17vBOZ+kX+PvS/hIZeiOYa9U/zV8zkB4Cv4ZfrS3WsF0DP9f4g+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xulNxQAAANsAAAAPAAAAAAAAAAAAAAAAAJgCAABkcnMv&#10;ZG93bnJldi54bWxQSwUGAAAAAAQABAD1AAAAigMAAAAA&#10;" path="m,413r1322,l1322,,,,,413xe" fillcolor="#1f823f" stroked="f">
                  <v:path arrowok="t" o:connecttype="custom" o:connectlocs="0,413;1322,413;1322,0;0,0;0,413" o:connectangles="0,0,0,0,0"/>
                </v:shape>
                <v:shape id="Text Box 523" o:spid="_x0000_s1072" type="#_x0000_t202" alt="Optional.  Children's Racial and Ethnic Identities." style="position:absolute;width:14395;height: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0CdcMA&#10;AADbAAAADwAAAGRycy9kb3ducmV2LnhtbESPQWvCQBSE7wX/w/IK3uqmglJTVxFREIRijAePr9ln&#10;sph9G7Orxn/fFQoeh5n5hpnOO1uLG7XeOFbwOUhAEBdOGy4VHPL1xxcIH5A11o5JwYM8zGe9tymm&#10;2t05o9s+lCJC2KeooAqhSaX0RUUW/cA1xNE7udZiiLItpW7xHuG2lsMkGUuLhuNChQ0tKyrO+6tV&#10;sDhytjKXn99ddspMnk8S3o7PSvXfu8U3iEBdeIX/2xutYDKC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0CdcMAAADbAAAADwAAAAAAAAAAAAAAAACYAgAAZHJzL2Rv&#10;d25yZXYueG1sUEsFBgAAAAAEAAQA9QAAAIgDAAAAAA==&#10;" filled="f" stroked="f">
                  <v:textbox inset="0,0,0,0">
                    <w:txbxContent>
                      <w:p w:rsidR="00DF2AC6" w:rsidRDefault="00DF2AC6">
                        <w:pPr>
                          <w:pStyle w:val="BodyText"/>
                          <w:tabs>
                            <w:tab w:val="left" w:pos="1473"/>
                          </w:tabs>
                          <w:kinsoku w:val="0"/>
                          <w:overflowPunct w:val="0"/>
                          <w:spacing w:before="61"/>
                          <w:ind w:left="168"/>
                          <w:rPr>
                            <w:color w:val="000000"/>
                            <w:sz w:val="16"/>
                            <w:szCs w:val="16"/>
                          </w:rPr>
                        </w:pPr>
                        <w:r>
                          <w:rPr>
                            <w:b/>
                            <w:bCs/>
                            <w:color w:val="FFFFFF"/>
                            <w:sz w:val="19"/>
                            <w:szCs w:val="19"/>
                          </w:rPr>
                          <w:t>OPTIONAL</w:t>
                        </w:r>
                        <w:r>
                          <w:rPr>
                            <w:b/>
                            <w:bCs/>
                            <w:color w:val="FFFFFF"/>
                            <w:sz w:val="19"/>
                            <w:szCs w:val="19"/>
                          </w:rPr>
                          <w:tab/>
                        </w:r>
                        <w:r>
                          <w:rPr>
                            <w:b/>
                            <w:bCs/>
                            <w:color w:val="FFFFFF"/>
                            <w:sz w:val="16"/>
                            <w:szCs w:val="16"/>
                          </w:rPr>
                          <w:t>Children's Racial and Ethnic Identities</w:t>
                        </w:r>
                      </w:p>
                    </w:txbxContent>
                  </v:textbox>
                </v:shape>
                <w10:anchorlock/>
              </v:group>
            </w:pict>
          </mc:Fallback>
        </mc:AlternateContent>
      </w:r>
    </w:p>
    <w:p w14:paraId="17A263FA" w14:textId="77777777" w:rsidR="006A6658" w:rsidRDefault="006A6658">
      <w:pPr>
        <w:pStyle w:val="Heading2"/>
        <w:kinsoku w:val="0"/>
        <w:overflowPunct w:val="0"/>
        <w:spacing w:before="130" w:line="255" w:lineRule="auto"/>
        <w:ind w:left="320" w:right="1232"/>
        <w:rPr>
          <w:color w:val="000000"/>
        </w:rPr>
      </w:pPr>
      <w:r>
        <w:rPr>
          <w:color w:val="231F20"/>
        </w:rPr>
        <w:t>We are required to ask for information about your children’s race and ethnicity. This information is important and helps to make sure we are fully serving our community. Responding to this section is optional and does not affect your children’s eligibility for free or reduced price meals.</w:t>
      </w:r>
    </w:p>
    <w:p w14:paraId="17A263FB" w14:textId="77777777" w:rsidR="006A6658" w:rsidRDefault="006A6658">
      <w:pPr>
        <w:pStyle w:val="BodyText"/>
        <w:kinsoku w:val="0"/>
        <w:overflowPunct w:val="0"/>
        <w:spacing w:before="11"/>
        <w:ind w:left="0"/>
        <w:rPr>
          <w:sz w:val="8"/>
          <w:szCs w:val="8"/>
        </w:rPr>
      </w:pPr>
    </w:p>
    <w:p w14:paraId="17A263FC" w14:textId="77777777" w:rsidR="006A6658" w:rsidRDefault="006A6658">
      <w:pPr>
        <w:pStyle w:val="BodyText"/>
        <w:kinsoku w:val="0"/>
        <w:overflowPunct w:val="0"/>
        <w:spacing w:before="11"/>
        <w:ind w:left="0"/>
        <w:rPr>
          <w:sz w:val="8"/>
          <w:szCs w:val="8"/>
        </w:rPr>
        <w:sectPr w:rsidR="006A6658">
          <w:pgSz w:w="15840" w:h="12240" w:orient="landscape"/>
          <w:pgMar w:top="240" w:right="360" w:bottom="0" w:left="580" w:header="720" w:footer="720" w:gutter="0"/>
          <w:cols w:space="720" w:equalWidth="0">
            <w:col w:w="14900"/>
          </w:cols>
          <w:noEndnote/>
        </w:sectPr>
      </w:pPr>
    </w:p>
    <w:p w14:paraId="17A263FD" w14:textId="77777777" w:rsidR="006A6658" w:rsidRDefault="00450F89">
      <w:pPr>
        <w:pStyle w:val="BodyText"/>
        <w:kinsoku w:val="0"/>
        <w:overflowPunct w:val="0"/>
        <w:spacing w:before="81" w:line="285" w:lineRule="auto"/>
        <w:ind w:left="323" w:hanging="4"/>
        <w:rPr>
          <w:color w:val="000000"/>
          <w:sz w:val="18"/>
          <w:szCs w:val="18"/>
        </w:rPr>
      </w:pPr>
      <w:r>
        <w:rPr>
          <w:noProof/>
        </w:rPr>
        <w:lastRenderedPageBreak/>
        <mc:AlternateContent>
          <mc:Choice Requires="wpg">
            <w:drawing>
              <wp:anchor distT="0" distB="0" distL="114300" distR="114300" simplePos="0" relativeHeight="251651072" behindDoc="1" locked="0" layoutInCell="0" allowOverlap="1" wp14:anchorId="17A2649B" wp14:editId="17A2649C">
                <wp:simplePos x="0" y="0"/>
                <wp:positionH relativeFrom="page">
                  <wp:posOffset>1796415</wp:posOffset>
                </wp:positionH>
                <wp:positionV relativeFrom="paragraph">
                  <wp:posOffset>46990</wp:posOffset>
                </wp:positionV>
                <wp:extent cx="257175" cy="299085"/>
                <wp:effectExtent l="0" t="0" r="0" b="0"/>
                <wp:wrapNone/>
                <wp:docPr id="85" name="Group 5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175" cy="299085"/>
                          <a:chOff x="2829" y="74"/>
                          <a:chExt cx="405" cy="471"/>
                        </a:xfrm>
                      </wpg:grpSpPr>
                      <wps:wsp>
                        <wps:cNvPr id="86" name="Freeform 525"/>
                        <wps:cNvSpPr>
                          <a:spLocks/>
                        </wps:cNvSpPr>
                        <wps:spPr bwMode="auto">
                          <a:xfrm>
                            <a:off x="2849" y="91"/>
                            <a:ext cx="173" cy="174"/>
                          </a:xfrm>
                          <a:custGeom>
                            <a:avLst/>
                            <a:gdLst>
                              <a:gd name="T0" fmla="*/ 172 w 173"/>
                              <a:gd name="T1" fmla="*/ 173 h 174"/>
                              <a:gd name="T2" fmla="*/ 0 w 173"/>
                              <a:gd name="T3" fmla="*/ 173 h 174"/>
                              <a:gd name="T4" fmla="*/ 0 w 173"/>
                              <a:gd name="T5" fmla="*/ 0 h 174"/>
                              <a:gd name="T6" fmla="*/ 172 w 173"/>
                              <a:gd name="T7" fmla="*/ 0 h 174"/>
                              <a:gd name="T8" fmla="*/ 172 w 173"/>
                              <a:gd name="T9" fmla="*/ 173 h 174"/>
                            </a:gdLst>
                            <a:ahLst/>
                            <a:cxnLst>
                              <a:cxn ang="0">
                                <a:pos x="T0" y="T1"/>
                              </a:cxn>
                              <a:cxn ang="0">
                                <a:pos x="T2" y="T3"/>
                              </a:cxn>
                              <a:cxn ang="0">
                                <a:pos x="T4" y="T5"/>
                              </a:cxn>
                              <a:cxn ang="0">
                                <a:pos x="T6" y="T7"/>
                              </a:cxn>
                              <a:cxn ang="0">
                                <a:pos x="T8" y="T9"/>
                              </a:cxn>
                            </a:cxnLst>
                            <a:rect l="0" t="0" r="r" b="b"/>
                            <a:pathLst>
                              <a:path w="173" h="174">
                                <a:moveTo>
                                  <a:pt x="172" y="173"/>
                                </a:moveTo>
                                <a:lnTo>
                                  <a:pt x="0" y="173"/>
                                </a:lnTo>
                                <a:lnTo>
                                  <a:pt x="0" y="0"/>
                                </a:lnTo>
                                <a:lnTo>
                                  <a:pt x="172" y="0"/>
                                </a:lnTo>
                                <a:lnTo>
                                  <a:pt x="172" y="173"/>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526"/>
                        <wps:cNvSpPr>
                          <a:spLocks/>
                        </wps:cNvSpPr>
                        <wps:spPr bwMode="auto">
                          <a:xfrm>
                            <a:off x="3045" y="355"/>
                            <a:ext cx="173" cy="174"/>
                          </a:xfrm>
                          <a:custGeom>
                            <a:avLst/>
                            <a:gdLst>
                              <a:gd name="T0" fmla="*/ 172 w 173"/>
                              <a:gd name="T1" fmla="*/ 173 h 174"/>
                              <a:gd name="T2" fmla="*/ 0 w 173"/>
                              <a:gd name="T3" fmla="*/ 173 h 174"/>
                              <a:gd name="T4" fmla="*/ 0 w 173"/>
                              <a:gd name="T5" fmla="*/ 0 h 174"/>
                              <a:gd name="T6" fmla="*/ 172 w 173"/>
                              <a:gd name="T7" fmla="*/ 0 h 174"/>
                              <a:gd name="T8" fmla="*/ 172 w 173"/>
                              <a:gd name="T9" fmla="*/ 173 h 174"/>
                            </a:gdLst>
                            <a:ahLst/>
                            <a:cxnLst>
                              <a:cxn ang="0">
                                <a:pos x="T0" y="T1"/>
                              </a:cxn>
                              <a:cxn ang="0">
                                <a:pos x="T2" y="T3"/>
                              </a:cxn>
                              <a:cxn ang="0">
                                <a:pos x="T4" y="T5"/>
                              </a:cxn>
                              <a:cxn ang="0">
                                <a:pos x="T6" y="T7"/>
                              </a:cxn>
                              <a:cxn ang="0">
                                <a:pos x="T8" y="T9"/>
                              </a:cxn>
                            </a:cxnLst>
                            <a:rect l="0" t="0" r="r" b="b"/>
                            <a:pathLst>
                              <a:path w="173" h="174">
                                <a:moveTo>
                                  <a:pt x="172" y="173"/>
                                </a:moveTo>
                                <a:lnTo>
                                  <a:pt x="0" y="173"/>
                                </a:lnTo>
                                <a:lnTo>
                                  <a:pt x="0" y="0"/>
                                </a:lnTo>
                                <a:lnTo>
                                  <a:pt x="172" y="0"/>
                                </a:lnTo>
                                <a:lnTo>
                                  <a:pt x="172" y="173"/>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527"/>
                        <wps:cNvSpPr>
                          <a:spLocks/>
                        </wps:cNvSpPr>
                        <wps:spPr bwMode="auto">
                          <a:xfrm>
                            <a:off x="2829" y="74"/>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528"/>
                        <wps:cNvSpPr>
                          <a:spLocks/>
                        </wps:cNvSpPr>
                        <wps:spPr bwMode="auto">
                          <a:xfrm>
                            <a:off x="2839" y="84"/>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529"/>
                        <wps:cNvSpPr>
                          <a:spLocks/>
                        </wps:cNvSpPr>
                        <wps:spPr bwMode="auto">
                          <a:xfrm>
                            <a:off x="3032" y="343"/>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530"/>
                        <wps:cNvSpPr>
                          <a:spLocks/>
                        </wps:cNvSpPr>
                        <wps:spPr bwMode="auto">
                          <a:xfrm>
                            <a:off x="3042" y="353"/>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24" o:spid="_x0000_s1026" style="position:absolute;margin-left:141.45pt;margin-top:3.7pt;width:20.25pt;height:23.55pt;z-index:-251665408;mso-position-horizontal-relative:page" coordorigin="2829,74" coordsize="405,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" o:allowincell="f">
                <v:shape id="Freeform 525" o:spid="_x0000_s1027" style="position:absolute;left:2849;top:91;width:173;height:174;visibility:visible;mso-wrap-style:square;v-text-anchor:top" coordsize="173,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qeC8YA&#10;AADbAAAADwAAAGRycy9kb3ducmV2LnhtbESPQWvCQBSE74X+h+UVehHd2IOk0VWqUCmVYhOt50f2&#10;mQ1m34bsVuO/dwtCj8PMfMPMFr1txJk6XztWMB4lIIhLp2uuFOx378MUhA/IGhvHpOBKHhbzx4cZ&#10;ZtpdOKdzESoRIewzVGBCaDMpfWnIoh+5ljh6R9dZDFF2ldQdXiLcNvIlSSbSYs1xwWBLK0Plqfi1&#10;Cr7Xh036kx/Wr7TMv7bjgfm8HpdKPT/1b1MQgfrwH763P7SCdAJ/X+IPk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EqeC8YAAADbAAAADwAAAAAAAAAAAAAAAACYAgAAZHJz&#10;L2Rvd25yZXYueG1sUEsFBgAAAAAEAAQA9QAAAIsDAAAAAA==&#10;" path="m172,173l,173,,,172,r,173xe" filled="f" strokecolor="#999998" strokeweight="1pt">
                  <v:path arrowok="t" o:connecttype="custom" o:connectlocs="172,173;0,173;0,0;172,0;172,173" o:connectangles="0,0,0,0,0"/>
                </v:shape>
                <v:shape id="Freeform 526" o:spid="_x0000_s1028" style="position:absolute;left:3045;top:355;width:173;height:174;visibility:visible;mso-wrap-style:square;v-text-anchor:top" coordsize="173,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Y7kMYA&#10;AADbAAAADwAAAGRycy9kb3ducmV2LnhtbESPT2vCQBTE74LfYXlCL6Ibe2jT6Cq1UCkWaeO/8yP7&#10;zAazb0N2q/Hbu4VCj8PM/IaZLTpbiwu1vnKsYDJOQBAXTldcKtjv3kcpCB+QNdaOScGNPCzm/d4M&#10;M+2unNNlG0oRIewzVGBCaDIpfWHIoh+7hjh6J9daDFG2pdQtXiPc1vIxSZ6kxYrjgsGG3gwV5+2P&#10;VfC9On6mh/y4eqFlvvmaDM36dloq9TDoXqcgAnXhP/zX/tAK0mf4/RJ/gJ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wY7kMYAAADbAAAADwAAAAAAAAAAAAAAAACYAgAAZHJz&#10;L2Rvd25yZXYueG1sUEsFBgAAAAAEAAQA9QAAAIsDAAAAAA==&#10;" path="m172,173l,173,,,172,r,173xe" filled="f" strokecolor="#999998" strokeweight="1pt">
                  <v:path arrowok="t" o:connecttype="custom" o:connectlocs="172,173;0,173;0,0;172,0;172,173" o:connectangles="0,0,0,0,0"/>
                </v:shape>
                <v:shape id="Freeform 527" o:spid="_x0000_s1029" style="position:absolute;left:2829;top:74;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APT8EA&#10;AADbAAAADwAAAGRycy9kb3ducmV2LnhtbERPz2vCMBS+C/sfwhvsIjN1By3VKDLYVkTQVS/eHs0z&#10;LTYvpclq99+bg+Dx4/u9XA+2ET11vnasYDpJQBCXTtdsFJyOX+8pCB+QNTaOScE/eVivXkZLzLS7&#10;8S/1RTAihrDPUEEVQptJ6cuKLPqJa4kjd3GdxRBhZ6Tu8BbDbSM/kmQmLdYcGyps6bOi8lr8WQXz&#10;nqd5/l382P3RjHelPDTnrVHq7XXYLEAEGsJT/HDnWkEax8Yv8QfI1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3QD0/BAAAA2wAAAA8AAAAAAAAAAAAAAAAAmAIAAGRycy9kb3du&#10;cmV2LnhtbFBLBQYAAAAABAAEAPUAAACGAwAAAAA=&#10;" path="m,201r201,l201,,,,,201xe" stroked="f">
                  <v:path arrowok="t" o:connecttype="custom" o:connectlocs="0,201;201,201;201,0;0,0;0,201" o:connectangles="0,0,0,0,0"/>
                </v:shape>
                <v:shape id="Freeform 528" o:spid="_x0000_s1030" style="position:absolute;left:2839;top:84;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wK+8EA&#10;AADbAAAADwAAAGRycy9kb3ducmV2LnhtbESPQWsCMRSE7wX/Q3hCbzWrYFm3RhFB8Kq2PT82z83q&#10;5mVNorvbX28KhR6HmfmGWa5724gH+VA7VjCdZCCIS6drrhR8nnZvOYgQkTU2jknBQAHWq9HLEgvt&#10;Oj7Q4xgrkSAcClRgYmwLKUNpyGKYuJY4eWfnLcYkfSW1xy7BbSNnWfYuLdacFgy2tDVUXo93q+D8&#10;3WU/sy8O3uY3M+8vw8JsB6Vex/3mA0SkPv6H/9p7rSBfwO+X9APk6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8CvvBAAAA2wAAAA8AAAAAAAAAAAAAAAAAmAIAAGRycy9kb3du&#10;cmV2LnhtbFBLBQYAAAAABAAEAPUAAACGAwAAAAA=&#10;" path="m,181r181,l181,,,,,181xe" filled="f" strokecolor="#7f7f7f" strokeweight="1pt">
                  <v:path arrowok="t" o:connecttype="custom" o:connectlocs="0,181;181,181;181,0;0,0;0,181" o:connectangles="0,0,0,0,0"/>
                </v:shape>
                <v:shape id="Freeform 529" o:spid="_x0000_s1031" style="position:absolute;left:3032;top:343;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VlMIA&#10;AADbAAAADwAAAGRycy9kb3ducmV2LnhtbERPz2vCMBS+C/sfwht4GZrqYZu1qYyBrgzBWb14ezRv&#10;aVnzUpqsdv/9chA8fny/s81oWzFQ7xvHChbzBARx5XTDRsH5tJ29gvABWWPrmBT8kYdN/jDJMNXu&#10;ykcaymBEDGGfooI6hC6V0lc1WfRz1xFH7tv1FkOEvZG6x2sMt61cJsmztNhwbKixo/eaqp/y1yp4&#10;GXhRFLvywx5O5mlfya/28mmUmj6Ob2sQgcZwF9/chVawiuvjl/gDZP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f5WUwgAAANsAAAAPAAAAAAAAAAAAAAAAAJgCAABkcnMvZG93&#10;bnJldi54bWxQSwUGAAAAAAQABAD1AAAAhwMAAAAA&#10;" path="m,201r201,l201,,,,,201xe" stroked="f">
                  <v:path arrowok="t" o:connecttype="custom" o:connectlocs="0,201;201,201;201,0;0,0;0,201" o:connectangles="0,0,0,0,0"/>
                </v:shape>
                <v:shape id="Freeform 530" o:spid="_x0000_s1032" style="position:absolute;left:3042;top:353;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OQIMEA&#10;AADbAAAADwAAAGRycy9kb3ducmV2LnhtbESPQWsCMRSE7wX/Q3hCbzWroOhqFBEEr9rW82Pz3Kxu&#10;XtYkurv99Y1Q6HGYmW+Y1aaztXiSD5VjBeNRBoK4cLriUsHX5/5jDiJEZI21Y1LQU4DNevC2wly7&#10;lo/0PMVSJAiHHBWYGJtcylAYshhGriFO3sV5izFJX0rtsU1wW8tJls2kxYrTgsGGdoaK2+lhFVzO&#10;bfYz+ebg7fxupt21X5hdr9T7sNsuQUTq4n/4r33QChZjeH1JP0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TkCDBAAAA2wAAAA8AAAAAAAAAAAAAAAAAmAIAAGRycy9kb3du&#10;cmV2LnhtbFBLBQYAAAAABAAEAPUAAACGAwAAAAA=&#10;" path="m,181r181,l181,,,,,181xe" filled="f" strokecolor="#7f7f7f" strokeweight="1pt">
                  <v:path arrowok="t" o:connecttype="custom" o:connectlocs="0,181;181,181;181,0;0,0;0,181" o:connectangles="0,0,0,0,0"/>
                </v:shape>
                <w10:wrap anchorx="page"/>
              </v:group>
            </w:pict>
          </mc:Fallback>
        </mc:AlternateContent>
      </w:r>
      <w:r w:rsidR="006A6658">
        <w:rPr>
          <w:color w:val="231F20"/>
          <w:spacing w:val="-5"/>
          <w:sz w:val="18"/>
          <w:szCs w:val="18"/>
        </w:rPr>
        <w:t>Ethnicity</w:t>
      </w:r>
      <w:r w:rsidR="006A6658">
        <w:rPr>
          <w:color w:val="231F20"/>
          <w:spacing w:val="-10"/>
          <w:sz w:val="18"/>
          <w:szCs w:val="18"/>
        </w:rPr>
        <w:t xml:space="preserve"> </w:t>
      </w:r>
      <w:r w:rsidR="006A6658">
        <w:rPr>
          <w:color w:val="231F20"/>
          <w:spacing w:val="-5"/>
          <w:sz w:val="18"/>
          <w:szCs w:val="18"/>
        </w:rPr>
        <w:t>(check</w:t>
      </w:r>
      <w:r w:rsidR="006A6658">
        <w:rPr>
          <w:color w:val="231F20"/>
          <w:spacing w:val="-10"/>
          <w:sz w:val="18"/>
          <w:szCs w:val="18"/>
        </w:rPr>
        <w:t xml:space="preserve"> </w:t>
      </w:r>
      <w:r w:rsidR="006A6658">
        <w:rPr>
          <w:color w:val="231F20"/>
          <w:spacing w:val="-5"/>
          <w:sz w:val="18"/>
          <w:szCs w:val="18"/>
        </w:rPr>
        <w:t>one):</w:t>
      </w:r>
      <w:r w:rsidR="006A6658">
        <w:rPr>
          <w:color w:val="231F20"/>
          <w:spacing w:val="15"/>
          <w:sz w:val="18"/>
          <w:szCs w:val="18"/>
        </w:rPr>
        <w:t xml:space="preserve"> </w:t>
      </w:r>
      <w:r w:rsidR="006A6658">
        <w:rPr>
          <w:color w:val="231F20"/>
          <w:spacing w:val="-4"/>
          <w:sz w:val="18"/>
          <w:szCs w:val="18"/>
        </w:rPr>
        <w:t>Race</w:t>
      </w:r>
      <w:r w:rsidR="006A6658">
        <w:rPr>
          <w:color w:val="231F20"/>
          <w:spacing w:val="-10"/>
          <w:sz w:val="18"/>
          <w:szCs w:val="18"/>
        </w:rPr>
        <w:t xml:space="preserve"> </w:t>
      </w:r>
      <w:r w:rsidR="006A6658">
        <w:rPr>
          <w:color w:val="231F20"/>
          <w:spacing w:val="-5"/>
          <w:sz w:val="18"/>
          <w:szCs w:val="18"/>
        </w:rPr>
        <w:t>(check</w:t>
      </w:r>
      <w:r w:rsidR="006A6658">
        <w:rPr>
          <w:color w:val="231F20"/>
          <w:spacing w:val="-10"/>
          <w:sz w:val="18"/>
          <w:szCs w:val="18"/>
        </w:rPr>
        <w:t xml:space="preserve"> </w:t>
      </w:r>
      <w:r w:rsidR="006A6658">
        <w:rPr>
          <w:color w:val="231F20"/>
          <w:spacing w:val="-4"/>
          <w:sz w:val="18"/>
          <w:szCs w:val="18"/>
        </w:rPr>
        <w:t>one</w:t>
      </w:r>
      <w:r w:rsidR="006A6658">
        <w:rPr>
          <w:color w:val="231F20"/>
          <w:spacing w:val="-10"/>
          <w:sz w:val="18"/>
          <w:szCs w:val="18"/>
        </w:rPr>
        <w:t xml:space="preserve"> </w:t>
      </w:r>
      <w:r w:rsidR="006A6658">
        <w:rPr>
          <w:color w:val="231F20"/>
          <w:spacing w:val="-3"/>
          <w:sz w:val="18"/>
          <w:szCs w:val="18"/>
        </w:rPr>
        <w:t>or</w:t>
      </w:r>
      <w:r w:rsidR="006A6658">
        <w:rPr>
          <w:color w:val="231F20"/>
          <w:spacing w:val="-10"/>
          <w:sz w:val="18"/>
          <w:szCs w:val="18"/>
        </w:rPr>
        <w:t xml:space="preserve"> </w:t>
      </w:r>
      <w:r w:rsidR="006A6658">
        <w:rPr>
          <w:color w:val="231F20"/>
          <w:spacing w:val="-5"/>
          <w:sz w:val="18"/>
          <w:szCs w:val="18"/>
        </w:rPr>
        <w:t>more):</w:t>
      </w:r>
    </w:p>
    <w:p w14:paraId="17A263FE" w14:textId="77777777" w:rsidR="006A6658" w:rsidRDefault="00C41038">
      <w:pPr>
        <w:pStyle w:val="BodyText"/>
        <w:tabs>
          <w:tab w:val="left" w:pos="2230"/>
        </w:tabs>
        <w:kinsoku w:val="0"/>
        <w:overflowPunct w:val="0"/>
        <w:spacing w:before="77"/>
        <w:ind w:left="156"/>
        <w:rPr>
          <w:color w:val="000000"/>
          <w:sz w:val="18"/>
          <w:szCs w:val="18"/>
        </w:rPr>
      </w:pPr>
      <w:r>
        <w:rPr>
          <w:noProof/>
        </w:rPr>
        <mc:AlternateContent>
          <mc:Choice Requires="wpg">
            <w:drawing>
              <wp:anchor distT="0" distB="0" distL="114300" distR="114300" simplePos="0" relativeHeight="251652096" behindDoc="1" locked="0" layoutInCell="0" allowOverlap="1" wp14:anchorId="17A2649D" wp14:editId="17A2649E">
                <wp:simplePos x="0" y="0"/>
                <wp:positionH relativeFrom="page">
                  <wp:posOffset>3041650</wp:posOffset>
                </wp:positionH>
                <wp:positionV relativeFrom="paragraph">
                  <wp:posOffset>-315595</wp:posOffset>
                </wp:positionV>
                <wp:extent cx="128270" cy="128270"/>
                <wp:effectExtent l="0" t="0" r="5080" b="5080"/>
                <wp:wrapNone/>
                <wp:docPr id="81" name="Group 5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270" cy="128270"/>
                          <a:chOff x="4790" y="-208"/>
                          <a:chExt cx="202" cy="202"/>
                        </a:xfrm>
                      </wpg:grpSpPr>
                      <wps:wsp>
                        <wps:cNvPr id="82" name="Freeform 532"/>
                        <wps:cNvSpPr>
                          <a:spLocks/>
                        </wps:cNvSpPr>
                        <wps:spPr bwMode="auto">
                          <a:xfrm>
                            <a:off x="4807" y="-192"/>
                            <a:ext cx="173" cy="174"/>
                          </a:xfrm>
                          <a:custGeom>
                            <a:avLst/>
                            <a:gdLst>
                              <a:gd name="T0" fmla="*/ 172 w 173"/>
                              <a:gd name="T1" fmla="*/ 173 h 174"/>
                              <a:gd name="T2" fmla="*/ 0 w 173"/>
                              <a:gd name="T3" fmla="*/ 173 h 174"/>
                              <a:gd name="T4" fmla="*/ 0 w 173"/>
                              <a:gd name="T5" fmla="*/ 0 h 174"/>
                              <a:gd name="T6" fmla="*/ 172 w 173"/>
                              <a:gd name="T7" fmla="*/ 0 h 174"/>
                              <a:gd name="T8" fmla="*/ 172 w 173"/>
                              <a:gd name="T9" fmla="*/ 173 h 174"/>
                            </a:gdLst>
                            <a:ahLst/>
                            <a:cxnLst>
                              <a:cxn ang="0">
                                <a:pos x="T0" y="T1"/>
                              </a:cxn>
                              <a:cxn ang="0">
                                <a:pos x="T2" y="T3"/>
                              </a:cxn>
                              <a:cxn ang="0">
                                <a:pos x="T4" y="T5"/>
                              </a:cxn>
                              <a:cxn ang="0">
                                <a:pos x="T6" y="T7"/>
                              </a:cxn>
                              <a:cxn ang="0">
                                <a:pos x="T8" y="T9"/>
                              </a:cxn>
                            </a:cxnLst>
                            <a:rect l="0" t="0" r="r" b="b"/>
                            <a:pathLst>
                              <a:path w="173" h="174">
                                <a:moveTo>
                                  <a:pt x="172" y="173"/>
                                </a:moveTo>
                                <a:lnTo>
                                  <a:pt x="0" y="173"/>
                                </a:lnTo>
                                <a:lnTo>
                                  <a:pt x="0" y="0"/>
                                </a:lnTo>
                                <a:lnTo>
                                  <a:pt x="172" y="0"/>
                                </a:lnTo>
                                <a:lnTo>
                                  <a:pt x="172" y="173"/>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533"/>
                        <wps:cNvSpPr>
                          <a:spLocks/>
                        </wps:cNvSpPr>
                        <wps:spPr bwMode="auto">
                          <a:xfrm>
                            <a:off x="4790" y="-208"/>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534"/>
                        <wps:cNvSpPr>
                          <a:spLocks/>
                        </wps:cNvSpPr>
                        <wps:spPr bwMode="auto">
                          <a:xfrm>
                            <a:off x="4800" y="-198"/>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31" o:spid="_x0000_s1026" style="position:absolute;margin-left:239.5pt;margin-top:-24.85pt;width:10.1pt;height:10.1pt;z-index:-251664384;mso-position-horizontal-relative:page" coordorigin="4790,-208" coordsize="202,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" o:allowincell="f">
                <v:shape id="Freeform 532" o:spid="_x0000_s1027" style="position:absolute;left:4807;top:-192;width:173;height:174;visibility:visible;mso-wrap-style:square;v-text-anchor:top" coordsize="173,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GYCMUA&#10;AADbAAAADwAAAGRycy9kb3ducmV2LnhtbESPQWvCQBSE70L/w/IKXkrd6KHE1FWqoEilaGzr+ZF9&#10;ZoPZtyG7avz3bqHgcZiZb5jJrLO1uFDrK8cKhoMEBHHhdMWlgp/v5WsKwgdkjbVjUnAjD7PpU2+C&#10;mXZXzumyD6WIEPYZKjAhNJmUvjBk0Q9cQxy9o2sthijbUuoWrxFuazlKkjdpseK4YLChhaHitD9b&#10;BbvVYZP+5ofVmOb513b4Yj5vx7lS/efu4x1EoC48wv/ttVaQjuDvS/wBcn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cZgIxQAAANsAAAAPAAAAAAAAAAAAAAAAAJgCAABkcnMv&#10;ZG93bnJldi54bWxQSwUGAAAAAAQABAD1AAAAigMAAAAA&#10;" path="m172,173l,173,,,172,r,173xe" filled="f" strokecolor="#999998" strokeweight="1pt">
                  <v:path arrowok="t" o:connecttype="custom" o:connectlocs="172,173;0,173;0,0;172,0;172,173" o:connectangles="0,0,0,0,0"/>
                </v:shape>
                <v:shape id="Freeform 533" o:spid="_x0000_s1028" style="position:absolute;left:4790;top:-208;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SdPsUA&#10;AADbAAAADwAAAGRycy9kb3ducmV2LnhtbESPQWvCQBSE7wX/w/IEL0U3KlRJXUUK1SAFNfbS2yP7&#10;uglm34bsGtN/3xUKPQ4z8w2z2vS2Fh21vnKsYDpJQBAXTldsFHxe3sdLED4ga6wdk4If8rBZD55W&#10;mGp35zN1eTAiQtinqKAMoUml9EVJFv3ENcTR+3atxRBla6Ru8R7htpazJHmRFiuOCyU29FZScc1v&#10;VsGi42mW7fK9PV7M80chT/XXwSg1GvbbVxCB+vAf/mtnWsFyDo8v8Qf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dJ0+xQAAANsAAAAPAAAAAAAAAAAAAAAAAJgCAABkcnMv&#10;ZG93bnJldi54bWxQSwUGAAAAAAQABAD1AAAAigMAAAAA&#10;" path="m,201r201,l201,,,,,201xe" stroked="f">
                  <v:path arrowok="t" o:connecttype="custom" o:connectlocs="0,201;201,201;201,0;0,0;0,201" o:connectangles="0,0,0,0,0"/>
                </v:shape>
                <v:shape id="Freeform 534" o:spid="_x0000_s1029" style="position:absolute;left:4800;top:-198;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2lZcIA&#10;AADbAAAADwAAAGRycy9kb3ducmV2LnhtbESPQWsCMRSE7wX/Q3iCt5pVbFlXoxSh0Gu1en5snpvV&#10;zcuapO5uf30jFHocZuYbZr3tbSPu5EPtWMFsmoEgLp2uuVLwdXh/zkGEiKyxcUwKBgqw3Yye1lho&#10;1/En3fexEgnCoUAFJsa2kDKUhiyGqWuJk3d23mJM0ldSe+wS3DZynmWv0mLNacFgSztD5XX/bRWc&#10;T132Mz9y8Da/mZf+MizNblBqMu7fViAi9fE//Nf+0AryBTy+pB8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vaVlwgAAANsAAAAPAAAAAAAAAAAAAAAAAJgCAABkcnMvZG93&#10;bnJldi54bWxQSwUGAAAAAAQABAD1AAAAhwMAAAAA&#10;" path="m,181r181,l181,,,,,181xe" filled="f" strokecolor="#7f7f7f" strokeweight="1pt">
                  <v:path arrowok="t" o:connecttype="custom" o:connectlocs="0,181;181,181;181,0;0,0;0,181" o:connectangles="0,0,0,0,0"/>
                </v:shape>
                <w10:wrap anchorx="page"/>
              </v:group>
            </w:pict>
          </mc:Fallback>
        </mc:AlternateContent>
      </w:r>
      <w:r w:rsidR="006A6658">
        <w:rPr>
          <w:rFonts w:ascii="Times New Roman" w:hAnsi="Times New Roman" w:cs="Times New Roman"/>
          <w:sz w:val="24"/>
          <w:szCs w:val="24"/>
        </w:rPr>
        <w:br w:type="column"/>
      </w:r>
      <w:r w:rsidR="006A6658">
        <w:rPr>
          <w:color w:val="231F20"/>
          <w:sz w:val="18"/>
          <w:szCs w:val="18"/>
        </w:rPr>
        <w:lastRenderedPageBreak/>
        <w:t>Hispanic or Latino</w:t>
      </w:r>
      <w:r w:rsidR="006A6658">
        <w:rPr>
          <w:color w:val="231F20"/>
          <w:sz w:val="18"/>
          <w:szCs w:val="18"/>
        </w:rPr>
        <w:tab/>
        <w:t>Not Hispanic or Latino</w:t>
      </w:r>
    </w:p>
    <w:p w14:paraId="17A263FF" w14:textId="77777777" w:rsidR="006A6658" w:rsidRDefault="00450F89">
      <w:pPr>
        <w:pStyle w:val="BodyText"/>
        <w:tabs>
          <w:tab w:val="left" w:pos="3690"/>
          <w:tab w:val="left" w:pos="4935"/>
          <w:tab w:val="left" w:pos="7572"/>
          <w:tab w:val="left" w:pos="11351"/>
        </w:tabs>
        <w:kinsoku w:val="0"/>
        <w:overflowPunct w:val="0"/>
        <w:spacing w:before="29"/>
        <w:ind w:left="426"/>
        <w:rPr>
          <w:color w:val="000000"/>
          <w:sz w:val="18"/>
          <w:szCs w:val="18"/>
        </w:rPr>
      </w:pPr>
      <w:r>
        <w:rPr>
          <w:noProof/>
        </w:rPr>
        <mc:AlternateContent>
          <mc:Choice Requires="wpg">
            <w:drawing>
              <wp:anchor distT="0" distB="0" distL="114300" distR="114300" simplePos="0" relativeHeight="251653120" behindDoc="1" locked="0" layoutInCell="0" allowOverlap="1" wp14:anchorId="17A2649F" wp14:editId="17A264A0">
                <wp:simplePos x="0" y="0"/>
                <wp:positionH relativeFrom="page">
                  <wp:posOffset>4026535</wp:posOffset>
                </wp:positionH>
                <wp:positionV relativeFrom="paragraph">
                  <wp:posOffset>37465</wp:posOffset>
                </wp:positionV>
                <wp:extent cx="128270" cy="128270"/>
                <wp:effectExtent l="0" t="0" r="0" b="0"/>
                <wp:wrapNone/>
                <wp:docPr id="77" name="Group 5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270" cy="128270"/>
                          <a:chOff x="6341" y="59"/>
                          <a:chExt cx="202" cy="202"/>
                        </a:xfrm>
                      </wpg:grpSpPr>
                      <wps:wsp>
                        <wps:cNvPr id="78" name="Freeform 536"/>
                        <wps:cNvSpPr>
                          <a:spLocks/>
                        </wps:cNvSpPr>
                        <wps:spPr bwMode="auto">
                          <a:xfrm>
                            <a:off x="6353" y="72"/>
                            <a:ext cx="173" cy="174"/>
                          </a:xfrm>
                          <a:custGeom>
                            <a:avLst/>
                            <a:gdLst>
                              <a:gd name="T0" fmla="*/ 172 w 173"/>
                              <a:gd name="T1" fmla="*/ 173 h 174"/>
                              <a:gd name="T2" fmla="*/ 0 w 173"/>
                              <a:gd name="T3" fmla="*/ 173 h 174"/>
                              <a:gd name="T4" fmla="*/ 0 w 173"/>
                              <a:gd name="T5" fmla="*/ 0 h 174"/>
                              <a:gd name="T6" fmla="*/ 172 w 173"/>
                              <a:gd name="T7" fmla="*/ 0 h 174"/>
                              <a:gd name="T8" fmla="*/ 172 w 173"/>
                              <a:gd name="T9" fmla="*/ 173 h 174"/>
                            </a:gdLst>
                            <a:ahLst/>
                            <a:cxnLst>
                              <a:cxn ang="0">
                                <a:pos x="T0" y="T1"/>
                              </a:cxn>
                              <a:cxn ang="0">
                                <a:pos x="T2" y="T3"/>
                              </a:cxn>
                              <a:cxn ang="0">
                                <a:pos x="T4" y="T5"/>
                              </a:cxn>
                              <a:cxn ang="0">
                                <a:pos x="T6" y="T7"/>
                              </a:cxn>
                              <a:cxn ang="0">
                                <a:pos x="T8" y="T9"/>
                              </a:cxn>
                            </a:cxnLst>
                            <a:rect l="0" t="0" r="r" b="b"/>
                            <a:pathLst>
                              <a:path w="173" h="174">
                                <a:moveTo>
                                  <a:pt x="172" y="173"/>
                                </a:moveTo>
                                <a:lnTo>
                                  <a:pt x="0" y="173"/>
                                </a:lnTo>
                                <a:lnTo>
                                  <a:pt x="0" y="0"/>
                                </a:lnTo>
                                <a:lnTo>
                                  <a:pt x="172" y="0"/>
                                </a:lnTo>
                                <a:lnTo>
                                  <a:pt x="172" y="173"/>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Freeform 537"/>
                        <wps:cNvSpPr>
                          <a:spLocks/>
                        </wps:cNvSpPr>
                        <wps:spPr bwMode="auto">
                          <a:xfrm>
                            <a:off x="6341" y="59"/>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538"/>
                        <wps:cNvSpPr>
                          <a:spLocks/>
                        </wps:cNvSpPr>
                        <wps:spPr bwMode="auto">
                          <a:xfrm>
                            <a:off x="6351" y="69"/>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35" o:spid="_x0000_s1026" style="position:absolute;margin-left:317.05pt;margin-top:2.95pt;width:10.1pt;height:10.1pt;z-index:-251663360;mso-position-horizontal-relative:page" coordorigin="6341,59" coordsize="202,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" o:allowincell="f">
                <v:shape id="Freeform 536" o:spid="_x0000_s1027" style="position:absolute;left:6353;top:72;width:173;height:174;visibility:visible;mso-wrap-style:square;v-text-anchor:top" coordsize="173,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zfxcIA&#10;AADbAAAADwAAAGRycy9kb3ducmV2LnhtbERPz2vCMBS+D/wfwhO8jJnqYbpqFBWUMRlaNz0/mmdT&#10;bF5Kk2n9781B2PHj+z2dt7YSV2p86VjBoJ+AIM6dLrlQ8PuzfhuD8AFZY+WYFNzJw3zWeZliqt2N&#10;M7oeQiFiCPsUFZgQ6lRKnxuy6PuuJo7c2TUWQ4RNIXWDtxhuKzlMkndpseTYYLCmlaH8cvizCvab&#10;03Z8zE6bD1pm37vBq/m6n5dK9brtYgIiUBv+xU/3p1YwimPjl/gD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N/FwgAAANsAAAAPAAAAAAAAAAAAAAAAAJgCAABkcnMvZG93&#10;bnJldi54bWxQSwUGAAAAAAQABAD1AAAAhwMAAAAA&#10;" path="m172,173l,173,,,172,r,173xe" filled="f" strokecolor="#999998" strokeweight="1pt">
                  <v:path arrowok="t" o:connecttype="custom" o:connectlocs="172,173;0,173;0,0;172,0;172,173" o:connectangles="0,0,0,0,0"/>
                </v:shape>
                <v:shape id="Freeform 537" o:spid="_x0000_s1028" style="position:absolute;left:6341;top:59;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na88QA&#10;AADbAAAADwAAAGRycy9kb3ducmV2LnhtbESPQWvCQBSE7wX/w/IEL1I39tDa1FWk0DZIQY1evD2y&#10;r5tg9m3IrjH+e1cQehxmvhlmvuxtLTpqfeVYwXSSgCAunK7YKDjsv55nIHxA1lg7JgVX8rBcDJ7m&#10;mGp34R11eTAilrBPUUEZQpNK6YuSLPqJa4ij9+daiyHK1kjd4iWW21q+JMmrtFhxXCixoc+SilN+&#10;tgreOp5m2Xf+Yzd7M/4t5LY+ro1So2G/+gARqA//4Qed6ci9w/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J2vPEAAAA2wAAAA8AAAAAAAAAAAAAAAAAmAIAAGRycy9k&#10;b3ducmV2LnhtbFBLBQYAAAAABAAEAPUAAACJAwAAAAA=&#10;" path="m,201r201,l201,,,,,201xe" stroked="f">
                  <v:path arrowok="t" o:connecttype="custom" o:connectlocs="0,201;201,201;201,0;0,0;0,201" o:connectangles="0,0,0,0,0"/>
                </v:shape>
                <v:shape id="Freeform 538" o:spid="_x0000_s1029" style="position:absolute;left:6351;top:69;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ajZr8A&#10;AADbAAAADwAAAGRycy9kb3ducmV2LnhtbERPW2vCMBR+F/Yfwhn4ZtMJStcZZQjCXudlz4fm2HRr&#10;Trok2tZfbx4EHz+++2oz2FZcyYfGsYK3LAdBXDndcK3geNjNChAhImtsHZOCkQJs1i+TFZba9fxN&#10;132sRQrhUKICE2NXShkqQxZD5jrixJ2dtxgT9LXUHvsUbls5z/OltNhwajDY0dZQ9be/WAXnnz6/&#10;zU8cvC3+zWL4Hd/NdlRq+jp8foCINMSn+OH+0gqKtD59ST9Aru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hqNmvwAAANsAAAAPAAAAAAAAAAAAAAAAAJgCAABkcnMvZG93bnJl&#10;di54bWxQSwUGAAAAAAQABAD1AAAAhAMAAAAA&#10;" path="m,181r181,l181,,,,,181xe" filled="f" strokecolor="#7f7f7f" strokeweight="1pt">
                  <v:path arrowok="t" o:connecttype="custom" o:connectlocs="0,181;181,181;181,0;0,0;0,181" o:connectangles="0,0,0,0,0"/>
                </v:shape>
                <w10:wrap anchorx="page"/>
              </v:group>
            </w:pict>
          </mc:Fallback>
        </mc:AlternateContent>
      </w:r>
      <w:r>
        <w:rPr>
          <w:noProof/>
        </w:rPr>
        <mc:AlternateContent>
          <mc:Choice Requires="wpg">
            <w:drawing>
              <wp:anchor distT="0" distB="0" distL="114300" distR="114300" simplePos="0" relativeHeight="251654144" behindDoc="1" locked="0" layoutInCell="0" allowOverlap="1" wp14:anchorId="17A264A1" wp14:editId="17A264A2">
                <wp:simplePos x="0" y="0"/>
                <wp:positionH relativeFrom="page">
                  <wp:posOffset>4789805</wp:posOffset>
                </wp:positionH>
                <wp:positionV relativeFrom="paragraph">
                  <wp:posOffset>37465</wp:posOffset>
                </wp:positionV>
                <wp:extent cx="128270" cy="128270"/>
                <wp:effectExtent l="0" t="0" r="0" b="0"/>
                <wp:wrapNone/>
                <wp:docPr id="73" name="Group 5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270" cy="128270"/>
                          <a:chOff x="7543" y="59"/>
                          <a:chExt cx="202" cy="202"/>
                        </a:xfrm>
                      </wpg:grpSpPr>
                      <wps:wsp>
                        <wps:cNvPr id="74" name="Freeform 540"/>
                        <wps:cNvSpPr>
                          <a:spLocks/>
                        </wps:cNvSpPr>
                        <wps:spPr bwMode="auto">
                          <a:xfrm>
                            <a:off x="7558" y="72"/>
                            <a:ext cx="173" cy="174"/>
                          </a:xfrm>
                          <a:custGeom>
                            <a:avLst/>
                            <a:gdLst>
                              <a:gd name="T0" fmla="*/ 172 w 173"/>
                              <a:gd name="T1" fmla="*/ 173 h 174"/>
                              <a:gd name="T2" fmla="*/ 0 w 173"/>
                              <a:gd name="T3" fmla="*/ 173 h 174"/>
                              <a:gd name="T4" fmla="*/ 0 w 173"/>
                              <a:gd name="T5" fmla="*/ 0 h 174"/>
                              <a:gd name="T6" fmla="*/ 172 w 173"/>
                              <a:gd name="T7" fmla="*/ 0 h 174"/>
                              <a:gd name="T8" fmla="*/ 172 w 173"/>
                              <a:gd name="T9" fmla="*/ 173 h 174"/>
                            </a:gdLst>
                            <a:ahLst/>
                            <a:cxnLst>
                              <a:cxn ang="0">
                                <a:pos x="T0" y="T1"/>
                              </a:cxn>
                              <a:cxn ang="0">
                                <a:pos x="T2" y="T3"/>
                              </a:cxn>
                              <a:cxn ang="0">
                                <a:pos x="T4" y="T5"/>
                              </a:cxn>
                              <a:cxn ang="0">
                                <a:pos x="T6" y="T7"/>
                              </a:cxn>
                              <a:cxn ang="0">
                                <a:pos x="T8" y="T9"/>
                              </a:cxn>
                            </a:cxnLst>
                            <a:rect l="0" t="0" r="r" b="b"/>
                            <a:pathLst>
                              <a:path w="173" h="174">
                                <a:moveTo>
                                  <a:pt x="172" y="173"/>
                                </a:moveTo>
                                <a:lnTo>
                                  <a:pt x="0" y="173"/>
                                </a:lnTo>
                                <a:lnTo>
                                  <a:pt x="0" y="0"/>
                                </a:lnTo>
                                <a:lnTo>
                                  <a:pt x="172" y="0"/>
                                </a:lnTo>
                                <a:lnTo>
                                  <a:pt x="172" y="173"/>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541"/>
                        <wps:cNvSpPr>
                          <a:spLocks/>
                        </wps:cNvSpPr>
                        <wps:spPr bwMode="auto">
                          <a:xfrm>
                            <a:off x="7543" y="59"/>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542"/>
                        <wps:cNvSpPr>
                          <a:spLocks/>
                        </wps:cNvSpPr>
                        <wps:spPr bwMode="auto">
                          <a:xfrm>
                            <a:off x="7553" y="69"/>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39" o:spid="_x0000_s1026" style="position:absolute;margin-left:377.15pt;margin-top:2.95pt;width:10.1pt;height:10.1pt;z-index:-251662336;mso-position-horizontal-relative:page" coordorigin="7543,59" coordsize="202,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" o:allowincell="f">
                <v:shape id="Freeform 540" o:spid="_x0000_s1027" style="position:absolute;left:7558;top:72;width:173;height:174;visibility:visible;mso-wrap-style:square;v-text-anchor:top" coordsize="173,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HVwMYA&#10;AADbAAAADwAAAGRycy9kb3ducmV2LnhtbESPQWsCMRSE7wX/Q3iFXqRmLdLq1igqVESRdrX1/Ng8&#10;N4ubl2WT6vrvTUHocZiZb5jxtLWVOFPjS8cK+r0EBHHudMmFgu/9x/MQhA/IGivHpOBKHqaTzsMY&#10;U+0unNF5FwoRIexTVGBCqFMpfW7Iou+5mjh6R9dYDFE2hdQNXiLcVvIlSV6lxZLjgsGaFoby0+7X&#10;KvhaHjbDn+ywHNE82372u2Z9Pc6VenpsZ+8gArXhP3xvr7SCtwH8fYk/QE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HVwMYAAADbAAAADwAAAAAAAAAAAAAAAACYAgAAZHJz&#10;L2Rvd25yZXYueG1sUEsFBgAAAAAEAAQA9QAAAIsDAAAAAA==&#10;" path="m172,173l,173,,,172,r,173xe" filled="f" strokecolor="#999998" strokeweight="1pt">
                  <v:path arrowok="t" o:connecttype="custom" o:connectlocs="172,173;0,173;0,0;172,0;172,173" o:connectangles="0,0,0,0,0"/>
                </v:shape>
                <v:shape id="Freeform 541" o:spid="_x0000_s1028" style="position:absolute;left:7543;top:59;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TQ9sQA&#10;AADbAAAADwAAAGRycy9kb3ducmV2LnhtbESPQWvCQBSE7wX/w/IEL1I3FlpL6ipSaBukoEYv3h7Z&#10;100w+zZk1xj/vSsIPQ4z3wwzX/a2Fh21vnKsYDpJQBAXTldsFBz2X8/vIHxA1lg7JgVX8rBcDJ7m&#10;mGp34R11eTAilrBPUUEZQpNK6YuSLPqJa4ij9+daiyHK1kjd4iWW21q+JMmbtFhxXCixoc+SilN+&#10;tgpmHU+z7Dv/sZu9Gf8Wclsf10ap0bBffYAI1If/8IPOdORe4f4l/gC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E0PbEAAAA2wAAAA8AAAAAAAAAAAAAAAAAmAIAAGRycy9k&#10;b3ducmV2LnhtbFBLBQYAAAAABAAEAPUAAACJAwAAAAA=&#10;" path="m,201r201,l201,,,,,201xe" stroked="f">
                  <v:path arrowok="t" o:connecttype="custom" o:connectlocs="0,201;201,201;201,0;0,0;0,201" o:connectangles="0,0,0,0,0"/>
                </v:shape>
                <v:shape id="Freeform 542" o:spid="_x0000_s1029" style="position:absolute;left:7553;top:69;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bursEA&#10;AADbAAAADwAAAGRycy9kb3ducmV2LnhtbESPQWsCMRSE7wX/Q3hCbzWroNXVKCIUvFar58fmuVnd&#10;vKxJ6u721zdCocdhZr5hVpvO1uJBPlSOFYxHGQjiwumKSwVfx4+3OYgQkTXWjklBTwE268HLCnPt&#10;Wv6kxyGWIkE45KjAxNjkUobCkMUwcg1x8i7OW4xJ+lJqj22C21pOsmwmLVacFgw2tDNU3A7fVsHl&#10;3GY/kxMHb+d3M+2u/cLseqVeh912CSJSF//Df+29VvA+g+eX9AP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27q7BAAAA2wAAAA8AAAAAAAAAAAAAAAAAmAIAAGRycy9kb3du&#10;cmV2LnhtbFBLBQYAAAAABAAEAPUAAACGAwAAAAA=&#10;" path="m,181r181,l181,,,,,181xe" filled="f" strokecolor="#7f7f7f" strokeweight="1pt">
                  <v:path arrowok="t" o:connecttype="custom" o:connectlocs="0,181;181,181;181,0;0,0;0,181" o:connectangles="0,0,0,0,0"/>
                </v:shape>
                <w10:wrap anchorx="page"/>
              </v:group>
            </w:pict>
          </mc:Fallback>
        </mc:AlternateContent>
      </w:r>
      <w:r>
        <w:rPr>
          <w:noProof/>
        </w:rPr>
        <mc:AlternateContent>
          <mc:Choice Requires="wpg">
            <w:drawing>
              <wp:anchor distT="0" distB="0" distL="114300" distR="114300" simplePos="0" relativeHeight="251655168" behindDoc="1" locked="0" layoutInCell="0" allowOverlap="1" wp14:anchorId="17A264A3" wp14:editId="17A264A4">
                <wp:simplePos x="0" y="0"/>
                <wp:positionH relativeFrom="page">
                  <wp:posOffset>6455410</wp:posOffset>
                </wp:positionH>
                <wp:positionV relativeFrom="paragraph">
                  <wp:posOffset>37465</wp:posOffset>
                </wp:positionV>
                <wp:extent cx="128270" cy="128270"/>
                <wp:effectExtent l="0" t="0" r="0" b="0"/>
                <wp:wrapNone/>
                <wp:docPr id="69" name="Group 5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270" cy="128270"/>
                          <a:chOff x="10166" y="59"/>
                          <a:chExt cx="202" cy="202"/>
                        </a:xfrm>
                      </wpg:grpSpPr>
                      <wps:wsp>
                        <wps:cNvPr id="70" name="Freeform 544"/>
                        <wps:cNvSpPr>
                          <a:spLocks/>
                        </wps:cNvSpPr>
                        <wps:spPr bwMode="auto">
                          <a:xfrm>
                            <a:off x="10177" y="72"/>
                            <a:ext cx="173" cy="174"/>
                          </a:xfrm>
                          <a:custGeom>
                            <a:avLst/>
                            <a:gdLst>
                              <a:gd name="T0" fmla="*/ 172 w 173"/>
                              <a:gd name="T1" fmla="*/ 173 h 174"/>
                              <a:gd name="T2" fmla="*/ 0 w 173"/>
                              <a:gd name="T3" fmla="*/ 173 h 174"/>
                              <a:gd name="T4" fmla="*/ 0 w 173"/>
                              <a:gd name="T5" fmla="*/ 0 h 174"/>
                              <a:gd name="T6" fmla="*/ 172 w 173"/>
                              <a:gd name="T7" fmla="*/ 0 h 174"/>
                              <a:gd name="T8" fmla="*/ 172 w 173"/>
                              <a:gd name="T9" fmla="*/ 173 h 174"/>
                            </a:gdLst>
                            <a:ahLst/>
                            <a:cxnLst>
                              <a:cxn ang="0">
                                <a:pos x="T0" y="T1"/>
                              </a:cxn>
                              <a:cxn ang="0">
                                <a:pos x="T2" y="T3"/>
                              </a:cxn>
                              <a:cxn ang="0">
                                <a:pos x="T4" y="T5"/>
                              </a:cxn>
                              <a:cxn ang="0">
                                <a:pos x="T6" y="T7"/>
                              </a:cxn>
                              <a:cxn ang="0">
                                <a:pos x="T8" y="T9"/>
                              </a:cxn>
                            </a:cxnLst>
                            <a:rect l="0" t="0" r="r" b="b"/>
                            <a:pathLst>
                              <a:path w="173" h="174">
                                <a:moveTo>
                                  <a:pt x="172" y="173"/>
                                </a:moveTo>
                                <a:lnTo>
                                  <a:pt x="0" y="173"/>
                                </a:lnTo>
                                <a:lnTo>
                                  <a:pt x="0" y="0"/>
                                </a:lnTo>
                                <a:lnTo>
                                  <a:pt x="172" y="0"/>
                                </a:lnTo>
                                <a:lnTo>
                                  <a:pt x="172" y="173"/>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545"/>
                        <wps:cNvSpPr>
                          <a:spLocks/>
                        </wps:cNvSpPr>
                        <wps:spPr bwMode="auto">
                          <a:xfrm>
                            <a:off x="10166" y="59"/>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546"/>
                        <wps:cNvSpPr>
                          <a:spLocks/>
                        </wps:cNvSpPr>
                        <wps:spPr bwMode="auto">
                          <a:xfrm>
                            <a:off x="10176" y="69"/>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3" o:spid="_x0000_s1026" style="position:absolute;margin-left:508.3pt;margin-top:2.95pt;width:10.1pt;height:10.1pt;z-index:-251661312;mso-position-horizontal-relative:page" coordorigin="10166,59" coordsize="202,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" o:allowincell="f">
                <v:shape id="Freeform 544" o:spid="_x0000_s1027" style="position:absolute;left:10177;top:72;width:173;height:174;visibility:visible;mso-wrap-style:square;v-text-anchor:top" coordsize="173,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rTw8IA&#10;AADbAAAADwAAAGRycy9kb3ducmV2LnhtbERPz2vCMBS+D/wfwhO8jJnqYbpqFBWUMRlaNz0/mmdT&#10;bF5Kk2n9781B2PHj+z2dt7YSV2p86VjBoJ+AIM6dLrlQ8PuzfhuD8AFZY+WYFNzJw3zWeZliqt2N&#10;M7oeQiFiCPsUFZgQ6lRKnxuy6PuuJo7c2TUWQ4RNIXWDtxhuKzlMkndpseTYYLCmlaH8cvizCvab&#10;03Z8zE6bD1pm37vBq/m6n5dK9brtYgIiUBv+xU/3p1Ywiuvjl/gD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OtPDwgAAANsAAAAPAAAAAAAAAAAAAAAAAJgCAABkcnMvZG93&#10;bnJldi54bWxQSwUGAAAAAAQABAD1AAAAhwMAAAAA&#10;" path="m172,173l,173,,,172,r,173xe" filled="f" strokecolor="#999998" strokeweight="1pt">
                  <v:path arrowok="t" o:connecttype="custom" o:connectlocs="172,173;0,173;0,0;172,0;172,173" o:connectangles="0,0,0,0,0"/>
                </v:shape>
                <v:shape id="Freeform 545" o:spid="_x0000_s1028" style="position:absolute;left:10166;top:59;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W9cQA&#10;AADbAAAADwAAAGRycy9kb3ducmV2LnhtbESPQWvCQBSE70L/w/IKXkrdxENbUlcpBTWIoE166e2R&#10;fd2EZt+G7Brjv+8Kgsdh5pthFqvRtmKg3jeOFaSzBARx5XTDRsF3uX5+A+EDssbWMSm4kIfV8mGy&#10;wEy7M3/RUAQjYgn7DBXUIXSZlL6qyaKfuY44er+utxii7I3UPZ5juW3lPElepMWG40KNHX3WVP0V&#10;J6vgdeA0zzfF1h5K87Sv5LH92Rmlpo/jxzuIQGO4h290riOXwvVL/A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1vXEAAAA2wAAAA8AAAAAAAAAAAAAAAAAmAIAAGRycy9k&#10;b3ducmV2LnhtbFBLBQYAAAAABAAEAPUAAACJAwAAAAA=&#10;" path="m,201r201,l201,,,,,201xe" stroked="f">
                  <v:path arrowok="t" o:connecttype="custom" o:connectlocs="0,201;201,201;201,0;0,0;0,201" o:connectangles="0,0,0,0,0"/>
                </v:shape>
                <v:shape id="Freeform 546" o:spid="_x0000_s1029" style="position:absolute;left:10176;top:69;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3orcIA&#10;AADbAAAADwAAAGRycy9kb3ducmV2LnhtbESPQWsCMRSE7wX/Q3iCt5p1wVZXoxRB8Fpte35snpvV&#10;zcuapO5uf30jFHocZuYbZr3tbSPu5EPtWMFsmoEgLp2uuVLwcdo/L0CEiKyxcUwKBgqw3Yye1lho&#10;1/E73Y+xEgnCoUAFJsa2kDKUhiyGqWuJk3d23mJM0ldSe+wS3DYyz7IXabHmtGCwpZ2h8nr8tgrO&#10;X132k39y8HZxM/P+MizNblBqMu7fViAi9fE//Nc+aAWvOTy+pB8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zeitwgAAANsAAAAPAAAAAAAAAAAAAAAAAJgCAABkcnMvZG93&#10;bnJldi54bWxQSwUGAAAAAAQABAD1AAAAhwMAAAAA&#10;" path="m,181r181,l181,,,,,181xe" filled="f" strokecolor="#7f7f7f" strokeweight="1pt">
                  <v:path arrowok="t" o:connecttype="custom" o:connectlocs="0,181;181,181;181,0;0,0;0,181" o:connectangles="0,0,0,0,0"/>
                </v:shape>
                <w10:wrap anchorx="page"/>
              </v:group>
            </w:pict>
          </mc:Fallback>
        </mc:AlternateContent>
      </w:r>
      <w:r>
        <w:rPr>
          <w:noProof/>
        </w:rPr>
        <mc:AlternateContent>
          <mc:Choice Requires="wpg">
            <w:drawing>
              <wp:anchor distT="0" distB="0" distL="114300" distR="114300" simplePos="0" relativeHeight="251656192" behindDoc="1" locked="0" layoutInCell="0" allowOverlap="1" wp14:anchorId="17A264A5" wp14:editId="17A264A6">
                <wp:simplePos x="0" y="0"/>
                <wp:positionH relativeFrom="page">
                  <wp:posOffset>8879205</wp:posOffset>
                </wp:positionH>
                <wp:positionV relativeFrom="paragraph">
                  <wp:posOffset>37465</wp:posOffset>
                </wp:positionV>
                <wp:extent cx="128270" cy="128270"/>
                <wp:effectExtent l="0" t="0" r="0" b="0"/>
                <wp:wrapNone/>
                <wp:docPr id="65" name="Group 5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270" cy="128270"/>
                          <a:chOff x="13983" y="59"/>
                          <a:chExt cx="202" cy="202"/>
                        </a:xfrm>
                      </wpg:grpSpPr>
                      <wps:wsp>
                        <wps:cNvPr id="66" name="Freeform 548"/>
                        <wps:cNvSpPr>
                          <a:spLocks/>
                        </wps:cNvSpPr>
                        <wps:spPr bwMode="auto">
                          <a:xfrm>
                            <a:off x="13997" y="72"/>
                            <a:ext cx="173" cy="174"/>
                          </a:xfrm>
                          <a:custGeom>
                            <a:avLst/>
                            <a:gdLst>
                              <a:gd name="T0" fmla="*/ 172 w 173"/>
                              <a:gd name="T1" fmla="*/ 173 h 174"/>
                              <a:gd name="T2" fmla="*/ 0 w 173"/>
                              <a:gd name="T3" fmla="*/ 173 h 174"/>
                              <a:gd name="T4" fmla="*/ 0 w 173"/>
                              <a:gd name="T5" fmla="*/ 0 h 174"/>
                              <a:gd name="T6" fmla="*/ 172 w 173"/>
                              <a:gd name="T7" fmla="*/ 0 h 174"/>
                              <a:gd name="T8" fmla="*/ 172 w 173"/>
                              <a:gd name="T9" fmla="*/ 173 h 174"/>
                            </a:gdLst>
                            <a:ahLst/>
                            <a:cxnLst>
                              <a:cxn ang="0">
                                <a:pos x="T0" y="T1"/>
                              </a:cxn>
                              <a:cxn ang="0">
                                <a:pos x="T2" y="T3"/>
                              </a:cxn>
                              <a:cxn ang="0">
                                <a:pos x="T4" y="T5"/>
                              </a:cxn>
                              <a:cxn ang="0">
                                <a:pos x="T6" y="T7"/>
                              </a:cxn>
                              <a:cxn ang="0">
                                <a:pos x="T8" y="T9"/>
                              </a:cxn>
                            </a:cxnLst>
                            <a:rect l="0" t="0" r="r" b="b"/>
                            <a:pathLst>
                              <a:path w="173" h="174">
                                <a:moveTo>
                                  <a:pt x="172" y="173"/>
                                </a:moveTo>
                                <a:lnTo>
                                  <a:pt x="0" y="173"/>
                                </a:lnTo>
                                <a:lnTo>
                                  <a:pt x="0" y="0"/>
                                </a:lnTo>
                                <a:lnTo>
                                  <a:pt x="172" y="0"/>
                                </a:lnTo>
                                <a:lnTo>
                                  <a:pt x="172" y="173"/>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549"/>
                        <wps:cNvSpPr>
                          <a:spLocks/>
                        </wps:cNvSpPr>
                        <wps:spPr bwMode="auto">
                          <a:xfrm>
                            <a:off x="13983" y="59"/>
                            <a:ext cx="202" cy="202"/>
                          </a:xfrm>
                          <a:custGeom>
                            <a:avLst/>
                            <a:gdLst>
                              <a:gd name="T0" fmla="*/ 0 w 202"/>
                              <a:gd name="T1" fmla="*/ 201 h 202"/>
                              <a:gd name="T2" fmla="*/ 201 w 202"/>
                              <a:gd name="T3" fmla="*/ 201 h 202"/>
                              <a:gd name="T4" fmla="*/ 201 w 202"/>
                              <a:gd name="T5" fmla="*/ 0 h 202"/>
                              <a:gd name="T6" fmla="*/ 0 w 202"/>
                              <a:gd name="T7" fmla="*/ 0 h 202"/>
                              <a:gd name="T8" fmla="*/ 0 w 202"/>
                              <a:gd name="T9" fmla="*/ 201 h 202"/>
                            </a:gdLst>
                            <a:ahLst/>
                            <a:cxnLst>
                              <a:cxn ang="0">
                                <a:pos x="T0" y="T1"/>
                              </a:cxn>
                              <a:cxn ang="0">
                                <a:pos x="T2" y="T3"/>
                              </a:cxn>
                              <a:cxn ang="0">
                                <a:pos x="T4" y="T5"/>
                              </a:cxn>
                              <a:cxn ang="0">
                                <a:pos x="T6" y="T7"/>
                              </a:cxn>
                              <a:cxn ang="0">
                                <a:pos x="T8" y="T9"/>
                              </a:cxn>
                            </a:cxnLst>
                            <a:rect l="0" t="0" r="r" b="b"/>
                            <a:pathLst>
                              <a:path w="202" h="202">
                                <a:moveTo>
                                  <a:pt x="0" y="201"/>
                                </a:moveTo>
                                <a:lnTo>
                                  <a:pt x="201" y="201"/>
                                </a:lnTo>
                                <a:lnTo>
                                  <a:pt x="201" y="0"/>
                                </a:lnTo>
                                <a:lnTo>
                                  <a:pt x="0" y="0"/>
                                </a:lnTo>
                                <a:lnTo>
                                  <a:pt x="0" y="2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550"/>
                        <wps:cNvSpPr>
                          <a:spLocks/>
                        </wps:cNvSpPr>
                        <wps:spPr bwMode="auto">
                          <a:xfrm>
                            <a:off x="13993" y="69"/>
                            <a:ext cx="182" cy="182"/>
                          </a:xfrm>
                          <a:custGeom>
                            <a:avLst/>
                            <a:gdLst>
                              <a:gd name="T0" fmla="*/ 0 w 182"/>
                              <a:gd name="T1" fmla="*/ 181 h 182"/>
                              <a:gd name="T2" fmla="*/ 181 w 182"/>
                              <a:gd name="T3" fmla="*/ 181 h 182"/>
                              <a:gd name="T4" fmla="*/ 181 w 182"/>
                              <a:gd name="T5" fmla="*/ 0 h 182"/>
                              <a:gd name="T6" fmla="*/ 0 w 182"/>
                              <a:gd name="T7" fmla="*/ 0 h 182"/>
                              <a:gd name="T8" fmla="*/ 0 w 182"/>
                              <a:gd name="T9" fmla="*/ 181 h 182"/>
                            </a:gdLst>
                            <a:ahLst/>
                            <a:cxnLst>
                              <a:cxn ang="0">
                                <a:pos x="T0" y="T1"/>
                              </a:cxn>
                              <a:cxn ang="0">
                                <a:pos x="T2" y="T3"/>
                              </a:cxn>
                              <a:cxn ang="0">
                                <a:pos x="T4" y="T5"/>
                              </a:cxn>
                              <a:cxn ang="0">
                                <a:pos x="T6" y="T7"/>
                              </a:cxn>
                              <a:cxn ang="0">
                                <a:pos x="T8" y="T9"/>
                              </a:cxn>
                            </a:cxnLst>
                            <a:rect l="0" t="0" r="r" b="b"/>
                            <a:pathLst>
                              <a:path w="182" h="182">
                                <a:moveTo>
                                  <a:pt x="0" y="181"/>
                                </a:moveTo>
                                <a:lnTo>
                                  <a:pt x="181" y="181"/>
                                </a:lnTo>
                                <a:lnTo>
                                  <a:pt x="181" y="0"/>
                                </a:lnTo>
                                <a:lnTo>
                                  <a:pt x="0" y="0"/>
                                </a:lnTo>
                                <a:lnTo>
                                  <a:pt x="0" y="181"/>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7" o:spid="_x0000_s1026" style="position:absolute;margin-left:699.15pt;margin-top:2.95pt;width:10.1pt;height:10.1pt;z-index:-251660288;mso-position-horizontal-relative:page" coordorigin="13983,59" coordsize="202,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" o:allowincell="f">
                <v:shape id="Freeform 548" o:spid="_x0000_s1027" style="position:absolute;left:13997;top:72;width:173;height:174;visibility:visible;mso-wrap-style:square;v-text-anchor:top" coordsize="173,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Z48cYA&#10;AADbAAAADwAAAGRycy9kb3ducmV2LnhtbESPQWvCQBSE74X+h+UVehHd2EOw0VWqUCmVYhOt50f2&#10;mQ1m34bsVuO/dwtCj8PMfMPMFr1txJk6XztWMB4lIIhLp2uuFOx378MJCB+QNTaOScGVPCzmjw8z&#10;zLS7cE7nIlQiQthnqMCE0GZS+tKQRT9yLXH0jq6zGKLsKqk7vES4beRLkqTSYs1xwWBLK0Plqfi1&#10;Cr7Xh83kJz+sX2mZf23HA/N5PS6Ven7q36YgAvXhP3xvf2gFaQp/X+IPk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EZ48cYAAADbAAAADwAAAAAAAAAAAAAAAACYAgAAZHJz&#10;L2Rvd25yZXYueG1sUEsFBgAAAAAEAAQA9QAAAIsDAAAAAA==&#10;" path="m172,173l,173,,,172,r,173xe" filled="f" strokecolor="#999998" strokeweight="1pt">
                  <v:path arrowok="t" o:connecttype="custom" o:connectlocs="172,173;0,173;0,0;172,0;172,173" o:connectangles="0,0,0,0,0"/>
                </v:shape>
                <v:shape id="Freeform 549" o:spid="_x0000_s1028" style="position:absolute;left:13983;top:59;width:202;height:202;visibility:visible;mso-wrap-style:square;v-text-anchor:top" coordsize="2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N9x8QA&#10;AADbAAAADwAAAGRycy9kb3ducmV2LnhtbESPQWvCQBSE7wX/w/IEL0U3elCJriJCa5BCNXrx9si+&#10;bkKzb0N2jfHfdwuFHoeZ+YZZb3tbi45aXzlWMJ0kIIgLpys2Cq6Xt/EShA/IGmvHpOBJHrabwcsa&#10;U+0efKYuD0ZECPsUFZQhNKmUvijJop+4hjh6X661GKJsjdQtPiLc1nKWJHNpseK4UGJD+5KK7/xu&#10;FSw6nmbZe36wnxfz+lHIU307GqVGw363AhGoD//hv3amFcwX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DfcfEAAAA2wAAAA8AAAAAAAAAAAAAAAAAmAIAAGRycy9k&#10;b3ducmV2LnhtbFBLBQYAAAAABAAEAPUAAACJAwAAAAA=&#10;" path="m,201r201,l201,,,,,201xe" stroked="f">
                  <v:path arrowok="t" o:connecttype="custom" o:connectlocs="0,201;201,201;201,0;0,0;0,201" o:connectangles="0,0,0,0,0"/>
                </v:shape>
                <v:shape id="Freeform 550" o:spid="_x0000_s1029" style="position:absolute;left:13993;top:69;width:182;height:182;visibility:visible;mso-wrap-style:square;v-text-anchor:top" coordsize="18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Jmr4A&#10;AADbAAAADwAAAGRycy9kb3ducmV2LnhtbERPy4rCMBTdC/5DuII7TUcYcTpGGYQBt+NrfWmuTbW5&#10;6STRtn69WQguD+e9XHe2FnfyoXKs4GOagSAunK64VHDY/04WIEJE1lg7JgU9BVivhoMl5tq1/Ef3&#10;XSxFCuGQowITY5NLGQpDFsPUNcSJOztvMSboS6k9tinc1nKWZXNpseLUYLChjaHiurtZBedTmz1m&#10;Rw7eLv7NZ3fpv8ymV2o86n6+QUTq4lv8cm+1gnkam76kHyBX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P8SZq+AAAA2wAAAA8AAAAAAAAAAAAAAAAAmAIAAGRycy9kb3ducmV2&#10;LnhtbFBLBQYAAAAABAAEAPUAAACDAwAAAAA=&#10;" path="m,181r181,l181,,,,,181xe" filled="f" strokecolor="#7f7f7f" strokeweight="1pt">
                  <v:path arrowok="t" o:connecttype="custom" o:connectlocs="0,181;181,181;181,0;0,0;0,181" o:connectangles="0,0,0,0,0"/>
                </v:shape>
                <w10:wrap anchorx="page"/>
              </v:group>
            </w:pict>
          </mc:Fallback>
        </mc:AlternateContent>
      </w:r>
      <w:r w:rsidR="006A6658">
        <w:rPr>
          <w:color w:val="231F20"/>
          <w:sz w:val="18"/>
          <w:szCs w:val="18"/>
        </w:rPr>
        <w:t>American Indian or Alaskan Native</w:t>
      </w:r>
      <w:r w:rsidR="006A6658">
        <w:rPr>
          <w:color w:val="231F20"/>
          <w:sz w:val="18"/>
          <w:szCs w:val="18"/>
        </w:rPr>
        <w:tab/>
      </w:r>
      <w:r w:rsidR="006A6658">
        <w:rPr>
          <w:color w:val="231F20"/>
          <w:position w:val="1"/>
          <w:sz w:val="18"/>
          <w:szCs w:val="18"/>
        </w:rPr>
        <w:t>Asian</w:t>
      </w:r>
      <w:r w:rsidR="006A6658">
        <w:rPr>
          <w:color w:val="231F20"/>
          <w:position w:val="1"/>
          <w:sz w:val="18"/>
          <w:szCs w:val="18"/>
        </w:rPr>
        <w:tab/>
      </w:r>
      <w:r w:rsidR="006A6658">
        <w:rPr>
          <w:color w:val="231F20"/>
          <w:sz w:val="18"/>
          <w:szCs w:val="18"/>
        </w:rPr>
        <w:t>Black or African American</w:t>
      </w:r>
      <w:r w:rsidR="006A6658">
        <w:rPr>
          <w:color w:val="231F20"/>
          <w:sz w:val="18"/>
          <w:szCs w:val="18"/>
        </w:rPr>
        <w:tab/>
        <w:t>Native Hawaiian or Other Paciﬁc Islander</w:t>
      </w:r>
      <w:r w:rsidR="006A6658">
        <w:rPr>
          <w:color w:val="231F20"/>
          <w:sz w:val="18"/>
          <w:szCs w:val="18"/>
        </w:rPr>
        <w:tab/>
        <w:t>White</w:t>
      </w:r>
    </w:p>
    <w:p w14:paraId="17A26400" w14:textId="77777777" w:rsidR="006A6658" w:rsidRDefault="006A6658">
      <w:pPr>
        <w:pStyle w:val="BodyText"/>
        <w:tabs>
          <w:tab w:val="left" w:pos="3690"/>
          <w:tab w:val="left" w:pos="4935"/>
          <w:tab w:val="left" w:pos="7572"/>
          <w:tab w:val="left" w:pos="11351"/>
        </w:tabs>
        <w:kinsoku w:val="0"/>
        <w:overflowPunct w:val="0"/>
        <w:spacing w:before="29"/>
        <w:ind w:left="426"/>
        <w:rPr>
          <w:color w:val="000000"/>
          <w:sz w:val="18"/>
          <w:szCs w:val="18"/>
        </w:rPr>
        <w:sectPr w:rsidR="006A6658">
          <w:type w:val="continuous"/>
          <w:pgSz w:w="15840" w:h="12240" w:orient="landscape"/>
          <w:pgMar w:top="280" w:right="360" w:bottom="0" w:left="580" w:header="720" w:footer="720" w:gutter="0"/>
          <w:cols w:num="2" w:space="720" w:equalWidth="0">
            <w:col w:w="2330" w:space="40"/>
            <w:col w:w="12530"/>
          </w:cols>
          <w:noEndnote/>
        </w:sectPr>
      </w:pPr>
    </w:p>
    <w:p w14:paraId="17A26401" w14:textId="77777777" w:rsidR="006A6658" w:rsidRDefault="006A6658">
      <w:pPr>
        <w:pStyle w:val="BodyText"/>
        <w:kinsoku w:val="0"/>
        <w:overflowPunct w:val="0"/>
        <w:spacing w:before="9"/>
        <w:ind w:left="0"/>
        <w:rPr>
          <w:sz w:val="12"/>
          <w:szCs w:val="12"/>
        </w:rPr>
      </w:pPr>
    </w:p>
    <w:p w14:paraId="17A26402" w14:textId="77777777" w:rsidR="006A6658" w:rsidRDefault="00450F89">
      <w:pPr>
        <w:pStyle w:val="BodyText"/>
        <w:kinsoku w:val="0"/>
        <w:overflowPunct w:val="0"/>
        <w:spacing w:before="0" w:line="20" w:lineRule="atLeast"/>
        <w:ind w:left="297"/>
        <w:rPr>
          <w:sz w:val="2"/>
          <w:szCs w:val="2"/>
        </w:rPr>
      </w:pPr>
      <w:r>
        <w:rPr>
          <w:noProof/>
          <w:sz w:val="2"/>
          <w:szCs w:val="2"/>
        </w:rPr>
        <mc:AlternateContent>
          <mc:Choice Requires="wpg">
            <w:drawing>
              <wp:inline distT="0" distB="0" distL="0" distR="0" wp14:anchorId="17A264A7" wp14:editId="17A264A8">
                <wp:extent cx="8917305" cy="12700"/>
                <wp:effectExtent l="9525" t="9525" r="7620" b="0"/>
                <wp:docPr id="63" name="Group 551" descr="End of section dividing line.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17305" cy="12700"/>
                          <a:chOff x="0" y="0"/>
                          <a:chExt cx="14043" cy="20"/>
                        </a:xfrm>
                      </wpg:grpSpPr>
                      <wps:wsp>
                        <wps:cNvPr id="64" name="Freeform 552"/>
                        <wps:cNvSpPr>
                          <a:spLocks/>
                        </wps:cNvSpPr>
                        <wps:spPr bwMode="auto">
                          <a:xfrm>
                            <a:off x="2" y="2"/>
                            <a:ext cx="14038" cy="20"/>
                          </a:xfrm>
                          <a:custGeom>
                            <a:avLst/>
                            <a:gdLst>
                              <a:gd name="T0" fmla="*/ 0 w 14038"/>
                              <a:gd name="T1" fmla="*/ 0 h 20"/>
                              <a:gd name="T2" fmla="*/ 14037 w 14038"/>
                              <a:gd name="T3" fmla="*/ 0 h 20"/>
                            </a:gdLst>
                            <a:ahLst/>
                            <a:cxnLst>
                              <a:cxn ang="0">
                                <a:pos x="T0" y="T1"/>
                              </a:cxn>
                              <a:cxn ang="0">
                                <a:pos x="T2" y="T3"/>
                              </a:cxn>
                            </a:cxnLst>
                            <a:rect l="0" t="0" r="r" b="b"/>
                            <a:pathLst>
                              <a:path w="14038" h="20">
                                <a:moveTo>
                                  <a:pt x="0" y="0"/>
                                </a:moveTo>
                                <a:lnTo>
                                  <a:pt x="14037" y="0"/>
                                </a:lnTo>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551" o:spid="_x0000_s1026" alt="End of section dividing line. " style="width:702.15pt;height:1pt;mso-position-horizontal-relative:char;mso-position-vertical-relative:line" coordsize="14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">
                <v:shape id="Freeform 552" o:spid="_x0000_s1027" style="position:absolute;left:2;top:2;width:14038;height:20;visibility:visible;mso-wrap-style:square;v-text-anchor:top" coordsize="1403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yzsIA&#10;AADbAAAADwAAAGRycy9kb3ducmV2LnhtbESPQYvCMBSE78L+h/AW9iJrqi5FuqZFFFmPWj14fDTP&#10;tti8lCba+u+NIOxxmJlvmGU2mEbcqXO1ZQXTSQSCuLC65lLB6bj9XoBwHlljY5kUPMhBln6Mlpho&#10;2/OB7rkvRYCwS1BB5X2bSOmKigy6iW2Jg3exnUEfZFdK3WEf4KaRsyiKpcGaw0KFLa0rKq75zSjQ&#10;m/OByrzvx5vHDvd/M1rM9zelvj6H1S8IT4P/D7/bO60g/oHXl/ADZPo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T7LOwgAAANsAAAAPAAAAAAAAAAAAAAAAAJgCAABkcnMvZG93&#10;bnJldi54bWxQSwUGAAAAAAQABAD1AAAAhwMAAAAA&#10;" path="m,l14037,e" filled="f" strokecolor="#808285" strokeweight=".25pt">
                  <v:path arrowok="t" o:connecttype="custom" o:connectlocs="0,0;14037,0" o:connectangles="0,0"/>
                </v:shape>
                <w10:anchorlock/>
              </v:group>
            </w:pict>
          </mc:Fallback>
        </mc:AlternateContent>
      </w:r>
    </w:p>
    <w:p w14:paraId="17A26403" w14:textId="77777777" w:rsidR="006A6658" w:rsidRDefault="006A6658">
      <w:pPr>
        <w:pStyle w:val="BodyText"/>
        <w:kinsoku w:val="0"/>
        <w:overflowPunct w:val="0"/>
        <w:spacing w:before="0" w:line="20" w:lineRule="atLeast"/>
        <w:ind w:left="297"/>
        <w:rPr>
          <w:sz w:val="2"/>
          <w:szCs w:val="2"/>
        </w:rPr>
        <w:sectPr w:rsidR="006A6658">
          <w:type w:val="continuous"/>
          <w:pgSz w:w="15840" w:h="12240" w:orient="landscape"/>
          <w:pgMar w:top="280" w:right="360" w:bottom="0" w:left="580" w:header="720" w:footer="720" w:gutter="0"/>
          <w:cols w:space="720" w:equalWidth="0">
            <w:col w:w="14900"/>
          </w:cols>
          <w:noEndnote/>
        </w:sectPr>
      </w:pPr>
    </w:p>
    <w:p w14:paraId="17A26404" w14:textId="77777777" w:rsidR="006A6658" w:rsidRDefault="006A6658">
      <w:pPr>
        <w:pStyle w:val="BodyText"/>
        <w:kinsoku w:val="0"/>
        <w:overflowPunct w:val="0"/>
        <w:spacing w:before="104" w:line="263" w:lineRule="auto"/>
        <w:rPr>
          <w:color w:val="000000"/>
        </w:rPr>
      </w:pPr>
      <w:r>
        <w:rPr>
          <w:color w:val="231F20"/>
        </w:rPr>
        <w:lastRenderedPageBreak/>
        <w:t xml:space="preserve">The </w:t>
      </w:r>
      <w:r>
        <w:rPr>
          <w:b/>
          <w:bCs/>
          <w:color w:val="231F20"/>
        </w:rPr>
        <w:t>Richard B. Russell National School Lunch Act</w:t>
      </w:r>
      <w:r>
        <w:rPr>
          <w:b/>
          <w:bCs/>
          <w:color w:val="231F20"/>
          <w:spacing w:val="-1"/>
        </w:rPr>
        <w:t xml:space="preserve"> </w:t>
      </w:r>
      <w:r>
        <w:rPr>
          <w:color w:val="231F20"/>
        </w:rPr>
        <w:t>requires the information on this application. You do not have to give the information, but if you do not, we cannot approve your child for free or reduced price meals.</w:t>
      </w:r>
      <w:r>
        <w:rPr>
          <w:color w:val="231F20"/>
          <w:spacing w:val="-2"/>
        </w:rPr>
        <w:t xml:space="preserve"> </w:t>
      </w:r>
      <w:r>
        <w:rPr>
          <w:color w:val="231F20"/>
        </w:rPr>
        <w:t>You</w:t>
      </w:r>
      <w:r>
        <w:rPr>
          <w:color w:val="231F20"/>
          <w:spacing w:val="-2"/>
        </w:rPr>
        <w:t xml:space="preserve"> </w:t>
      </w:r>
      <w:r>
        <w:rPr>
          <w:color w:val="231F20"/>
        </w:rPr>
        <w:t>must</w:t>
      </w:r>
      <w:r>
        <w:rPr>
          <w:color w:val="231F20"/>
          <w:spacing w:val="-2"/>
        </w:rPr>
        <w:t xml:space="preserve"> </w:t>
      </w:r>
      <w:r>
        <w:rPr>
          <w:color w:val="231F20"/>
          <w:spacing w:val="-3"/>
        </w:rPr>
        <w:t>include</w:t>
      </w:r>
      <w:r>
        <w:rPr>
          <w:color w:val="231F20"/>
          <w:spacing w:val="-4"/>
        </w:rPr>
        <w:t xml:space="preserve"> </w:t>
      </w:r>
      <w:r>
        <w:rPr>
          <w:color w:val="231F20"/>
          <w:spacing w:val="-3"/>
        </w:rPr>
        <w:t>the</w:t>
      </w:r>
      <w:r>
        <w:rPr>
          <w:color w:val="231F20"/>
          <w:spacing w:val="-5"/>
        </w:rPr>
        <w:t xml:space="preserve"> </w:t>
      </w:r>
      <w:r>
        <w:rPr>
          <w:color w:val="231F20"/>
          <w:spacing w:val="-3"/>
        </w:rPr>
        <w:t>last</w:t>
      </w:r>
      <w:r>
        <w:rPr>
          <w:color w:val="231F20"/>
          <w:spacing w:val="-4"/>
        </w:rPr>
        <w:t xml:space="preserve"> </w:t>
      </w:r>
      <w:r>
        <w:rPr>
          <w:color w:val="231F20"/>
          <w:spacing w:val="-3"/>
        </w:rPr>
        <w:t>four</w:t>
      </w:r>
      <w:r>
        <w:rPr>
          <w:color w:val="231F20"/>
          <w:spacing w:val="-5"/>
        </w:rPr>
        <w:t xml:space="preserve"> </w:t>
      </w:r>
      <w:r>
        <w:rPr>
          <w:color w:val="231F20"/>
          <w:spacing w:val="-3"/>
        </w:rPr>
        <w:t>digits</w:t>
      </w:r>
      <w:r>
        <w:rPr>
          <w:color w:val="231F20"/>
          <w:spacing w:val="-4"/>
        </w:rPr>
        <w:t xml:space="preserve"> </w:t>
      </w:r>
      <w:r>
        <w:rPr>
          <w:color w:val="231F20"/>
          <w:spacing w:val="-1"/>
        </w:rPr>
        <w:t>of</w:t>
      </w:r>
      <w:r>
        <w:rPr>
          <w:color w:val="231F20"/>
          <w:spacing w:val="-5"/>
        </w:rPr>
        <w:t xml:space="preserve"> </w:t>
      </w:r>
      <w:r>
        <w:rPr>
          <w:color w:val="231F20"/>
          <w:spacing w:val="-3"/>
        </w:rPr>
        <w:t>the</w:t>
      </w:r>
      <w:r>
        <w:rPr>
          <w:color w:val="231F20"/>
          <w:spacing w:val="-5"/>
        </w:rPr>
        <w:t xml:space="preserve"> </w:t>
      </w:r>
      <w:r>
        <w:rPr>
          <w:color w:val="231F20"/>
          <w:spacing w:val="-3"/>
        </w:rPr>
        <w:t>social</w:t>
      </w:r>
      <w:r>
        <w:rPr>
          <w:color w:val="231F20"/>
          <w:spacing w:val="-4"/>
        </w:rPr>
        <w:t xml:space="preserve"> </w:t>
      </w:r>
      <w:r>
        <w:rPr>
          <w:color w:val="231F20"/>
          <w:spacing w:val="-3"/>
        </w:rPr>
        <w:t>security</w:t>
      </w:r>
      <w:r>
        <w:rPr>
          <w:color w:val="231F20"/>
          <w:spacing w:val="-5"/>
        </w:rPr>
        <w:t xml:space="preserve"> </w:t>
      </w:r>
      <w:r>
        <w:rPr>
          <w:color w:val="231F20"/>
          <w:spacing w:val="-3"/>
        </w:rPr>
        <w:t>number</w:t>
      </w:r>
      <w:r>
        <w:rPr>
          <w:color w:val="231F20"/>
          <w:spacing w:val="-4"/>
        </w:rPr>
        <w:t xml:space="preserve"> </w:t>
      </w:r>
      <w:r>
        <w:rPr>
          <w:color w:val="231F20"/>
          <w:spacing w:val="-1"/>
        </w:rPr>
        <w:t>of</w:t>
      </w:r>
      <w:r>
        <w:rPr>
          <w:color w:val="231F20"/>
          <w:spacing w:val="-5"/>
        </w:rPr>
        <w:t xml:space="preserve"> </w:t>
      </w:r>
      <w:r>
        <w:rPr>
          <w:color w:val="231F20"/>
          <w:spacing w:val="-3"/>
        </w:rPr>
        <w:t>the</w:t>
      </w:r>
      <w:r>
        <w:rPr>
          <w:color w:val="231F20"/>
          <w:spacing w:val="-4"/>
        </w:rPr>
        <w:t xml:space="preserve"> </w:t>
      </w:r>
      <w:r>
        <w:rPr>
          <w:color w:val="231F20"/>
          <w:spacing w:val="-3"/>
        </w:rPr>
        <w:t>adult</w:t>
      </w:r>
      <w:r>
        <w:rPr>
          <w:color w:val="231F20"/>
          <w:spacing w:val="-5"/>
        </w:rPr>
        <w:t xml:space="preserve"> </w:t>
      </w:r>
      <w:r>
        <w:rPr>
          <w:color w:val="231F20"/>
          <w:spacing w:val="-3"/>
        </w:rPr>
        <w:t>household</w:t>
      </w:r>
      <w:r>
        <w:rPr>
          <w:color w:val="231F20"/>
          <w:spacing w:val="-5"/>
        </w:rPr>
        <w:t xml:space="preserve"> </w:t>
      </w:r>
      <w:r>
        <w:rPr>
          <w:color w:val="231F20"/>
          <w:spacing w:val="-3"/>
        </w:rPr>
        <w:t>member</w:t>
      </w:r>
      <w:r>
        <w:rPr>
          <w:color w:val="231F20"/>
          <w:spacing w:val="-4"/>
        </w:rPr>
        <w:t xml:space="preserve"> </w:t>
      </w:r>
      <w:r>
        <w:rPr>
          <w:color w:val="231F20"/>
          <w:spacing w:val="-3"/>
        </w:rPr>
        <w:t>who</w:t>
      </w:r>
      <w:r>
        <w:rPr>
          <w:color w:val="231F20"/>
          <w:spacing w:val="51"/>
          <w:w w:val="98"/>
        </w:rPr>
        <w:t xml:space="preserve"> </w:t>
      </w:r>
      <w:r>
        <w:rPr>
          <w:color w:val="231F20"/>
          <w:spacing w:val="-3"/>
        </w:rPr>
        <w:t>signs</w:t>
      </w:r>
      <w:r>
        <w:rPr>
          <w:color w:val="231F20"/>
          <w:spacing w:val="-4"/>
        </w:rPr>
        <w:t xml:space="preserve"> </w:t>
      </w:r>
      <w:r>
        <w:rPr>
          <w:color w:val="231F20"/>
          <w:spacing w:val="-3"/>
        </w:rPr>
        <w:t xml:space="preserve">the application. </w:t>
      </w:r>
      <w:r>
        <w:rPr>
          <w:color w:val="231F20"/>
        </w:rPr>
        <w:t>The last</w:t>
      </w:r>
      <w:r>
        <w:rPr>
          <w:color w:val="231F20"/>
          <w:spacing w:val="-1"/>
        </w:rPr>
        <w:t xml:space="preserve"> </w:t>
      </w:r>
      <w:r>
        <w:rPr>
          <w:color w:val="231F20"/>
        </w:rPr>
        <w:t>four digits of the</w:t>
      </w:r>
      <w:r>
        <w:rPr>
          <w:color w:val="231F20"/>
          <w:spacing w:val="-1"/>
        </w:rPr>
        <w:t xml:space="preserve"> </w:t>
      </w:r>
      <w:r>
        <w:rPr>
          <w:color w:val="231F20"/>
        </w:rPr>
        <w:t>social security number</w:t>
      </w:r>
      <w:r>
        <w:rPr>
          <w:color w:val="231F20"/>
          <w:spacing w:val="-1"/>
        </w:rPr>
        <w:t xml:space="preserve"> </w:t>
      </w:r>
      <w:r>
        <w:rPr>
          <w:color w:val="231F20"/>
        </w:rPr>
        <w:t>is not required when</w:t>
      </w:r>
      <w:r>
        <w:rPr>
          <w:color w:val="231F20"/>
          <w:spacing w:val="-1"/>
        </w:rPr>
        <w:t xml:space="preserve"> </w:t>
      </w:r>
      <w:r>
        <w:rPr>
          <w:color w:val="231F20"/>
        </w:rPr>
        <w:t>you apply on</w:t>
      </w:r>
      <w:r>
        <w:rPr>
          <w:color w:val="231F20"/>
          <w:spacing w:val="27"/>
        </w:rPr>
        <w:t xml:space="preserve"> </w:t>
      </w:r>
      <w:r>
        <w:rPr>
          <w:color w:val="231F20"/>
        </w:rPr>
        <w:t>behalf of a foster child or you list a Supplemental Nutrition Assistance Program (SNAP), Temporary Assistance for Needy Families (TANF) Program or Food Distribution Program on Indian Reservations (FDPIR) case number or other FDPIR identiﬁer for your child or when you indicate that the adult household member signing the application does not have a social security number. We will use your information to determine if your child is eligible for free or reduced price meals, and for administration and enforcement of the lunch and breakfast programs. We MAY share your eligibility information with education, health, and nutrition programs to help them evaluate, fund, or determine beneﬁts for their programs, auditors for program reviews, and law enforcement officials to help them look into violations of program rules.</w:t>
      </w:r>
    </w:p>
    <w:p w14:paraId="17A26405" w14:textId="77777777" w:rsidR="006A6658" w:rsidRDefault="006A6658">
      <w:pPr>
        <w:pStyle w:val="BodyText"/>
        <w:kinsoku w:val="0"/>
        <w:overflowPunct w:val="0"/>
        <w:spacing w:before="4"/>
        <w:ind w:left="0"/>
        <w:rPr>
          <w:sz w:val="15"/>
          <w:szCs w:val="15"/>
        </w:rPr>
      </w:pPr>
    </w:p>
    <w:p w14:paraId="17A26406" w14:textId="77777777" w:rsidR="006A6658" w:rsidRDefault="006A6658">
      <w:pPr>
        <w:pStyle w:val="BodyText"/>
        <w:kinsoku w:val="0"/>
        <w:overflowPunct w:val="0"/>
        <w:spacing w:before="0" w:line="263" w:lineRule="auto"/>
        <w:ind w:right="2"/>
        <w:rPr>
          <w:color w:val="000000"/>
        </w:rPr>
      </w:pPr>
      <w:r>
        <w:rPr>
          <w:color w:val="231F20"/>
        </w:rPr>
        <w:t>In</w:t>
      </w:r>
      <w:r>
        <w:rPr>
          <w:color w:val="231F20"/>
          <w:spacing w:val="-7"/>
        </w:rPr>
        <w:t xml:space="preserve"> </w:t>
      </w:r>
      <w:r>
        <w:rPr>
          <w:color w:val="231F20"/>
        </w:rPr>
        <w:t>accordance</w:t>
      </w:r>
      <w:r>
        <w:rPr>
          <w:color w:val="231F20"/>
          <w:spacing w:val="-7"/>
        </w:rPr>
        <w:t xml:space="preserve"> </w:t>
      </w:r>
      <w:r>
        <w:rPr>
          <w:color w:val="231F20"/>
        </w:rPr>
        <w:t>with</w:t>
      </w:r>
      <w:r>
        <w:rPr>
          <w:color w:val="231F20"/>
          <w:spacing w:val="-7"/>
        </w:rPr>
        <w:t xml:space="preserve"> </w:t>
      </w:r>
      <w:r>
        <w:rPr>
          <w:color w:val="231F20"/>
        </w:rPr>
        <w:t>Federal</w:t>
      </w:r>
      <w:r>
        <w:rPr>
          <w:color w:val="231F20"/>
          <w:spacing w:val="-7"/>
        </w:rPr>
        <w:t xml:space="preserve"> </w:t>
      </w:r>
      <w:r>
        <w:rPr>
          <w:color w:val="231F20"/>
        </w:rPr>
        <w:t>civil</w:t>
      </w:r>
      <w:r>
        <w:rPr>
          <w:color w:val="231F20"/>
          <w:spacing w:val="-7"/>
        </w:rPr>
        <w:t xml:space="preserve"> </w:t>
      </w:r>
      <w:r>
        <w:rPr>
          <w:color w:val="231F20"/>
        </w:rPr>
        <w:t>rights</w:t>
      </w:r>
      <w:r>
        <w:rPr>
          <w:color w:val="231F20"/>
          <w:spacing w:val="-7"/>
        </w:rPr>
        <w:t xml:space="preserve"> </w:t>
      </w:r>
      <w:r>
        <w:rPr>
          <w:color w:val="231F20"/>
        </w:rPr>
        <w:t>law</w:t>
      </w:r>
      <w:r>
        <w:rPr>
          <w:color w:val="231F20"/>
          <w:spacing w:val="-7"/>
        </w:rPr>
        <w:t xml:space="preserve"> </w:t>
      </w:r>
      <w:r>
        <w:rPr>
          <w:color w:val="231F20"/>
        </w:rPr>
        <w:t>and</w:t>
      </w:r>
      <w:r>
        <w:rPr>
          <w:color w:val="231F20"/>
          <w:spacing w:val="-7"/>
        </w:rPr>
        <w:t xml:space="preserve"> </w:t>
      </w:r>
      <w:r>
        <w:rPr>
          <w:color w:val="231F20"/>
        </w:rPr>
        <w:t>U.S.</w:t>
      </w:r>
      <w:r>
        <w:rPr>
          <w:color w:val="231F20"/>
          <w:spacing w:val="-10"/>
        </w:rPr>
        <w:t xml:space="preserve"> </w:t>
      </w:r>
      <w:r>
        <w:rPr>
          <w:color w:val="231F20"/>
        </w:rPr>
        <w:t>Department</w:t>
      </w:r>
      <w:r>
        <w:rPr>
          <w:color w:val="231F20"/>
          <w:spacing w:val="-7"/>
        </w:rPr>
        <w:t xml:space="preserve"> </w:t>
      </w:r>
      <w:r>
        <w:rPr>
          <w:color w:val="231F20"/>
        </w:rPr>
        <w:t>of</w:t>
      </w:r>
      <w:r>
        <w:rPr>
          <w:color w:val="231F20"/>
          <w:spacing w:val="-7"/>
        </w:rPr>
        <w:t xml:space="preserve"> </w:t>
      </w:r>
      <w:r>
        <w:rPr>
          <w:color w:val="231F20"/>
        </w:rPr>
        <w:t>Agriculture</w:t>
      </w:r>
      <w:r>
        <w:rPr>
          <w:color w:val="231F20"/>
          <w:spacing w:val="-7"/>
        </w:rPr>
        <w:t xml:space="preserve"> </w:t>
      </w:r>
      <w:r>
        <w:rPr>
          <w:color w:val="231F20"/>
        </w:rPr>
        <w:t>(USDA)</w:t>
      </w:r>
      <w:r>
        <w:rPr>
          <w:color w:val="231F20"/>
          <w:spacing w:val="-7"/>
        </w:rPr>
        <w:t xml:space="preserve"> </w:t>
      </w:r>
      <w:r>
        <w:rPr>
          <w:color w:val="231F20"/>
        </w:rPr>
        <w:t>civil</w:t>
      </w:r>
      <w:r>
        <w:rPr>
          <w:color w:val="231F20"/>
          <w:spacing w:val="-7"/>
        </w:rPr>
        <w:t xml:space="preserve"> </w:t>
      </w:r>
      <w:r>
        <w:rPr>
          <w:color w:val="231F20"/>
        </w:rPr>
        <w:t>rights</w:t>
      </w:r>
      <w:r>
        <w:rPr>
          <w:color w:val="231F20"/>
          <w:spacing w:val="-7"/>
        </w:rPr>
        <w:t xml:space="preserve"> </w:t>
      </w:r>
      <w:r>
        <w:rPr>
          <w:color w:val="231F20"/>
        </w:rPr>
        <w:t>regulations and</w:t>
      </w:r>
      <w:r>
        <w:rPr>
          <w:color w:val="231F20"/>
          <w:spacing w:val="-7"/>
        </w:rPr>
        <w:t xml:space="preserve"> </w:t>
      </w:r>
      <w:r>
        <w:rPr>
          <w:color w:val="231F20"/>
        </w:rPr>
        <w:t>policies,</w:t>
      </w:r>
      <w:r>
        <w:rPr>
          <w:color w:val="231F20"/>
          <w:spacing w:val="-4"/>
        </w:rPr>
        <w:t xml:space="preserve"> </w:t>
      </w:r>
      <w:r>
        <w:rPr>
          <w:color w:val="231F20"/>
        </w:rPr>
        <w:t>the</w:t>
      </w:r>
      <w:r>
        <w:rPr>
          <w:color w:val="231F20"/>
          <w:spacing w:val="-1"/>
        </w:rPr>
        <w:t xml:space="preserve"> </w:t>
      </w:r>
      <w:r>
        <w:rPr>
          <w:color w:val="231F20"/>
        </w:rPr>
        <w:t>USDA,</w:t>
      </w:r>
      <w:r>
        <w:rPr>
          <w:color w:val="231F20"/>
          <w:spacing w:val="-4"/>
        </w:rPr>
        <w:t xml:space="preserve"> </w:t>
      </w:r>
      <w:r>
        <w:rPr>
          <w:color w:val="231F20"/>
        </w:rPr>
        <w:t>its</w:t>
      </w:r>
      <w:r>
        <w:rPr>
          <w:color w:val="231F20"/>
          <w:spacing w:val="-1"/>
        </w:rPr>
        <w:t xml:space="preserve"> </w:t>
      </w:r>
      <w:r>
        <w:rPr>
          <w:color w:val="231F20"/>
        </w:rPr>
        <w:t>Agencies,</w:t>
      </w:r>
      <w:r>
        <w:rPr>
          <w:color w:val="231F20"/>
          <w:spacing w:val="-4"/>
        </w:rPr>
        <w:t xml:space="preserve"> </w:t>
      </w:r>
      <w:r>
        <w:rPr>
          <w:color w:val="231F20"/>
        </w:rPr>
        <w:t>offices,</w:t>
      </w:r>
      <w:r>
        <w:rPr>
          <w:color w:val="231F20"/>
          <w:spacing w:val="-4"/>
        </w:rPr>
        <w:t xml:space="preserve"> </w:t>
      </w:r>
      <w:r>
        <w:rPr>
          <w:color w:val="231F20"/>
        </w:rPr>
        <w:t>and</w:t>
      </w:r>
      <w:r>
        <w:rPr>
          <w:color w:val="231F20"/>
          <w:spacing w:val="-1"/>
        </w:rPr>
        <w:t xml:space="preserve"> </w:t>
      </w:r>
      <w:r>
        <w:rPr>
          <w:color w:val="231F20"/>
        </w:rPr>
        <w:t>employees,</w:t>
      </w:r>
      <w:r>
        <w:rPr>
          <w:color w:val="231F20"/>
          <w:spacing w:val="-4"/>
        </w:rPr>
        <w:t xml:space="preserve"> </w:t>
      </w:r>
      <w:r>
        <w:rPr>
          <w:color w:val="231F20"/>
        </w:rPr>
        <w:t>and</w:t>
      </w:r>
      <w:r>
        <w:rPr>
          <w:color w:val="231F20"/>
          <w:spacing w:val="-1"/>
        </w:rPr>
        <w:t xml:space="preserve"> </w:t>
      </w:r>
      <w:r>
        <w:rPr>
          <w:color w:val="231F20"/>
        </w:rPr>
        <w:t>institutions</w:t>
      </w:r>
      <w:r>
        <w:rPr>
          <w:color w:val="231F20"/>
          <w:spacing w:val="-1"/>
        </w:rPr>
        <w:t xml:space="preserve"> </w:t>
      </w:r>
      <w:r>
        <w:rPr>
          <w:color w:val="231F20"/>
        </w:rPr>
        <w:t>participating</w:t>
      </w:r>
      <w:r>
        <w:rPr>
          <w:color w:val="231F20"/>
          <w:spacing w:val="-1"/>
        </w:rPr>
        <w:t xml:space="preserve"> </w:t>
      </w:r>
      <w:r>
        <w:rPr>
          <w:color w:val="231F20"/>
        </w:rPr>
        <w:t>in</w:t>
      </w:r>
      <w:r>
        <w:rPr>
          <w:color w:val="231F20"/>
          <w:spacing w:val="-1"/>
        </w:rPr>
        <w:t xml:space="preserve"> </w:t>
      </w:r>
      <w:r>
        <w:rPr>
          <w:color w:val="231F20"/>
        </w:rPr>
        <w:t>or administering</w:t>
      </w:r>
      <w:r>
        <w:rPr>
          <w:color w:val="231F20"/>
          <w:spacing w:val="-1"/>
        </w:rPr>
        <w:t xml:space="preserve"> </w:t>
      </w:r>
      <w:r>
        <w:rPr>
          <w:color w:val="231F20"/>
        </w:rPr>
        <w:t>USDA</w:t>
      </w:r>
      <w:r>
        <w:rPr>
          <w:color w:val="231F20"/>
          <w:spacing w:val="-1"/>
        </w:rPr>
        <w:t xml:space="preserve"> </w:t>
      </w:r>
      <w:r>
        <w:rPr>
          <w:color w:val="231F20"/>
        </w:rPr>
        <w:t>programs</w:t>
      </w:r>
      <w:r>
        <w:rPr>
          <w:color w:val="231F20"/>
          <w:spacing w:val="-5"/>
        </w:rPr>
        <w:t xml:space="preserve"> </w:t>
      </w:r>
      <w:r>
        <w:rPr>
          <w:color w:val="231F20"/>
        </w:rPr>
        <w:t>are</w:t>
      </w:r>
      <w:r>
        <w:rPr>
          <w:color w:val="231F20"/>
          <w:spacing w:val="-5"/>
        </w:rPr>
        <w:t xml:space="preserve"> </w:t>
      </w:r>
      <w:r>
        <w:rPr>
          <w:color w:val="231F20"/>
        </w:rPr>
        <w:t>prohibited</w:t>
      </w:r>
      <w:r>
        <w:rPr>
          <w:color w:val="231F20"/>
          <w:spacing w:val="-5"/>
        </w:rPr>
        <w:t xml:space="preserve"> </w:t>
      </w:r>
      <w:r>
        <w:rPr>
          <w:color w:val="231F20"/>
        </w:rPr>
        <w:t>from</w:t>
      </w:r>
      <w:r>
        <w:rPr>
          <w:color w:val="231F20"/>
          <w:spacing w:val="-5"/>
        </w:rPr>
        <w:t xml:space="preserve"> </w:t>
      </w:r>
      <w:r>
        <w:rPr>
          <w:color w:val="231F20"/>
        </w:rPr>
        <w:t>discriminating</w:t>
      </w:r>
      <w:r>
        <w:rPr>
          <w:color w:val="231F20"/>
          <w:spacing w:val="-5"/>
        </w:rPr>
        <w:t xml:space="preserve"> </w:t>
      </w:r>
      <w:r>
        <w:rPr>
          <w:color w:val="231F20"/>
        </w:rPr>
        <w:t>based</w:t>
      </w:r>
      <w:r>
        <w:rPr>
          <w:color w:val="231F20"/>
          <w:spacing w:val="-5"/>
        </w:rPr>
        <w:t xml:space="preserve"> </w:t>
      </w:r>
      <w:r>
        <w:rPr>
          <w:color w:val="231F20"/>
        </w:rPr>
        <w:t>on</w:t>
      </w:r>
      <w:r>
        <w:rPr>
          <w:color w:val="231F20"/>
          <w:spacing w:val="-5"/>
        </w:rPr>
        <w:t xml:space="preserve"> </w:t>
      </w:r>
      <w:r>
        <w:rPr>
          <w:color w:val="231F20"/>
        </w:rPr>
        <w:t>race,</w:t>
      </w:r>
      <w:r>
        <w:rPr>
          <w:color w:val="231F20"/>
          <w:spacing w:val="-8"/>
        </w:rPr>
        <w:t xml:space="preserve"> </w:t>
      </w:r>
      <w:r>
        <w:rPr>
          <w:color w:val="231F20"/>
        </w:rPr>
        <w:t>color,</w:t>
      </w:r>
      <w:r>
        <w:rPr>
          <w:color w:val="231F20"/>
          <w:spacing w:val="-8"/>
        </w:rPr>
        <w:t xml:space="preserve"> </w:t>
      </w:r>
      <w:r>
        <w:rPr>
          <w:color w:val="231F20"/>
        </w:rPr>
        <w:t>national</w:t>
      </w:r>
      <w:r>
        <w:rPr>
          <w:color w:val="231F20"/>
          <w:spacing w:val="-5"/>
        </w:rPr>
        <w:t xml:space="preserve"> </w:t>
      </w:r>
      <w:r>
        <w:rPr>
          <w:color w:val="231F20"/>
        </w:rPr>
        <w:t>origin,</w:t>
      </w:r>
      <w:r>
        <w:rPr>
          <w:color w:val="231F20"/>
          <w:spacing w:val="-8"/>
        </w:rPr>
        <w:t xml:space="preserve"> </w:t>
      </w:r>
      <w:r w:rsidR="0088618A">
        <w:rPr>
          <w:color w:val="231F20"/>
        </w:rPr>
        <w:t>sex</w:t>
      </w:r>
      <w:r>
        <w:rPr>
          <w:color w:val="231F20"/>
        </w:rPr>
        <w:t>,</w:t>
      </w:r>
      <w:r>
        <w:rPr>
          <w:color w:val="231F20"/>
          <w:spacing w:val="-8"/>
        </w:rPr>
        <w:t xml:space="preserve"> </w:t>
      </w:r>
      <w:r>
        <w:rPr>
          <w:color w:val="231F20"/>
        </w:rPr>
        <w:t>disability,</w:t>
      </w:r>
      <w:r>
        <w:rPr>
          <w:color w:val="231F20"/>
          <w:spacing w:val="-8"/>
        </w:rPr>
        <w:t xml:space="preserve"> </w:t>
      </w:r>
      <w:r w:rsidR="0088618A">
        <w:rPr>
          <w:color w:val="231F20"/>
        </w:rPr>
        <w:t>age</w:t>
      </w:r>
      <w:r>
        <w:rPr>
          <w:color w:val="231F20"/>
        </w:rPr>
        <w:t>, or</w:t>
      </w:r>
      <w:r>
        <w:rPr>
          <w:color w:val="231F20"/>
          <w:spacing w:val="3"/>
        </w:rPr>
        <w:t xml:space="preserve"> </w:t>
      </w:r>
      <w:r>
        <w:rPr>
          <w:color w:val="231F20"/>
        </w:rPr>
        <w:t>reprisal</w:t>
      </w:r>
      <w:r>
        <w:rPr>
          <w:color w:val="231F20"/>
          <w:spacing w:val="3"/>
        </w:rPr>
        <w:t xml:space="preserve"> </w:t>
      </w:r>
      <w:r>
        <w:rPr>
          <w:color w:val="231F20"/>
        </w:rPr>
        <w:t>or</w:t>
      </w:r>
      <w:r>
        <w:rPr>
          <w:color w:val="231F20"/>
          <w:spacing w:val="3"/>
        </w:rPr>
        <w:t xml:space="preserve"> </w:t>
      </w:r>
      <w:r>
        <w:rPr>
          <w:color w:val="231F20"/>
        </w:rPr>
        <w:t>retaliation</w:t>
      </w:r>
      <w:r>
        <w:rPr>
          <w:color w:val="231F20"/>
          <w:spacing w:val="3"/>
        </w:rPr>
        <w:t xml:space="preserve"> </w:t>
      </w:r>
      <w:r>
        <w:rPr>
          <w:color w:val="231F20"/>
        </w:rPr>
        <w:t>for</w:t>
      </w:r>
      <w:r>
        <w:rPr>
          <w:color w:val="231F20"/>
          <w:spacing w:val="3"/>
        </w:rPr>
        <w:t xml:space="preserve"> </w:t>
      </w:r>
      <w:r>
        <w:rPr>
          <w:color w:val="231F20"/>
        </w:rPr>
        <w:t>prior</w:t>
      </w:r>
      <w:r>
        <w:rPr>
          <w:color w:val="231F20"/>
          <w:spacing w:val="3"/>
        </w:rPr>
        <w:t xml:space="preserve"> </w:t>
      </w:r>
      <w:r>
        <w:rPr>
          <w:color w:val="231F20"/>
        </w:rPr>
        <w:t>civil</w:t>
      </w:r>
      <w:r>
        <w:rPr>
          <w:color w:val="231F20"/>
          <w:spacing w:val="3"/>
        </w:rPr>
        <w:t xml:space="preserve"> </w:t>
      </w:r>
      <w:r>
        <w:rPr>
          <w:color w:val="231F20"/>
        </w:rPr>
        <w:t>rights</w:t>
      </w:r>
      <w:r>
        <w:rPr>
          <w:color w:val="231F20"/>
          <w:spacing w:val="3"/>
        </w:rPr>
        <w:t xml:space="preserve"> </w:t>
      </w:r>
      <w:r>
        <w:rPr>
          <w:color w:val="231F20"/>
        </w:rPr>
        <w:t>activity</w:t>
      </w:r>
      <w:r>
        <w:rPr>
          <w:color w:val="231F20"/>
          <w:spacing w:val="3"/>
        </w:rPr>
        <w:t xml:space="preserve"> </w:t>
      </w:r>
      <w:r>
        <w:rPr>
          <w:color w:val="231F20"/>
        </w:rPr>
        <w:t>in</w:t>
      </w:r>
      <w:r>
        <w:rPr>
          <w:color w:val="231F20"/>
          <w:spacing w:val="3"/>
        </w:rPr>
        <w:t xml:space="preserve"> </w:t>
      </w:r>
      <w:r>
        <w:rPr>
          <w:color w:val="231F20"/>
        </w:rPr>
        <w:t>any program</w:t>
      </w:r>
      <w:r>
        <w:rPr>
          <w:color w:val="231F20"/>
          <w:spacing w:val="3"/>
        </w:rPr>
        <w:t xml:space="preserve"> </w:t>
      </w:r>
      <w:r>
        <w:rPr>
          <w:color w:val="231F20"/>
        </w:rPr>
        <w:t>or</w:t>
      </w:r>
      <w:r>
        <w:rPr>
          <w:color w:val="231F20"/>
          <w:spacing w:val="3"/>
        </w:rPr>
        <w:t xml:space="preserve"> </w:t>
      </w:r>
      <w:r>
        <w:rPr>
          <w:color w:val="231F20"/>
        </w:rPr>
        <w:t>activity</w:t>
      </w:r>
      <w:r>
        <w:rPr>
          <w:color w:val="231F20"/>
          <w:spacing w:val="3"/>
        </w:rPr>
        <w:t xml:space="preserve"> </w:t>
      </w:r>
      <w:r>
        <w:rPr>
          <w:color w:val="231F20"/>
        </w:rPr>
        <w:t>conducted</w:t>
      </w:r>
      <w:r>
        <w:rPr>
          <w:color w:val="231F20"/>
          <w:spacing w:val="3"/>
        </w:rPr>
        <w:t xml:space="preserve"> </w:t>
      </w:r>
      <w:r>
        <w:rPr>
          <w:color w:val="231F20"/>
        </w:rPr>
        <w:t>or funded by USDA.</w:t>
      </w:r>
    </w:p>
    <w:p w14:paraId="17A26407" w14:textId="77777777" w:rsidR="006A6658" w:rsidRDefault="006A6658">
      <w:pPr>
        <w:pStyle w:val="BodyText"/>
        <w:kinsoku w:val="0"/>
        <w:overflowPunct w:val="0"/>
        <w:spacing w:before="71" w:line="263" w:lineRule="auto"/>
        <w:ind w:right="537"/>
        <w:jc w:val="both"/>
        <w:rPr>
          <w:color w:val="000000"/>
        </w:rPr>
      </w:pPr>
      <w:r>
        <w:rPr>
          <w:rFonts w:ascii="Times New Roman" w:hAnsi="Times New Roman" w:cs="Times New Roman"/>
          <w:sz w:val="24"/>
          <w:szCs w:val="24"/>
        </w:rPr>
        <w:br w:type="column"/>
      </w:r>
      <w:r>
        <w:rPr>
          <w:color w:val="231F20"/>
          <w:spacing w:val="-2"/>
        </w:rPr>
        <w:lastRenderedPageBreak/>
        <w:t>Persons</w:t>
      </w:r>
      <w:r>
        <w:rPr>
          <w:color w:val="231F20"/>
          <w:spacing w:val="1"/>
        </w:rPr>
        <w:t xml:space="preserve"> </w:t>
      </w:r>
      <w:r>
        <w:rPr>
          <w:color w:val="231F20"/>
          <w:spacing w:val="-2"/>
        </w:rPr>
        <w:t>with</w:t>
      </w:r>
      <w:r>
        <w:rPr>
          <w:color w:val="231F20"/>
          <w:spacing w:val="1"/>
        </w:rPr>
        <w:t xml:space="preserve"> </w:t>
      </w:r>
      <w:r>
        <w:rPr>
          <w:color w:val="231F20"/>
          <w:spacing w:val="-2"/>
        </w:rPr>
        <w:t>disabilities</w:t>
      </w:r>
      <w:r>
        <w:rPr>
          <w:color w:val="231F20"/>
          <w:spacing w:val="1"/>
        </w:rPr>
        <w:t xml:space="preserve"> </w:t>
      </w:r>
      <w:r>
        <w:rPr>
          <w:color w:val="231F20"/>
          <w:spacing w:val="-2"/>
        </w:rPr>
        <w:t>who</w:t>
      </w:r>
      <w:r>
        <w:rPr>
          <w:color w:val="231F20"/>
          <w:spacing w:val="1"/>
        </w:rPr>
        <w:t xml:space="preserve"> </w:t>
      </w:r>
      <w:r>
        <w:rPr>
          <w:color w:val="231F20"/>
          <w:spacing w:val="-2"/>
        </w:rPr>
        <w:t>require</w:t>
      </w:r>
      <w:r>
        <w:rPr>
          <w:color w:val="231F20"/>
          <w:spacing w:val="1"/>
        </w:rPr>
        <w:t xml:space="preserve"> </w:t>
      </w:r>
      <w:r>
        <w:rPr>
          <w:color w:val="231F20"/>
          <w:spacing w:val="-2"/>
        </w:rPr>
        <w:t>alternative</w:t>
      </w:r>
      <w:r>
        <w:rPr>
          <w:color w:val="231F20"/>
          <w:spacing w:val="1"/>
        </w:rPr>
        <w:t xml:space="preserve"> </w:t>
      </w:r>
      <w:r>
        <w:rPr>
          <w:color w:val="231F20"/>
          <w:spacing w:val="-2"/>
        </w:rPr>
        <w:t>means</w:t>
      </w:r>
      <w:r>
        <w:rPr>
          <w:color w:val="231F20"/>
          <w:spacing w:val="1"/>
        </w:rPr>
        <w:t xml:space="preserve"> </w:t>
      </w:r>
      <w:r>
        <w:rPr>
          <w:color w:val="231F20"/>
          <w:spacing w:val="-1"/>
        </w:rPr>
        <w:t>of</w:t>
      </w:r>
      <w:r>
        <w:rPr>
          <w:color w:val="231F20"/>
          <w:spacing w:val="1"/>
        </w:rPr>
        <w:t xml:space="preserve"> </w:t>
      </w:r>
      <w:r>
        <w:rPr>
          <w:color w:val="231F20"/>
          <w:spacing w:val="-2"/>
        </w:rPr>
        <w:t>communication</w:t>
      </w:r>
      <w:r>
        <w:rPr>
          <w:color w:val="231F20"/>
          <w:spacing w:val="1"/>
        </w:rPr>
        <w:t xml:space="preserve"> </w:t>
      </w:r>
      <w:r>
        <w:rPr>
          <w:color w:val="231F20"/>
          <w:spacing w:val="-2"/>
        </w:rPr>
        <w:t>for</w:t>
      </w:r>
      <w:r>
        <w:rPr>
          <w:color w:val="231F20"/>
          <w:spacing w:val="1"/>
        </w:rPr>
        <w:t xml:space="preserve"> </w:t>
      </w:r>
      <w:r>
        <w:rPr>
          <w:color w:val="231F20"/>
          <w:spacing w:val="-2"/>
        </w:rPr>
        <w:t>program</w:t>
      </w:r>
      <w:r>
        <w:rPr>
          <w:color w:val="231F20"/>
          <w:spacing w:val="2"/>
        </w:rPr>
        <w:t xml:space="preserve"> </w:t>
      </w:r>
      <w:r>
        <w:rPr>
          <w:color w:val="231F20"/>
          <w:spacing w:val="-2"/>
        </w:rPr>
        <w:t>information</w:t>
      </w:r>
      <w:r>
        <w:rPr>
          <w:color w:val="231F20"/>
          <w:spacing w:val="1"/>
        </w:rPr>
        <w:t xml:space="preserve"> </w:t>
      </w:r>
      <w:r>
        <w:rPr>
          <w:color w:val="231F20"/>
          <w:spacing w:val="-2"/>
        </w:rPr>
        <w:t>(e.g.</w:t>
      </w:r>
      <w:r>
        <w:rPr>
          <w:color w:val="231F20"/>
          <w:spacing w:val="1"/>
        </w:rPr>
        <w:t xml:space="preserve"> </w:t>
      </w:r>
      <w:r>
        <w:rPr>
          <w:color w:val="231F20"/>
          <w:spacing w:val="-2"/>
        </w:rPr>
        <w:t>Braille,</w:t>
      </w:r>
      <w:r>
        <w:rPr>
          <w:color w:val="231F20"/>
          <w:spacing w:val="52"/>
        </w:rPr>
        <w:t xml:space="preserve"> </w:t>
      </w:r>
      <w:r>
        <w:rPr>
          <w:color w:val="231F20"/>
          <w:spacing w:val="-2"/>
        </w:rPr>
        <w:t>large</w:t>
      </w:r>
      <w:r>
        <w:rPr>
          <w:color w:val="231F20"/>
          <w:spacing w:val="7"/>
        </w:rPr>
        <w:t xml:space="preserve"> </w:t>
      </w:r>
      <w:r>
        <w:rPr>
          <w:color w:val="231F20"/>
          <w:spacing w:val="-2"/>
        </w:rPr>
        <w:t>print,</w:t>
      </w:r>
      <w:r>
        <w:rPr>
          <w:color w:val="231F20"/>
          <w:spacing w:val="7"/>
        </w:rPr>
        <w:t xml:space="preserve"> </w:t>
      </w:r>
      <w:r>
        <w:rPr>
          <w:color w:val="231F20"/>
          <w:spacing w:val="-2"/>
        </w:rPr>
        <w:t>audiotape,</w:t>
      </w:r>
      <w:r>
        <w:rPr>
          <w:color w:val="231F20"/>
          <w:spacing w:val="7"/>
        </w:rPr>
        <w:t xml:space="preserve"> </w:t>
      </w:r>
      <w:r>
        <w:rPr>
          <w:color w:val="231F20"/>
          <w:spacing w:val="-2"/>
        </w:rPr>
        <w:t>American</w:t>
      </w:r>
      <w:r>
        <w:rPr>
          <w:color w:val="231F20"/>
          <w:spacing w:val="7"/>
        </w:rPr>
        <w:t xml:space="preserve"> </w:t>
      </w:r>
      <w:r>
        <w:rPr>
          <w:color w:val="231F20"/>
          <w:spacing w:val="-2"/>
        </w:rPr>
        <w:t>Sign</w:t>
      </w:r>
      <w:r>
        <w:rPr>
          <w:color w:val="231F20"/>
          <w:spacing w:val="7"/>
        </w:rPr>
        <w:t xml:space="preserve"> </w:t>
      </w:r>
      <w:r>
        <w:rPr>
          <w:color w:val="231F20"/>
          <w:spacing w:val="-2"/>
        </w:rPr>
        <w:t>Language,</w:t>
      </w:r>
      <w:r>
        <w:rPr>
          <w:color w:val="231F20"/>
          <w:spacing w:val="7"/>
        </w:rPr>
        <w:t xml:space="preserve"> </w:t>
      </w:r>
      <w:r>
        <w:rPr>
          <w:color w:val="231F20"/>
          <w:spacing w:val="-2"/>
        </w:rPr>
        <w:t>etc.),</w:t>
      </w:r>
      <w:r>
        <w:rPr>
          <w:color w:val="231F20"/>
          <w:spacing w:val="7"/>
        </w:rPr>
        <w:t xml:space="preserve"> </w:t>
      </w:r>
      <w:r>
        <w:rPr>
          <w:color w:val="231F20"/>
          <w:spacing w:val="-2"/>
        </w:rPr>
        <w:t>should</w:t>
      </w:r>
      <w:r>
        <w:rPr>
          <w:color w:val="231F20"/>
          <w:spacing w:val="7"/>
        </w:rPr>
        <w:t xml:space="preserve"> </w:t>
      </w:r>
      <w:r>
        <w:rPr>
          <w:color w:val="231F20"/>
          <w:spacing w:val="-2"/>
        </w:rPr>
        <w:t>contact</w:t>
      </w:r>
      <w:r>
        <w:rPr>
          <w:color w:val="231F20"/>
          <w:spacing w:val="7"/>
        </w:rPr>
        <w:t xml:space="preserve"> </w:t>
      </w:r>
      <w:r>
        <w:rPr>
          <w:color w:val="231F20"/>
          <w:spacing w:val="-2"/>
        </w:rPr>
        <w:t>the</w:t>
      </w:r>
      <w:r>
        <w:rPr>
          <w:color w:val="231F20"/>
          <w:spacing w:val="7"/>
        </w:rPr>
        <w:t xml:space="preserve"> </w:t>
      </w:r>
      <w:r>
        <w:rPr>
          <w:color w:val="231F20"/>
          <w:spacing w:val="-2"/>
        </w:rPr>
        <w:t>Agency</w:t>
      </w:r>
      <w:r>
        <w:rPr>
          <w:color w:val="231F20"/>
          <w:spacing w:val="7"/>
        </w:rPr>
        <w:t xml:space="preserve"> </w:t>
      </w:r>
      <w:r>
        <w:rPr>
          <w:color w:val="231F20"/>
          <w:spacing w:val="-2"/>
        </w:rPr>
        <w:t>(State</w:t>
      </w:r>
      <w:r>
        <w:rPr>
          <w:color w:val="231F20"/>
          <w:spacing w:val="7"/>
        </w:rPr>
        <w:t xml:space="preserve"> </w:t>
      </w:r>
      <w:r>
        <w:rPr>
          <w:color w:val="231F20"/>
          <w:spacing w:val="-1"/>
        </w:rPr>
        <w:t>or</w:t>
      </w:r>
      <w:r>
        <w:rPr>
          <w:color w:val="231F20"/>
          <w:spacing w:val="7"/>
        </w:rPr>
        <w:t xml:space="preserve"> </w:t>
      </w:r>
      <w:r>
        <w:rPr>
          <w:color w:val="231F20"/>
          <w:spacing w:val="-2"/>
        </w:rPr>
        <w:t>local)</w:t>
      </w:r>
      <w:r>
        <w:rPr>
          <w:color w:val="231F20"/>
          <w:spacing w:val="7"/>
        </w:rPr>
        <w:t xml:space="preserve"> </w:t>
      </w:r>
      <w:r>
        <w:rPr>
          <w:color w:val="231F20"/>
          <w:spacing w:val="-2"/>
        </w:rPr>
        <w:t>where</w:t>
      </w:r>
      <w:r>
        <w:rPr>
          <w:color w:val="231F20"/>
          <w:spacing w:val="7"/>
        </w:rPr>
        <w:t xml:space="preserve"> </w:t>
      </w:r>
      <w:r>
        <w:rPr>
          <w:color w:val="231F20"/>
          <w:spacing w:val="-2"/>
        </w:rPr>
        <w:t>they</w:t>
      </w:r>
      <w:r>
        <w:rPr>
          <w:color w:val="231F20"/>
          <w:spacing w:val="56"/>
        </w:rPr>
        <w:t xml:space="preserve"> </w:t>
      </w:r>
      <w:r>
        <w:rPr>
          <w:color w:val="231F20"/>
          <w:spacing w:val="-2"/>
        </w:rPr>
        <w:t>applied</w:t>
      </w:r>
      <w:r>
        <w:rPr>
          <w:color w:val="231F20"/>
          <w:spacing w:val="4"/>
        </w:rPr>
        <w:t xml:space="preserve"> </w:t>
      </w:r>
      <w:r>
        <w:rPr>
          <w:color w:val="231F20"/>
          <w:spacing w:val="-2"/>
        </w:rPr>
        <w:t>for</w:t>
      </w:r>
      <w:r>
        <w:rPr>
          <w:color w:val="231F20"/>
          <w:spacing w:val="4"/>
        </w:rPr>
        <w:t xml:space="preserve"> </w:t>
      </w:r>
      <w:r>
        <w:rPr>
          <w:color w:val="231F20"/>
          <w:spacing w:val="-2"/>
        </w:rPr>
        <w:t>beneﬁts.</w:t>
      </w:r>
      <w:r>
        <w:rPr>
          <w:color w:val="231F20"/>
          <w:spacing w:val="11"/>
        </w:rPr>
        <w:t xml:space="preserve"> </w:t>
      </w:r>
      <w:r>
        <w:rPr>
          <w:color w:val="231F20"/>
          <w:spacing w:val="-2"/>
        </w:rPr>
        <w:t>Individuals</w:t>
      </w:r>
      <w:r>
        <w:rPr>
          <w:color w:val="231F20"/>
          <w:spacing w:val="4"/>
        </w:rPr>
        <w:t xml:space="preserve"> </w:t>
      </w:r>
      <w:r>
        <w:rPr>
          <w:color w:val="231F20"/>
          <w:spacing w:val="-2"/>
        </w:rPr>
        <w:t>who</w:t>
      </w:r>
      <w:r>
        <w:rPr>
          <w:color w:val="231F20"/>
          <w:spacing w:val="4"/>
        </w:rPr>
        <w:t xml:space="preserve"> </w:t>
      </w:r>
      <w:r>
        <w:rPr>
          <w:color w:val="231F20"/>
          <w:spacing w:val="-2"/>
        </w:rPr>
        <w:t>are</w:t>
      </w:r>
      <w:r>
        <w:rPr>
          <w:color w:val="231F20"/>
          <w:spacing w:val="4"/>
        </w:rPr>
        <w:t xml:space="preserve"> </w:t>
      </w:r>
      <w:r>
        <w:rPr>
          <w:color w:val="231F20"/>
          <w:spacing w:val="-2"/>
        </w:rPr>
        <w:t>deaf,</w:t>
      </w:r>
      <w:r>
        <w:rPr>
          <w:color w:val="231F20"/>
          <w:spacing w:val="4"/>
        </w:rPr>
        <w:t xml:space="preserve"> </w:t>
      </w:r>
      <w:r>
        <w:rPr>
          <w:color w:val="231F20"/>
          <w:spacing w:val="-2"/>
        </w:rPr>
        <w:t>hard</w:t>
      </w:r>
      <w:r>
        <w:rPr>
          <w:color w:val="231F20"/>
          <w:spacing w:val="4"/>
        </w:rPr>
        <w:t xml:space="preserve"> </w:t>
      </w:r>
      <w:r>
        <w:rPr>
          <w:color w:val="231F20"/>
          <w:spacing w:val="-1"/>
        </w:rPr>
        <w:t>of</w:t>
      </w:r>
      <w:r>
        <w:rPr>
          <w:color w:val="231F20"/>
          <w:spacing w:val="4"/>
        </w:rPr>
        <w:t xml:space="preserve"> </w:t>
      </w:r>
      <w:r>
        <w:rPr>
          <w:color w:val="231F20"/>
          <w:spacing w:val="-2"/>
        </w:rPr>
        <w:t>hearing</w:t>
      </w:r>
      <w:r>
        <w:rPr>
          <w:color w:val="231F20"/>
          <w:spacing w:val="4"/>
        </w:rPr>
        <w:t xml:space="preserve"> </w:t>
      </w:r>
      <w:r>
        <w:rPr>
          <w:color w:val="231F20"/>
          <w:spacing w:val="-1"/>
        </w:rPr>
        <w:t>or</w:t>
      </w:r>
      <w:r>
        <w:rPr>
          <w:color w:val="231F20"/>
          <w:spacing w:val="4"/>
        </w:rPr>
        <w:t xml:space="preserve"> </w:t>
      </w:r>
      <w:r>
        <w:rPr>
          <w:color w:val="231F20"/>
          <w:spacing w:val="-2"/>
        </w:rPr>
        <w:t>have</w:t>
      </w:r>
      <w:r>
        <w:rPr>
          <w:color w:val="231F20"/>
          <w:spacing w:val="4"/>
        </w:rPr>
        <w:t xml:space="preserve"> </w:t>
      </w:r>
      <w:r>
        <w:rPr>
          <w:color w:val="231F20"/>
          <w:spacing w:val="-2"/>
        </w:rPr>
        <w:t>speech</w:t>
      </w:r>
      <w:r>
        <w:rPr>
          <w:color w:val="231F20"/>
          <w:spacing w:val="4"/>
        </w:rPr>
        <w:t xml:space="preserve"> </w:t>
      </w:r>
      <w:r>
        <w:rPr>
          <w:color w:val="231F20"/>
          <w:spacing w:val="-2"/>
        </w:rPr>
        <w:t>disabilities</w:t>
      </w:r>
      <w:r>
        <w:rPr>
          <w:color w:val="231F20"/>
          <w:spacing w:val="4"/>
        </w:rPr>
        <w:t xml:space="preserve"> </w:t>
      </w:r>
      <w:r>
        <w:rPr>
          <w:color w:val="231F20"/>
          <w:spacing w:val="-2"/>
        </w:rPr>
        <w:t>may</w:t>
      </w:r>
      <w:r>
        <w:rPr>
          <w:color w:val="231F20"/>
          <w:spacing w:val="4"/>
        </w:rPr>
        <w:t xml:space="preserve"> </w:t>
      </w:r>
      <w:r>
        <w:rPr>
          <w:color w:val="231F20"/>
          <w:spacing w:val="-2"/>
        </w:rPr>
        <w:t>contact</w:t>
      </w:r>
      <w:r>
        <w:rPr>
          <w:color w:val="231F20"/>
          <w:spacing w:val="4"/>
        </w:rPr>
        <w:t xml:space="preserve"> </w:t>
      </w:r>
      <w:r>
        <w:rPr>
          <w:color w:val="231F20"/>
          <w:spacing w:val="-2"/>
        </w:rPr>
        <w:t>USDA</w:t>
      </w:r>
      <w:r>
        <w:rPr>
          <w:color w:val="231F20"/>
          <w:spacing w:val="56"/>
        </w:rPr>
        <w:t xml:space="preserve"> </w:t>
      </w:r>
      <w:r>
        <w:rPr>
          <w:color w:val="231F20"/>
          <w:spacing w:val="-2"/>
        </w:rPr>
        <w:t>through</w:t>
      </w:r>
      <w:r>
        <w:rPr>
          <w:color w:val="231F20"/>
          <w:spacing w:val="33"/>
        </w:rPr>
        <w:t xml:space="preserve"> </w:t>
      </w:r>
      <w:r>
        <w:rPr>
          <w:color w:val="231F20"/>
          <w:spacing w:val="-2"/>
        </w:rPr>
        <w:t>the</w:t>
      </w:r>
      <w:r>
        <w:rPr>
          <w:color w:val="231F20"/>
          <w:spacing w:val="34"/>
        </w:rPr>
        <w:t xml:space="preserve"> </w:t>
      </w:r>
      <w:r>
        <w:rPr>
          <w:color w:val="231F20"/>
          <w:spacing w:val="-2"/>
        </w:rPr>
        <w:t>Federal</w:t>
      </w:r>
      <w:r>
        <w:rPr>
          <w:color w:val="231F20"/>
          <w:spacing w:val="34"/>
        </w:rPr>
        <w:t xml:space="preserve"> </w:t>
      </w:r>
      <w:r>
        <w:rPr>
          <w:color w:val="231F20"/>
          <w:spacing w:val="-2"/>
        </w:rPr>
        <w:t>Relay</w:t>
      </w:r>
      <w:r>
        <w:rPr>
          <w:color w:val="231F20"/>
          <w:spacing w:val="34"/>
        </w:rPr>
        <w:t xml:space="preserve"> </w:t>
      </w:r>
      <w:r>
        <w:rPr>
          <w:color w:val="231F20"/>
          <w:spacing w:val="-2"/>
        </w:rPr>
        <w:t>Service</w:t>
      </w:r>
      <w:r>
        <w:rPr>
          <w:color w:val="231F20"/>
          <w:spacing w:val="34"/>
        </w:rPr>
        <w:t xml:space="preserve"> </w:t>
      </w:r>
      <w:r>
        <w:rPr>
          <w:color w:val="231F20"/>
          <w:spacing w:val="-1"/>
        </w:rPr>
        <w:t>at</w:t>
      </w:r>
      <w:r>
        <w:rPr>
          <w:color w:val="231F20"/>
          <w:spacing w:val="34"/>
        </w:rPr>
        <w:t xml:space="preserve"> </w:t>
      </w:r>
      <w:r>
        <w:rPr>
          <w:color w:val="231F20"/>
          <w:spacing w:val="-2"/>
        </w:rPr>
        <w:t>(800)</w:t>
      </w:r>
      <w:r>
        <w:rPr>
          <w:color w:val="231F20"/>
          <w:spacing w:val="34"/>
        </w:rPr>
        <w:t xml:space="preserve"> </w:t>
      </w:r>
      <w:r>
        <w:rPr>
          <w:color w:val="231F20"/>
          <w:spacing w:val="-2"/>
        </w:rPr>
        <w:t>877-8339.</w:t>
      </w:r>
      <w:r>
        <w:rPr>
          <w:color w:val="231F20"/>
          <w:spacing w:val="31"/>
        </w:rPr>
        <w:t xml:space="preserve"> </w:t>
      </w:r>
      <w:r>
        <w:rPr>
          <w:color w:val="231F20"/>
          <w:spacing w:val="-2"/>
        </w:rPr>
        <w:t>Additionally,</w:t>
      </w:r>
      <w:r>
        <w:rPr>
          <w:color w:val="231F20"/>
          <w:spacing w:val="34"/>
        </w:rPr>
        <w:t xml:space="preserve"> </w:t>
      </w:r>
      <w:r>
        <w:rPr>
          <w:color w:val="231F20"/>
          <w:spacing w:val="-2"/>
        </w:rPr>
        <w:t>program</w:t>
      </w:r>
      <w:r>
        <w:rPr>
          <w:color w:val="231F20"/>
          <w:spacing w:val="34"/>
        </w:rPr>
        <w:t xml:space="preserve"> </w:t>
      </w:r>
      <w:r>
        <w:rPr>
          <w:color w:val="231F20"/>
          <w:spacing w:val="-2"/>
        </w:rPr>
        <w:t>information</w:t>
      </w:r>
      <w:r>
        <w:rPr>
          <w:color w:val="231F20"/>
          <w:spacing w:val="34"/>
        </w:rPr>
        <w:t xml:space="preserve"> </w:t>
      </w:r>
      <w:r>
        <w:rPr>
          <w:color w:val="231F20"/>
          <w:spacing w:val="-2"/>
        </w:rPr>
        <w:t>may</w:t>
      </w:r>
      <w:r>
        <w:rPr>
          <w:color w:val="231F20"/>
          <w:spacing w:val="34"/>
        </w:rPr>
        <w:t xml:space="preserve"> </w:t>
      </w:r>
      <w:r>
        <w:rPr>
          <w:color w:val="231F20"/>
          <w:spacing w:val="-1"/>
        </w:rPr>
        <w:t>be</w:t>
      </w:r>
      <w:r>
        <w:rPr>
          <w:color w:val="231F20"/>
          <w:spacing w:val="33"/>
        </w:rPr>
        <w:t xml:space="preserve"> </w:t>
      </w:r>
      <w:r>
        <w:rPr>
          <w:color w:val="231F20"/>
          <w:spacing w:val="-2"/>
        </w:rPr>
        <w:t>made</w:t>
      </w:r>
      <w:r>
        <w:rPr>
          <w:color w:val="231F20"/>
          <w:spacing w:val="44"/>
        </w:rPr>
        <w:t xml:space="preserve"> </w:t>
      </w:r>
      <w:r>
        <w:rPr>
          <w:color w:val="231F20"/>
          <w:spacing w:val="-2"/>
        </w:rPr>
        <w:t>available</w:t>
      </w:r>
      <w:r>
        <w:rPr>
          <w:color w:val="231F20"/>
          <w:spacing w:val="-4"/>
        </w:rPr>
        <w:t xml:space="preserve"> </w:t>
      </w:r>
      <w:r>
        <w:rPr>
          <w:color w:val="231F20"/>
          <w:spacing w:val="-1"/>
        </w:rPr>
        <w:t>in</w:t>
      </w:r>
      <w:r>
        <w:rPr>
          <w:color w:val="231F20"/>
          <w:spacing w:val="-4"/>
        </w:rPr>
        <w:t xml:space="preserve"> </w:t>
      </w:r>
      <w:r>
        <w:rPr>
          <w:color w:val="231F20"/>
          <w:spacing w:val="-2"/>
        </w:rPr>
        <w:t>languages</w:t>
      </w:r>
      <w:r>
        <w:rPr>
          <w:color w:val="231F20"/>
          <w:spacing w:val="-4"/>
        </w:rPr>
        <w:t xml:space="preserve"> </w:t>
      </w:r>
      <w:r>
        <w:rPr>
          <w:color w:val="231F20"/>
          <w:spacing w:val="-2"/>
        </w:rPr>
        <w:t>other</w:t>
      </w:r>
      <w:r>
        <w:rPr>
          <w:color w:val="231F20"/>
          <w:spacing w:val="-4"/>
        </w:rPr>
        <w:t xml:space="preserve"> </w:t>
      </w:r>
      <w:r>
        <w:rPr>
          <w:color w:val="231F20"/>
          <w:spacing w:val="-2"/>
        </w:rPr>
        <w:t>than</w:t>
      </w:r>
      <w:r>
        <w:rPr>
          <w:color w:val="231F20"/>
          <w:spacing w:val="-4"/>
        </w:rPr>
        <w:t xml:space="preserve"> </w:t>
      </w:r>
      <w:r>
        <w:rPr>
          <w:color w:val="231F20"/>
          <w:spacing w:val="-2"/>
        </w:rPr>
        <w:t>English.</w:t>
      </w:r>
    </w:p>
    <w:p w14:paraId="17A26408" w14:textId="77777777" w:rsidR="006A6658" w:rsidRDefault="006A6658">
      <w:pPr>
        <w:pStyle w:val="BodyText"/>
        <w:kinsoku w:val="0"/>
        <w:overflowPunct w:val="0"/>
        <w:spacing w:before="40" w:line="263" w:lineRule="auto"/>
        <w:ind w:right="677" w:hanging="1"/>
        <w:rPr>
          <w:color w:val="000000"/>
        </w:rPr>
      </w:pPr>
      <w:r w:rsidRPr="00A2529D">
        <w:rPr>
          <w:b/>
          <w:color w:val="231F20"/>
          <w:spacing w:val="-1"/>
        </w:rPr>
        <w:t>To</w:t>
      </w:r>
      <w:r w:rsidRPr="00A2529D">
        <w:rPr>
          <w:b/>
          <w:color w:val="231F20"/>
          <w:spacing w:val="-4"/>
        </w:rPr>
        <w:t xml:space="preserve"> </w:t>
      </w:r>
      <w:r w:rsidRPr="00A2529D">
        <w:rPr>
          <w:b/>
          <w:color w:val="231F20"/>
          <w:spacing w:val="-2"/>
        </w:rPr>
        <w:t>ﬁle</w:t>
      </w:r>
      <w:r w:rsidRPr="00A2529D">
        <w:rPr>
          <w:b/>
          <w:color w:val="231F20"/>
          <w:spacing w:val="-4"/>
        </w:rPr>
        <w:t xml:space="preserve"> </w:t>
      </w:r>
      <w:r w:rsidRPr="00A2529D">
        <w:rPr>
          <w:b/>
          <w:color w:val="231F20"/>
        </w:rPr>
        <w:t>a</w:t>
      </w:r>
      <w:r w:rsidRPr="00A2529D">
        <w:rPr>
          <w:b/>
          <w:color w:val="231F20"/>
          <w:spacing w:val="-4"/>
        </w:rPr>
        <w:t xml:space="preserve"> </w:t>
      </w:r>
      <w:r w:rsidRPr="00A2529D">
        <w:rPr>
          <w:b/>
          <w:color w:val="231F20"/>
          <w:spacing w:val="-2"/>
        </w:rPr>
        <w:t>program</w:t>
      </w:r>
      <w:r w:rsidRPr="00A2529D">
        <w:rPr>
          <w:b/>
          <w:color w:val="231F20"/>
          <w:spacing w:val="-4"/>
        </w:rPr>
        <w:t xml:space="preserve"> </w:t>
      </w:r>
      <w:r w:rsidRPr="00A2529D">
        <w:rPr>
          <w:b/>
          <w:color w:val="231F20"/>
          <w:spacing w:val="-2"/>
        </w:rPr>
        <w:t>complaint</w:t>
      </w:r>
      <w:r w:rsidRPr="00A2529D">
        <w:rPr>
          <w:b/>
          <w:color w:val="231F20"/>
          <w:spacing w:val="-4"/>
        </w:rPr>
        <w:t xml:space="preserve"> </w:t>
      </w:r>
      <w:r w:rsidRPr="00A2529D">
        <w:rPr>
          <w:b/>
          <w:color w:val="231F20"/>
          <w:spacing w:val="-1"/>
        </w:rPr>
        <w:t>of</w:t>
      </w:r>
      <w:r w:rsidRPr="00A2529D">
        <w:rPr>
          <w:b/>
          <w:color w:val="231F20"/>
          <w:spacing w:val="-4"/>
        </w:rPr>
        <w:t xml:space="preserve"> </w:t>
      </w:r>
      <w:r w:rsidRPr="00A2529D">
        <w:rPr>
          <w:b/>
          <w:color w:val="231F20"/>
          <w:spacing w:val="-2"/>
        </w:rPr>
        <w:t>discrimination</w:t>
      </w:r>
      <w:r>
        <w:rPr>
          <w:color w:val="231F20"/>
          <w:spacing w:val="-2"/>
        </w:rPr>
        <w:t>,</w:t>
      </w:r>
      <w:r>
        <w:rPr>
          <w:color w:val="231F20"/>
          <w:spacing w:val="-4"/>
        </w:rPr>
        <w:t xml:space="preserve"> </w:t>
      </w:r>
      <w:r>
        <w:rPr>
          <w:color w:val="231F20"/>
          <w:spacing w:val="-2"/>
        </w:rPr>
        <w:t>complete</w:t>
      </w:r>
      <w:r>
        <w:rPr>
          <w:color w:val="231F20"/>
          <w:spacing w:val="-4"/>
        </w:rPr>
        <w:t xml:space="preserve"> </w:t>
      </w:r>
      <w:r>
        <w:rPr>
          <w:color w:val="231F20"/>
          <w:spacing w:val="-2"/>
        </w:rPr>
        <w:t>the</w:t>
      </w:r>
      <w:r>
        <w:rPr>
          <w:color w:val="231F20"/>
          <w:spacing w:val="-4"/>
        </w:rPr>
        <w:t xml:space="preserve"> </w:t>
      </w:r>
      <w:r>
        <w:rPr>
          <w:color w:val="231F20"/>
          <w:spacing w:val="-2"/>
        </w:rPr>
        <w:t>USDA</w:t>
      </w:r>
      <w:r>
        <w:rPr>
          <w:color w:val="231F20"/>
          <w:spacing w:val="-4"/>
        </w:rPr>
        <w:t xml:space="preserve"> </w:t>
      </w:r>
      <w:r>
        <w:rPr>
          <w:color w:val="231F20"/>
          <w:spacing w:val="-2"/>
        </w:rPr>
        <w:t>Program</w:t>
      </w:r>
      <w:r>
        <w:rPr>
          <w:color w:val="231F20"/>
          <w:spacing w:val="-4"/>
        </w:rPr>
        <w:t xml:space="preserve"> </w:t>
      </w:r>
      <w:r>
        <w:rPr>
          <w:color w:val="231F20"/>
          <w:spacing w:val="-2"/>
        </w:rPr>
        <w:t>Discrimination</w:t>
      </w:r>
      <w:r>
        <w:rPr>
          <w:color w:val="231F20"/>
          <w:spacing w:val="-4"/>
        </w:rPr>
        <w:t xml:space="preserve"> </w:t>
      </w:r>
      <w:r>
        <w:rPr>
          <w:color w:val="231F20"/>
          <w:spacing w:val="-2"/>
        </w:rPr>
        <w:t>Complaint</w:t>
      </w:r>
      <w:r>
        <w:rPr>
          <w:color w:val="231F20"/>
          <w:spacing w:val="-4"/>
        </w:rPr>
        <w:t xml:space="preserve"> </w:t>
      </w:r>
      <w:r>
        <w:rPr>
          <w:color w:val="231F20"/>
          <w:spacing w:val="-2"/>
        </w:rPr>
        <w:t>Form,</w:t>
      </w:r>
      <w:r>
        <w:rPr>
          <w:color w:val="231F20"/>
          <w:spacing w:val="40"/>
        </w:rPr>
        <w:t xml:space="preserve"> </w:t>
      </w:r>
      <w:r>
        <w:rPr>
          <w:color w:val="231F20"/>
          <w:spacing w:val="-2"/>
        </w:rPr>
        <w:t>(AD-3027)</w:t>
      </w:r>
      <w:r>
        <w:rPr>
          <w:color w:val="231F20"/>
          <w:spacing w:val="-12"/>
        </w:rPr>
        <w:t xml:space="preserve"> </w:t>
      </w:r>
      <w:r>
        <w:rPr>
          <w:color w:val="231F20"/>
          <w:spacing w:val="-2"/>
        </w:rPr>
        <w:t>found</w:t>
      </w:r>
      <w:r>
        <w:rPr>
          <w:color w:val="231F20"/>
          <w:spacing w:val="-11"/>
        </w:rPr>
        <w:t xml:space="preserve"> </w:t>
      </w:r>
      <w:r>
        <w:rPr>
          <w:color w:val="231F20"/>
          <w:spacing w:val="-2"/>
        </w:rPr>
        <w:t>online</w:t>
      </w:r>
      <w:r>
        <w:rPr>
          <w:color w:val="231F20"/>
          <w:spacing w:val="-11"/>
        </w:rPr>
        <w:t xml:space="preserve"> </w:t>
      </w:r>
      <w:r>
        <w:rPr>
          <w:color w:val="231F20"/>
          <w:spacing w:val="-2"/>
        </w:rPr>
        <w:t>at:</w:t>
      </w:r>
      <w:r>
        <w:rPr>
          <w:color w:val="231F20"/>
          <w:spacing w:val="-11"/>
        </w:rPr>
        <w:t xml:space="preserve"> </w:t>
      </w:r>
      <w:hyperlink r:id="rId10" w:history="1">
        <w:r>
          <w:rPr>
            <w:color w:val="231F20"/>
            <w:spacing w:val="-2"/>
          </w:rPr>
          <w:t>http://www.ascr.usda.gov/complaint_ﬁling_cust.html,</w:t>
        </w:r>
      </w:hyperlink>
      <w:r>
        <w:rPr>
          <w:color w:val="231F20"/>
          <w:spacing w:val="-12"/>
        </w:rPr>
        <w:t xml:space="preserve"> </w:t>
      </w:r>
      <w:r>
        <w:rPr>
          <w:color w:val="231F20"/>
          <w:spacing w:val="-2"/>
        </w:rPr>
        <w:t>and</w:t>
      </w:r>
      <w:r>
        <w:rPr>
          <w:color w:val="231F20"/>
          <w:spacing w:val="-11"/>
        </w:rPr>
        <w:t xml:space="preserve"> </w:t>
      </w:r>
      <w:r>
        <w:rPr>
          <w:color w:val="231F20"/>
          <w:spacing w:val="-1"/>
        </w:rPr>
        <w:t>at</w:t>
      </w:r>
      <w:r>
        <w:rPr>
          <w:color w:val="231F20"/>
          <w:spacing w:val="-11"/>
        </w:rPr>
        <w:t xml:space="preserve"> </w:t>
      </w:r>
      <w:r>
        <w:rPr>
          <w:color w:val="231F20"/>
          <w:spacing w:val="-2"/>
        </w:rPr>
        <w:t>any</w:t>
      </w:r>
      <w:r>
        <w:rPr>
          <w:color w:val="231F20"/>
          <w:spacing w:val="-11"/>
        </w:rPr>
        <w:t xml:space="preserve"> </w:t>
      </w:r>
      <w:r>
        <w:rPr>
          <w:color w:val="231F20"/>
          <w:spacing w:val="-2"/>
        </w:rPr>
        <w:t>USDA</w:t>
      </w:r>
      <w:r>
        <w:rPr>
          <w:color w:val="231F20"/>
          <w:spacing w:val="-12"/>
        </w:rPr>
        <w:t xml:space="preserve"> </w:t>
      </w:r>
      <w:r>
        <w:rPr>
          <w:color w:val="231F20"/>
          <w:spacing w:val="-2"/>
        </w:rPr>
        <w:t>office,</w:t>
      </w:r>
      <w:r>
        <w:rPr>
          <w:color w:val="231F20"/>
          <w:spacing w:val="-11"/>
        </w:rPr>
        <w:t xml:space="preserve"> </w:t>
      </w:r>
      <w:r>
        <w:rPr>
          <w:color w:val="231F20"/>
          <w:spacing w:val="-1"/>
        </w:rPr>
        <w:t>or</w:t>
      </w:r>
      <w:r>
        <w:rPr>
          <w:color w:val="231F20"/>
          <w:spacing w:val="38"/>
          <w:w w:val="99"/>
        </w:rPr>
        <w:t xml:space="preserve"> </w:t>
      </w:r>
      <w:r>
        <w:rPr>
          <w:color w:val="231F20"/>
          <w:spacing w:val="-2"/>
        </w:rPr>
        <w:t>write</w:t>
      </w:r>
      <w:r>
        <w:rPr>
          <w:color w:val="231F20"/>
          <w:spacing w:val="-6"/>
        </w:rPr>
        <w:t xml:space="preserve"> </w:t>
      </w:r>
      <w:r>
        <w:rPr>
          <w:color w:val="231F20"/>
        </w:rPr>
        <w:t>a</w:t>
      </w:r>
      <w:r>
        <w:rPr>
          <w:color w:val="231F20"/>
          <w:spacing w:val="-4"/>
        </w:rPr>
        <w:t xml:space="preserve"> </w:t>
      </w:r>
      <w:r>
        <w:rPr>
          <w:color w:val="231F20"/>
          <w:spacing w:val="-2"/>
        </w:rPr>
        <w:t>letter</w:t>
      </w:r>
      <w:r>
        <w:rPr>
          <w:color w:val="231F20"/>
          <w:spacing w:val="-4"/>
        </w:rPr>
        <w:t xml:space="preserve"> </w:t>
      </w:r>
      <w:r>
        <w:rPr>
          <w:color w:val="231F20"/>
          <w:spacing w:val="-2"/>
        </w:rPr>
        <w:t>addressed</w:t>
      </w:r>
      <w:r>
        <w:rPr>
          <w:color w:val="231F20"/>
          <w:spacing w:val="-4"/>
        </w:rPr>
        <w:t xml:space="preserve"> </w:t>
      </w:r>
      <w:r>
        <w:rPr>
          <w:color w:val="231F20"/>
          <w:spacing w:val="-1"/>
        </w:rPr>
        <w:t>to</w:t>
      </w:r>
      <w:r>
        <w:rPr>
          <w:color w:val="231F20"/>
          <w:spacing w:val="-4"/>
        </w:rPr>
        <w:t xml:space="preserve"> </w:t>
      </w:r>
      <w:r>
        <w:rPr>
          <w:color w:val="231F20"/>
          <w:spacing w:val="-2"/>
        </w:rPr>
        <w:t>USDA</w:t>
      </w:r>
      <w:r>
        <w:rPr>
          <w:color w:val="231F20"/>
          <w:spacing w:val="-4"/>
        </w:rPr>
        <w:t xml:space="preserve"> </w:t>
      </w:r>
      <w:r>
        <w:rPr>
          <w:color w:val="231F20"/>
          <w:spacing w:val="-2"/>
        </w:rPr>
        <w:t>and</w:t>
      </w:r>
      <w:r>
        <w:rPr>
          <w:color w:val="231F20"/>
          <w:spacing w:val="-5"/>
        </w:rPr>
        <w:t xml:space="preserve"> </w:t>
      </w:r>
      <w:r>
        <w:rPr>
          <w:color w:val="231F20"/>
          <w:spacing w:val="-2"/>
        </w:rPr>
        <w:t>provide</w:t>
      </w:r>
      <w:r>
        <w:rPr>
          <w:color w:val="231F20"/>
          <w:spacing w:val="-4"/>
        </w:rPr>
        <w:t xml:space="preserve"> </w:t>
      </w:r>
      <w:r>
        <w:rPr>
          <w:color w:val="231F20"/>
          <w:spacing w:val="-1"/>
        </w:rPr>
        <w:t>in</w:t>
      </w:r>
      <w:r>
        <w:rPr>
          <w:color w:val="231F20"/>
          <w:spacing w:val="-4"/>
        </w:rPr>
        <w:t xml:space="preserve"> </w:t>
      </w:r>
      <w:r>
        <w:rPr>
          <w:color w:val="231F20"/>
          <w:spacing w:val="-2"/>
        </w:rPr>
        <w:t>the</w:t>
      </w:r>
      <w:r>
        <w:rPr>
          <w:color w:val="231F20"/>
          <w:spacing w:val="-4"/>
        </w:rPr>
        <w:t xml:space="preserve"> </w:t>
      </w:r>
      <w:r>
        <w:rPr>
          <w:color w:val="231F20"/>
          <w:spacing w:val="-2"/>
        </w:rPr>
        <w:t>letter</w:t>
      </w:r>
      <w:r>
        <w:rPr>
          <w:color w:val="231F20"/>
          <w:spacing w:val="-4"/>
        </w:rPr>
        <w:t xml:space="preserve"> </w:t>
      </w:r>
      <w:r>
        <w:rPr>
          <w:color w:val="231F20"/>
          <w:spacing w:val="-2"/>
        </w:rPr>
        <w:t>all</w:t>
      </w:r>
      <w:r>
        <w:rPr>
          <w:color w:val="231F20"/>
          <w:spacing w:val="-4"/>
        </w:rPr>
        <w:t xml:space="preserve"> </w:t>
      </w:r>
      <w:r>
        <w:rPr>
          <w:color w:val="231F20"/>
          <w:spacing w:val="-1"/>
        </w:rPr>
        <w:t>of</w:t>
      </w:r>
      <w:r>
        <w:rPr>
          <w:color w:val="231F20"/>
          <w:spacing w:val="-5"/>
        </w:rPr>
        <w:t xml:space="preserve"> </w:t>
      </w:r>
      <w:r>
        <w:rPr>
          <w:color w:val="231F20"/>
          <w:spacing w:val="-2"/>
        </w:rPr>
        <w:t>the</w:t>
      </w:r>
      <w:r>
        <w:rPr>
          <w:color w:val="231F20"/>
          <w:spacing w:val="-4"/>
        </w:rPr>
        <w:t xml:space="preserve"> </w:t>
      </w:r>
      <w:r>
        <w:rPr>
          <w:color w:val="231F20"/>
          <w:spacing w:val="-2"/>
        </w:rPr>
        <w:t>information</w:t>
      </w:r>
      <w:r>
        <w:rPr>
          <w:color w:val="231F20"/>
          <w:spacing w:val="-4"/>
        </w:rPr>
        <w:t xml:space="preserve"> </w:t>
      </w:r>
      <w:r>
        <w:rPr>
          <w:color w:val="231F20"/>
          <w:spacing w:val="-2"/>
        </w:rPr>
        <w:t>requested</w:t>
      </w:r>
      <w:r>
        <w:rPr>
          <w:color w:val="231F20"/>
          <w:spacing w:val="-4"/>
        </w:rPr>
        <w:t xml:space="preserve"> </w:t>
      </w:r>
      <w:r>
        <w:rPr>
          <w:color w:val="231F20"/>
          <w:spacing w:val="-1"/>
        </w:rPr>
        <w:t>in</w:t>
      </w:r>
      <w:r>
        <w:rPr>
          <w:color w:val="231F20"/>
          <w:spacing w:val="-4"/>
        </w:rPr>
        <w:t xml:space="preserve"> </w:t>
      </w:r>
      <w:r>
        <w:rPr>
          <w:color w:val="231F20"/>
          <w:spacing w:val="-2"/>
        </w:rPr>
        <w:t>the</w:t>
      </w:r>
      <w:r>
        <w:rPr>
          <w:color w:val="231F20"/>
          <w:spacing w:val="-4"/>
        </w:rPr>
        <w:t xml:space="preserve"> </w:t>
      </w:r>
      <w:r>
        <w:rPr>
          <w:color w:val="231F20"/>
          <w:spacing w:val="-2"/>
        </w:rPr>
        <w:t>form.</w:t>
      </w:r>
      <w:r>
        <w:rPr>
          <w:color w:val="231F20"/>
          <w:spacing w:val="-4"/>
        </w:rPr>
        <w:t xml:space="preserve"> </w:t>
      </w:r>
      <w:r>
        <w:rPr>
          <w:color w:val="231F20"/>
          <w:spacing w:val="-1"/>
        </w:rPr>
        <w:t>To</w:t>
      </w:r>
      <w:r>
        <w:rPr>
          <w:color w:val="231F20"/>
          <w:spacing w:val="58"/>
        </w:rPr>
        <w:t xml:space="preserve"> </w:t>
      </w:r>
      <w:r>
        <w:rPr>
          <w:color w:val="231F20"/>
          <w:spacing w:val="-2"/>
        </w:rPr>
        <w:t>request</w:t>
      </w:r>
      <w:r>
        <w:rPr>
          <w:color w:val="231F20"/>
          <w:spacing w:val="-4"/>
        </w:rPr>
        <w:t xml:space="preserve"> </w:t>
      </w:r>
      <w:r>
        <w:rPr>
          <w:color w:val="231F20"/>
        </w:rPr>
        <w:t>a</w:t>
      </w:r>
      <w:r>
        <w:rPr>
          <w:color w:val="231F20"/>
          <w:spacing w:val="-4"/>
        </w:rPr>
        <w:t xml:space="preserve"> </w:t>
      </w:r>
      <w:r>
        <w:rPr>
          <w:color w:val="231F20"/>
          <w:spacing w:val="-2"/>
        </w:rPr>
        <w:t>copy</w:t>
      </w:r>
      <w:r>
        <w:rPr>
          <w:color w:val="231F20"/>
          <w:spacing w:val="-4"/>
        </w:rPr>
        <w:t xml:space="preserve"> </w:t>
      </w:r>
      <w:r>
        <w:rPr>
          <w:color w:val="231F20"/>
          <w:spacing w:val="-1"/>
        </w:rPr>
        <w:t>of</w:t>
      </w:r>
      <w:r>
        <w:rPr>
          <w:color w:val="231F20"/>
          <w:spacing w:val="-4"/>
        </w:rPr>
        <w:t xml:space="preserve"> </w:t>
      </w:r>
      <w:r>
        <w:rPr>
          <w:color w:val="231F20"/>
          <w:spacing w:val="-2"/>
        </w:rPr>
        <w:t>the</w:t>
      </w:r>
      <w:r>
        <w:rPr>
          <w:color w:val="231F20"/>
          <w:spacing w:val="-4"/>
        </w:rPr>
        <w:t xml:space="preserve"> </w:t>
      </w:r>
      <w:r>
        <w:rPr>
          <w:color w:val="231F20"/>
          <w:spacing w:val="-2"/>
        </w:rPr>
        <w:t>complaint</w:t>
      </w:r>
      <w:r>
        <w:rPr>
          <w:color w:val="231F20"/>
          <w:spacing w:val="-4"/>
        </w:rPr>
        <w:t xml:space="preserve"> </w:t>
      </w:r>
      <w:r>
        <w:rPr>
          <w:color w:val="231F20"/>
          <w:spacing w:val="-2"/>
        </w:rPr>
        <w:t>form,</w:t>
      </w:r>
      <w:r>
        <w:rPr>
          <w:color w:val="231F20"/>
          <w:spacing w:val="-4"/>
        </w:rPr>
        <w:t xml:space="preserve"> </w:t>
      </w:r>
      <w:r>
        <w:rPr>
          <w:color w:val="231F20"/>
          <w:spacing w:val="-2"/>
        </w:rPr>
        <w:t>call</w:t>
      </w:r>
      <w:r>
        <w:rPr>
          <w:color w:val="231F20"/>
          <w:spacing w:val="-4"/>
        </w:rPr>
        <w:t xml:space="preserve"> </w:t>
      </w:r>
      <w:r>
        <w:rPr>
          <w:color w:val="231F20"/>
          <w:spacing w:val="-2"/>
        </w:rPr>
        <w:t>(866)</w:t>
      </w:r>
      <w:r>
        <w:rPr>
          <w:color w:val="231F20"/>
          <w:spacing w:val="-4"/>
        </w:rPr>
        <w:t xml:space="preserve"> </w:t>
      </w:r>
      <w:r>
        <w:rPr>
          <w:color w:val="231F20"/>
          <w:spacing w:val="-2"/>
        </w:rPr>
        <w:t>632-9992.</w:t>
      </w:r>
      <w:r>
        <w:rPr>
          <w:color w:val="231F20"/>
          <w:spacing w:val="32"/>
        </w:rPr>
        <w:t xml:space="preserve"> </w:t>
      </w:r>
      <w:r>
        <w:rPr>
          <w:color w:val="231F20"/>
          <w:spacing w:val="-2"/>
        </w:rPr>
        <w:t>Submit</w:t>
      </w:r>
      <w:r>
        <w:rPr>
          <w:color w:val="231F20"/>
          <w:spacing w:val="-4"/>
        </w:rPr>
        <w:t xml:space="preserve"> </w:t>
      </w:r>
      <w:r>
        <w:rPr>
          <w:color w:val="231F20"/>
          <w:spacing w:val="-2"/>
        </w:rPr>
        <w:t>your</w:t>
      </w:r>
      <w:r>
        <w:rPr>
          <w:color w:val="231F20"/>
          <w:spacing w:val="-4"/>
        </w:rPr>
        <w:t xml:space="preserve"> </w:t>
      </w:r>
      <w:r>
        <w:rPr>
          <w:color w:val="231F20"/>
          <w:spacing w:val="-2"/>
        </w:rPr>
        <w:t>completed</w:t>
      </w:r>
      <w:r>
        <w:rPr>
          <w:color w:val="231F20"/>
          <w:spacing w:val="-4"/>
        </w:rPr>
        <w:t xml:space="preserve"> </w:t>
      </w:r>
      <w:r>
        <w:rPr>
          <w:color w:val="231F20"/>
          <w:spacing w:val="-2"/>
        </w:rPr>
        <w:t>form</w:t>
      </w:r>
      <w:r>
        <w:rPr>
          <w:color w:val="231F20"/>
          <w:spacing w:val="-4"/>
        </w:rPr>
        <w:t xml:space="preserve"> </w:t>
      </w:r>
      <w:r>
        <w:rPr>
          <w:color w:val="231F20"/>
          <w:spacing w:val="-1"/>
        </w:rPr>
        <w:t>or</w:t>
      </w:r>
      <w:r>
        <w:rPr>
          <w:color w:val="231F20"/>
          <w:spacing w:val="-4"/>
        </w:rPr>
        <w:t xml:space="preserve"> </w:t>
      </w:r>
      <w:r>
        <w:rPr>
          <w:color w:val="231F20"/>
          <w:spacing w:val="-2"/>
        </w:rPr>
        <w:t>letter</w:t>
      </w:r>
      <w:r>
        <w:rPr>
          <w:color w:val="231F20"/>
          <w:spacing w:val="-4"/>
        </w:rPr>
        <w:t xml:space="preserve"> </w:t>
      </w:r>
      <w:r>
        <w:rPr>
          <w:color w:val="231F20"/>
          <w:spacing w:val="-1"/>
        </w:rPr>
        <w:t>to</w:t>
      </w:r>
      <w:r>
        <w:rPr>
          <w:color w:val="231F20"/>
          <w:spacing w:val="-4"/>
        </w:rPr>
        <w:t xml:space="preserve"> </w:t>
      </w:r>
      <w:r>
        <w:rPr>
          <w:color w:val="231F20"/>
          <w:spacing w:val="-2"/>
        </w:rPr>
        <w:t>USDA</w:t>
      </w:r>
      <w:r>
        <w:rPr>
          <w:color w:val="231F20"/>
          <w:spacing w:val="-4"/>
        </w:rPr>
        <w:t xml:space="preserve"> </w:t>
      </w:r>
      <w:r>
        <w:rPr>
          <w:color w:val="231F20"/>
          <w:spacing w:val="-2"/>
        </w:rPr>
        <w:t>by:</w:t>
      </w:r>
    </w:p>
    <w:p w14:paraId="17A26409" w14:textId="77777777" w:rsidR="006A6658" w:rsidRDefault="006A6658">
      <w:pPr>
        <w:pStyle w:val="BodyText"/>
        <w:tabs>
          <w:tab w:val="left" w:pos="1039"/>
        </w:tabs>
        <w:kinsoku w:val="0"/>
        <w:overflowPunct w:val="0"/>
        <w:spacing w:before="55"/>
        <w:ind w:left="325"/>
        <w:rPr>
          <w:color w:val="000000"/>
        </w:rPr>
      </w:pPr>
      <w:proofErr w:type="gramStart"/>
      <w:r>
        <w:rPr>
          <w:color w:val="231F20"/>
          <w:w w:val="95"/>
        </w:rPr>
        <w:t>mail</w:t>
      </w:r>
      <w:proofErr w:type="gramEnd"/>
      <w:r>
        <w:rPr>
          <w:color w:val="231F20"/>
          <w:w w:val="95"/>
        </w:rPr>
        <w:t>:</w:t>
      </w:r>
      <w:r>
        <w:rPr>
          <w:color w:val="231F20"/>
          <w:w w:val="95"/>
        </w:rPr>
        <w:tab/>
      </w:r>
      <w:r>
        <w:rPr>
          <w:color w:val="231F20"/>
          <w:position w:val="2"/>
        </w:rPr>
        <w:t>U.S.</w:t>
      </w:r>
      <w:r>
        <w:rPr>
          <w:color w:val="231F20"/>
          <w:spacing w:val="-3"/>
          <w:position w:val="2"/>
        </w:rPr>
        <w:t xml:space="preserve"> </w:t>
      </w:r>
      <w:r>
        <w:rPr>
          <w:color w:val="231F20"/>
          <w:position w:val="2"/>
        </w:rPr>
        <w:t>Department</w:t>
      </w:r>
      <w:r>
        <w:rPr>
          <w:color w:val="231F20"/>
          <w:spacing w:val="-3"/>
          <w:position w:val="2"/>
        </w:rPr>
        <w:t xml:space="preserve"> </w:t>
      </w:r>
      <w:r>
        <w:rPr>
          <w:color w:val="231F20"/>
          <w:position w:val="2"/>
        </w:rPr>
        <w:t>of</w:t>
      </w:r>
      <w:r>
        <w:rPr>
          <w:color w:val="231F20"/>
          <w:spacing w:val="-3"/>
          <w:position w:val="2"/>
        </w:rPr>
        <w:t xml:space="preserve"> </w:t>
      </w:r>
      <w:r>
        <w:rPr>
          <w:color w:val="231F20"/>
          <w:position w:val="2"/>
        </w:rPr>
        <w:t>Agriculture</w:t>
      </w:r>
    </w:p>
    <w:p w14:paraId="17A2640A" w14:textId="77777777" w:rsidR="00B54BB9" w:rsidRDefault="006A6658" w:rsidP="00B54BB9">
      <w:pPr>
        <w:pStyle w:val="BodyText"/>
        <w:kinsoku w:val="0"/>
        <w:overflowPunct w:val="0"/>
        <w:spacing w:before="25" w:line="302" w:lineRule="auto"/>
        <w:ind w:left="1039" w:right="3473"/>
        <w:jc w:val="both"/>
        <w:rPr>
          <w:color w:val="231F20"/>
        </w:rPr>
      </w:pPr>
      <w:r>
        <w:rPr>
          <w:color w:val="231F20"/>
        </w:rPr>
        <w:t>Office</w:t>
      </w:r>
      <w:r>
        <w:rPr>
          <w:color w:val="231F20"/>
          <w:spacing w:val="-3"/>
        </w:rPr>
        <w:t xml:space="preserve"> </w:t>
      </w:r>
      <w:r>
        <w:rPr>
          <w:color w:val="231F20"/>
        </w:rPr>
        <w:t>of</w:t>
      </w:r>
      <w:r>
        <w:rPr>
          <w:color w:val="231F20"/>
          <w:spacing w:val="-3"/>
        </w:rPr>
        <w:t xml:space="preserve"> </w:t>
      </w:r>
      <w:r>
        <w:rPr>
          <w:color w:val="231F20"/>
        </w:rPr>
        <w:t>the</w:t>
      </w:r>
      <w:r>
        <w:rPr>
          <w:color w:val="231F20"/>
          <w:spacing w:val="-3"/>
        </w:rPr>
        <w:t xml:space="preserve"> </w:t>
      </w:r>
      <w:r>
        <w:rPr>
          <w:color w:val="231F20"/>
        </w:rPr>
        <w:t>Assistant</w:t>
      </w:r>
      <w:r>
        <w:rPr>
          <w:color w:val="231F20"/>
          <w:spacing w:val="-3"/>
        </w:rPr>
        <w:t xml:space="preserve"> </w:t>
      </w:r>
      <w:r>
        <w:rPr>
          <w:color w:val="231F20"/>
        </w:rPr>
        <w:t>Secretary</w:t>
      </w:r>
      <w:r>
        <w:rPr>
          <w:color w:val="231F20"/>
          <w:spacing w:val="-3"/>
        </w:rPr>
        <w:t xml:space="preserve"> </w:t>
      </w:r>
      <w:r>
        <w:rPr>
          <w:color w:val="231F20"/>
        </w:rPr>
        <w:t>for</w:t>
      </w:r>
      <w:r>
        <w:rPr>
          <w:color w:val="231F20"/>
          <w:spacing w:val="-3"/>
        </w:rPr>
        <w:t xml:space="preserve"> </w:t>
      </w:r>
      <w:r>
        <w:rPr>
          <w:color w:val="231F20"/>
        </w:rPr>
        <w:t xml:space="preserve">Civil </w:t>
      </w:r>
      <w:r w:rsidR="00B54BB9">
        <w:rPr>
          <w:color w:val="231F20"/>
        </w:rPr>
        <w:t>R</w:t>
      </w:r>
      <w:r>
        <w:rPr>
          <w:color w:val="231F20"/>
        </w:rPr>
        <w:t>ights</w:t>
      </w:r>
      <w:r>
        <w:rPr>
          <w:color w:val="231F20"/>
          <w:spacing w:val="-3"/>
        </w:rPr>
        <w:t xml:space="preserve"> </w:t>
      </w:r>
      <w:r>
        <w:rPr>
          <w:color w:val="231F20"/>
        </w:rPr>
        <w:t>1400</w:t>
      </w:r>
      <w:r>
        <w:rPr>
          <w:color w:val="231F20"/>
          <w:spacing w:val="-3"/>
        </w:rPr>
        <w:t xml:space="preserve"> </w:t>
      </w:r>
      <w:r>
        <w:rPr>
          <w:color w:val="231F20"/>
        </w:rPr>
        <w:t>Independence</w:t>
      </w:r>
      <w:r>
        <w:rPr>
          <w:color w:val="231F20"/>
          <w:spacing w:val="-3"/>
        </w:rPr>
        <w:t xml:space="preserve"> </w:t>
      </w:r>
      <w:r>
        <w:rPr>
          <w:color w:val="231F20"/>
        </w:rPr>
        <w:t>Avenue,</w:t>
      </w:r>
      <w:r>
        <w:rPr>
          <w:color w:val="231F20"/>
          <w:spacing w:val="-3"/>
        </w:rPr>
        <w:t xml:space="preserve"> </w:t>
      </w:r>
      <w:r>
        <w:rPr>
          <w:color w:val="231F20"/>
        </w:rPr>
        <w:t xml:space="preserve">SW </w:t>
      </w:r>
    </w:p>
    <w:p w14:paraId="17A2640B" w14:textId="77777777" w:rsidR="006A6658" w:rsidRDefault="006A6658" w:rsidP="00B54BB9">
      <w:pPr>
        <w:pStyle w:val="BodyText"/>
        <w:kinsoku w:val="0"/>
        <w:overflowPunct w:val="0"/>
        <w:spacing w:before="25" w:line="302" w:lineRule="auto"/>
        <w:ind w:left="1039" w:right="3473"/>
        <w:jc w:val="both"/>
        <w:rPr>
          <w:color w:val="000000"/>
        </w:rPr>
      </w:pPr>
      <w:r>
        <w:rPr>
          <w:color w:val="231F20"/>
        </w:rPr>
        <w:t>Washington,</w:t>
      </w:r>
      <w:r>
        <w:rPr>
          <w:color w:val="231F20"/>
          <w:spacing w:val="-3"/>
        </w:rPr>
        <w:t xml:space="preserve"> </w:t>
      </w:r>
      <w:r>
        <w:rPr>
          <w:color w:val="231F20"/>
        </w:rPr>
        <w:t>D.C.</w:t>
      </w:r>
      <w:r>
        <w:rPr>
          <w:color w:val="231F20"/>
          <w:spacing w:val="-3"/>
        </w:rPr>
        <w:t xml:space="preserve"> </w:t>
      </w:r>
      <w:r>
        <w:rPr>
          <w:color w:val="231F20"/>
        </w:rPr>
        <w:t>20250-9410</w:t>
      </w:r>
    </w:p>
    <w:p w14:paraId="17A2640C" w14:textId="77777777" w:rsidR="006A6658" w:rsidRDefault="006A6658">
      <w:pPr>
        <w:pStyle w:val="BodyText"/>
        <w:tabs>
          <w:tab w:val="left" w:pos="977"/>
        </w:tabs>
        <w:kinsoku w:val="0"/>
        <w:overflowPunct w:val="0"/>
        <w:spacing w:before="62"/>
        <w:ind w:left="323"/>
        <w:rPr>
          <w:color w:val="000000"/>
        </w:rPr>
      </w:pPr>
      <w:proofErr w:type="gramStart"/>
      <w:r>
        <w:rPr>
          <w:color w:val="231F20"/>
        </w:rPr>
        <w:t>fax</w:t>
      </w:r>
      <w:proofErr w:type="gramEnd"/>
      <w:r>
        <w:rPr>
          <w:color w:val="231F20"/>
        </w:rPr>
        <w:t>:</w:t>
      </w:r>
      <w:r>
        <w:rPr>
          <w:color w:val="231F20"/>
        </w:rPr>
        <w:tab/>
        <w:t>(202) 690-7442; or</w:t>
      </w:r>
    </w:p>
    <w:p w14:paraId="17A2640D" w14:textId="77777777" w:rsidR="006A6658" w:rsidRDefault="006A6658">
      <w:pPr>
        <w:pStyle w:val="BodyText"/>
        <w:tabs>
          <w:tab w:val="left" w:pos="969"/>
        </w:tabs>
        <w:kinsoku w:val="0"/>
        <w:overflowPunct w:val="0"/>
        <w:ind w:left="323"/>
        <w:rPr>
          <w:color w:val="000000"/>
        </w:rPr>
      </w:pPr>
      <w:proofErr w:type="gramStart"/>
      <w:r>
        <w:rPr>
          <w:color w:val="231F20"/>
          <w:w w:val="95"/>
        </w:rPr>
        <w:t>email</w:t>
      </w:r>
      <w:proofErr w:type="gramEnd"/>
      <w:r>
        <w:rPr>
          <w:color w:val="231F20"/>
          <w:w w:val="95"/>
        </w:rPr>
        <w:t>:</w:t>
      </w:r>
      <w:r>
        <w:rPr>
          <w:color w:val="231F20"/>
          <w:w w:val="95"/>
        </w:rPr>
        <w:tab/>
      </w:r>
      <w:hyperlink r:id="rId11" w:history="1">
        <w:r>
          <w:rPr>
            <w:color w:val="231F20"/>
          </w:rPr>
          <w:t>program.intake@usda.gov.</w:t>
        </w:r>
      </w:hyperlink>
    </w:p>
    <w:p w14:paraId="17A2640E" w14:textId="77777777" w:rsidR="006A6658" w:rsidRDefault="006A6658">
      <w:pPr>
        <w:pStyle w:val="BodyText"/>
        <w:kinsoku w:val="0"/>
        <w:overflowPunct w:val="0"/>
        <w:ind w:left="323"/>
        <w:rPr>
          <w:color w:val="000000"/>
        </w:rPr>
      </w:pPr>
      <w:r>
        <w:rPr>
          <w:color w:val="231F20"/>
        </w:rPr>
        <w:t>This institution is an equal opportunity provider.</w:t>
      </w:r>
    </w:p>
    <w:p w14:paraId="17A2640F" w14:textId="77777777" w:rsidR="006A6658" w:rsidRDefault="006A6658">
      <w:pPr>
        <w:pStyle w:val="BodyText"/>
        <w:kinsoku w:val="0"/>
        <w:overflowPunct w:val="0"/>
        <w:ind w:left="323"/>
        <w:rPr>
          <w:color w:val="000000"/>
        </w:rPr>
        <w:sectPr w:rsidR="006A6658">
          <w:type w:val="continuous"/>
          <w:pgSz w:w="15840" w:h="12240" w:orient="landscape"/>
          <w:pgMar w:top="280" w:right="360" w:bottom="0" w:left="580" w:header="720" w:footer="720" w:gutter="0"/>
          <w:cols w:num="2" w:space="720" w:equalWidth="0">
            <w:col w:w="6926" w:space="451"/>
            <w:col w:w="7523"/>
          </w:cols>
          <w:noEndnote/>
        </w:sectPr>
      </w:pPr>
    </w:p>
    <w:p w14:paraId="17A26410" w14:textId="77777777" w:rsidR="006A6658" w:rsidRDefault="006A6658">
      <w:pPr>
        <w:pStyle w:val="BodyText"/>
        <w:kinsoku w:val="0"/>
        <w:overflowPunct w:val="0"/>
        <w:spacing w:before="2"/>
        <w:ind w:left="0"/>
        <w:rPr>
          <w:sz w:val="10"/>
          <w:szCs w:val="10"/>
        </w:rPr>
      </w:pPr>
    </w:p>
    <w:p w14:paraId="17A26411" w14:textId="77777777" w:rsidR="006A6658" w:rsidRDefault="00450F89">
      <w:pPr>
        <w:pStyle w:val="BodyText"/>
        <w:kinsoku w:val="0"/>
        <w:overflowPunct w:val="0"/>
        <w:spacing w:before="0" w:line="200" w:lineRule="atLeast"/>
        <w:ind w:left="237"/>
        <w:rPr>
          <w:sz w:val="20"/>
          <w:szCs w:val="20"/>
        </w:rPr>
      </w:pPr>
      <w:r>
        <w:rPr>
          <w:noProof/>
          <w:sz w:val="20"/>
          <w:szCs w:val="20"/>
        </w:rPr>
        <mc:AlternateContent>
          <mc:Choice Requires="wpg">
            <w:drawing>
              <wp:inline distT="0" distB="0" distL="0" distR="0" wp14:anchorId="17A264A9" wp14:editId="17A264AA">
                <wp:extent cx="9220835" cy="262890"/>
                <wp:effectExtent l="0" t="0" r="0" b="3810"/>
                <wp:docPr id="59" name="Group 553" descr="Do not fill out. For school use only.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20835" cy="262890"/>
                          <a:chOff x="0" y="0"/>
                          <a:chExt cx="14521" cy="414"/>
                        </a:xfrm>
                      </wpg:grpSpPr>
                      <wps:wsp>
                        <wps:cNvPr id="60" name="Freeform 554"/>
                        <wps:cNvSpPr>
                          <a:spLocks/>
                        </wps:cNvSpPr>
                        <wps:spPr bwMode="auto">
                          <a:xfrm>
                            <a:off x="1425" y="0"/>
                            <a:ext cx="13095" cy="414"/>
                          </a:xfrm>
                          <a:custGeom>
                            <a:avLst/>
                            <a:gdLst>
                              <a:gd name="T0" fmla="*/ 0 w 13095"/>
                              <a:gd name="T1" fmla="*/ 413 h 414"/>
                              <a:gd name="T2" fmla="*/ 13094 w 13095"/>
                              <a:gd name="T3" fmla="*/ 413 h 414"/>
                              <a:gd name="T4" fmla="*/ 13094 w 13095"/>
                              <a:gd name="T5" fmla="*/ 0 h 414"/>
                              <a:gd name="T6" fmla="*/ 0 w 13095"/>
                              <a:gd name="T7" fmla="*/ 0 h 414"/>
                              <a:gd name="T8" fmla="*/ 0 w 13095"/>
                              <a:gd name="T9" fmla="*/ 413 h 414"/>
                            </a:gdLst>
                            <a:ahLst/>
                            <a:cxnLst>
                              <a:cxn ang="0">
                                <a:pos x="T0" y="T1"/>
                              </a:cxn>
                              <a:cxn ang="0">
                                <a:pos x="T2" y="T3"/>
                              </a:cxn>
                              <a:cxn ang="0">
                                <a:pos x="T4" y="T5"/>
                              </a:cxn>
                              <a:cxn ang="0">
                                <a:pos x="T6" y="T7"/>
                              </a:cxn>
                              <a:cxn ang="0">
                                <a:pos x="T8" y="T9"/>
                              </a:cxn>
                            </a:cxnLst>
                            <a:rect l="0" t="0" r="r" b="b"/>
                            <a:pathLst>
                              <a:path w="13095" h="414">
                                <a:moveTo>
                                  <a:pt x="0" y="413"/>
                                </a:moveTo>
                                <a:lnTo>
                                  <a:pt x="13094" y="413"/>
                                </a:lnTo>
                                <a:lnTo>
                                  <a:pt x="13094" y="0"/>
                                </a:lnTo>
                                <a:lnTo>
                                  <a:pt x="0" y="0"/>
                                </a:lnTo>
                                <a:lnTo>
                                  <a:pt x="0" y="413"/>
                                </a:lnTo>
                                <a:close/>
                              </a:path>
                            </a:pathLst>
                          </a:custGeom>
                          <a:solidFill>
                            <a:srgbClr val="33AE6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555"/>
                        <wps:cNvSpPr>
                          <a:spLocks/>
                        </wps:cNvSpPr>
                        <wps:spPr bwMode="auto">
                          <a:xfrm>
                            <a:off x="0" y="0"/>
                            <a:ext cx="1426" cy="414"/>
                          </a:xfrm>
                          <a:custGeom>
                            <a:avLst/>
                            <a:gdLst>
                              <a:gd name="T0" fmla="*/ 0 w 1426"/>
                              <a:gd name="T1" fmla="*/ 414 h 414"/>
                              <a:gd name="T2" fmla="*/ 1425 w 1426"/>
                              <a:gd name="T3" fmla="*/ 414 h 414"/>
                              <a:gd name="T4" fmla="*/ 1425 w 1426"/>
                              <a:gd name="T5" fmla="*/ 0 h 414"/>
                              <a:gd name="T6" fmla="*/ 0 w 1426"/>
                              <a:gd name="T7" fmla="*/ 0 h 414"/>
                              <a:gd name="T8" fmla="*/ 0 w 1426"/>
                              <a:gd name="T9" fmla="*/ 414 h 414"/>
                            </a:gdLst>
                            <a:ahLst/>
                            <a:cxnLst>
                              <a:cxn ang="0">
                                <a:pos x="T0" y="T1"/>
                              </a:cxn>
                              <a:cxn ang="0">
                                <a:pos x="T2" y="T3"/>
                              </a:cxn>
                              <a:cxn ang="0">
                                <a:pos x="T4" y="T5"/>
                              </a:cxn>
                              <a:cxn ang="0">
                                <a:pos x="T6" y="T7"/>
                              </a:cxn>
                              <a:cxn ang="0">
                                <a:pos x="T8" y="T9"/>
                              </a:cxn>
                            </a:cxnLst>
                            <a:rect l="0" t="0" r="r" b="b"/>
                            <a:pathLst>
                              <a:path w="1426" h="414">
                                <a:moveTo>
                                  <a:pt x="0" y="414"/>
                                </a:moveTo>
                                <a:lnTo>
                                  <a:pt x="1425" y="414"/>
                                </a:lnTo>
                                <a:lnTo>
                                  <a:pt x="1425" y="0"/>
                                </a:lnTo>
                                <a:lnTo>
                                  <a:pt x="0" y="0"/>
                                </a:lnTo>
                                <a:lnTo>
                                  <a:pt x="0" y="414"/>
                                </a:lnTo>
                                <a:close/>
                              </a:path>
                            </a:pathLst>
                          </a:custGeom>
                          <a:solidFill>
                            <a:srgbClr val="1F82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Text Box 556"/>
                        <wps:cNvSpPr txBox="1">
                          <a:spLocks noChangeArrowheads="1"/>
                        </wps:cNvSpPr>
                        <wps:spPr bwMode="auto">
                          <a:xfrm>
                            <a:off x="0" y="0"/>
                            <a:ext cx="14521"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26613" w14:textId="77777777" w:rsidR="00DF2AC6" w:rsidRDefault="00DF2AC6">
                              <w:pPr>
                                <w:pStyle w:val="BodyText"/>
                                <w:tabs>
                                  <w:tab w:val="left" w:pos="1657"/>
                                </w:tabs>
                                <w:kinsoku w:val="0"/>
                                <w:overflowPunct w:val="0"/>
                                <w:spacing w:before="60"/>
                                <w:ind w:left="147"/>
                                <w:rPr>
                                  <w:color w:val="000000"/>
                                  <w:sz w:val="16"/>
                                  <w:szCs w:val="16"/>
                                </w:rPr>
                              </w:pPr>
                              <w:r>
                                <w:rPr>
                                  <w:b/>
                                  <w:bCs/>
                                  <w:color w:val="FFFFFF"/>
                                  <w:position w:val="2"/>
                                  <w:sz w:val="19"/>
                                  <w:szCs w:val="19"/>
                                </w:rPr>
                                <w:t>Do not</w:t>
                              </w:r>
                              <w:r>
                                <w:rPr>
                                  <w:b/>
                                  <w:bCs/>
                                  <w:color w:val="FFFFFF"/>
                                  <w:spacing w:val="-1"/>
                                  <w:position w:val="2"/>
                                  <w:sz w:val="19"/>
                                  <w:szCs w:val="19"/>
                                </w:rPr>
                                <w:t xml:space="preserve"> </w:t>
                              </w:r>
                              <w:r>
                                <w:rPr>
                                  <w:b/>
                                  <w:bCs/>
                                  <w:color w:val="FFFFFF"/>
                                  <w:position w:val="2"/>
                                  <w:sz w:val="19"/>
                                  <w:szCs w:val="19"/>
                                </w:rPr>
                                <w:t>ﬁll out</w:t>
                              </w:r>
                              <w:r>
                                <w:rPr>
                                  <w:b/>
                                  <w:bCs/>
                                  <w:color w:val="FFFFFF"/>
                                  <w:position w:val="2"/>
                                  <w:sz w:val="19"/>
                                  <w:szCs w:val="19"/>
                                </w:rPr>
                                <w:tab/>
                              </w:r>
                              <w:r>
                                <w:rPr>
                                  <w:b/>
                                  <w:bCs/>
                                  <w:color w:val="FFFFFF"/>
                                  <w:spacing w:val="-3"/>
                                  <w:sz w:val="16"/>
                                  <w:szCs w:val="16"/>
                                </w:rPr>
                                <w:t>For</w:t>
                              </w:r>
                              <w:r>
                                <w:rPr>
                                  <w:b/>
                                  <w:bCs/>
                                  <w:color w:val="FFFFFF"/>
                                  <w:spacing w:val="-7"/>
                                  <w:sz w:val="16"/>
                                  <w:szCs w:val="16"/>
                                </w:rPr>
                                <w:t xml:space="preserve"> </w:t>
                              </w:r>
                              <w:r>
                                <w:rPr>
                                  <w:b/>
                                  <w:bCs/>
                                  <w:color w:val="FFFFFF"/>
                                  <w:spacing w:val="-4"/>
                                  <w:sz w:val="16"/>
                                  <w:szCs w:val="16"/>
                                </w:rPr>
                                <w:t>School</w:t>
                              </w:r>
                              <w:r>
                                <w:rPr>
                                  <w:b/>
                                  <w:bCs/>
                                  <w:color w:val="FFFFFF"/>
                                  <w:spacing w:val="-7"/>
                                  <w:sz w:val="16"/>
                                  <w:szCs w:val="16"/>
                                </w:rPr>
                                <w:t xml:space="preserve"> </w:t>
                              </w:r>
                              <w:r>
                                <w:rPr>
                                  <w:b/>
                                  <w:bCs/>
                                  <w:color w:val="FFFFFF"/>
                                  <w:spacing w:val="-3"/>
                                  <w:sz w:val="16"/>
                                  <w:szCs w:val="16"/>
                                </w:rPr>
                                <w:t>Use</w:t>
                              </w:r>
                              <w:r>
                                <w:rPr>
                                  <w:b/>
                                  <w:bCs/>
                                  <w:color w:val="FFFFFF"/>
                                  <w:spacing w:val="-7"/>
                                  <w:sz w:val="16"/>
                                  <w:szCs w:val="16"/>
                                </w:rPr>
                                <w:t xml:space="preserve"> </w:t>
                              </w:r>
                              <w:r>
                                <w:rPr>
                                  <w:b/>
                                  <w:bCs/>
                                  <w:color w:val="FFFFFF"/>
                                  <w:spacing w:val="-4"/>
                                  <w:sz w:val="16"/>
                                  <w:szCs w:val="16"/>
                                </w:rPr>
                                <w:t>Only</w:t>
                              </w:r>
                            </w:p>
                          </w:txbxContent>
                        </wps:txbx>
                        <wps:bodyPr rot="0" vert="horz" wrap="square" lIns="0" tIns="0" rIns="0" bIns="0" anchor="t" anchorCtr="0" upright="1">
                          <a:noAutofit/>
                        </wps:bodyPr>
                      </wps:wsp>
                    </wpg:wgp>
                  </a:graphicData>
                </a:graphic>
              </wp:inline>
            </w:drawing>
          </mc:Choice>
          <mc:Fallback>
            <w:pict>
              <v:group id="Group 553" o:spid="_x0000_s1073" alt="Do not fill out. For school use only. " style="width:726.05pt;height:20.7pt;mso-position-horizontal-relative:char;mso-position-vertical-relative:line" coordsize="14521,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">
                <v:shape id="Freeform 554" o:spid="_x0000_s1074" style="position:absolute;left:1425;width:13095;height:414;visibility:visible;mso-wrap-style:square;v-text-anchor:top" coordsize="13095,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qlPMEA&#10;AADbAAAADwAAAGRycy9kb3ducmV2LnhtbERPy2rCQBTdF/yH4Ra6KTpRMNbUUaRSaJeJbrq7Zq5J&#10;MHNnyEzz+PvOQujycN67w2ha0VPnG8sKlosEBHFpdcOVgsv5c/4Gwgdkja1lUjCRh8N+9rTDTNuB&#10;c+qLUIkYwj5DBXUILpPSlzUZ9AvriCN3s53BEGFXSd3hEMNNK1dJkkqDDceGGh191FTei1+jYJN+&#10;byp9L6V7Pbmf4/Y6rZO8UOrleTy+gwg0hn/xw/2lFaRxffwSf4D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6pTzBAAAA2wAAAA8AAAAAAAAAAAAAAAAAmAIAAGRycy9kb3du&#10;cmV2LnhtbFBLBQYAAAAABAAEAPUAAACGAwAAAAA=&#10;" path="m,413r13094,l13094,,,,,413xe" fillcolor="#33ae6f" stroked="f">
                  <v:path arrowok="t" o:connecttype="custom" o:connectlocs="0,413;13094,413;13094,0;0,0;0,413" o:connectangles="0,0,0,0,0"/>
                </v:shape>
                <v:shape id="Freeform 555" o:spid="_x0000_s1075" style="position:absolute;width:1426;height:414;visibility:visible;mso-wrap-style:square;v-text-anchor:top" coordsize="1426,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Jg2MIA&#10;AADbAAAADwAAAGRycy9kb3ducmV2LnhtbESPT4vCMBTE78J+h/AW9mZTPYh0jSIFwT1a/+Dx2bxt&#10;i81LSbK27qc3guBxmJnfMIvVYFpxI+cbywomSQqCuLS64UrBYb8Zz0H4gKyxtUwK7uRhtfwYLTDT&#10;tucd3YpQiQhhn6GCOoQuk9KXNRn0ie2Io/drncEQpaukdthHuGnlNE1n0mDDcaHGjvKaymvxZxSs&#10;zXnrLz+Xos+P07Lzp710+b9SX5/D+htEoCG8w6/2ViuYTeD5Jf4Au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AmDYwgAAANsAAAAPAAAAAAAAAAAAAAAAAJgCAABkcnMvZG93&#10;bnJldi54bWxQSwUGAAAAAAQABAD1AAAAhwMAAAAA&#10;" path="m,414r1425,l1425,,,,,414xe" fillcolor="#1f823f" stroked="f">
                  <v:path arrowok="t" o:connecttype="custom" o:connectlocs="0,414;1425,414;1425,0;0,0;0,414" o:connectangles="0,0,0,0,0"/>
                </v:shape>
                <v:shape id="Text Box 556" o:spid="_x0000_s1076" type="#_x0000_t202" style="position:absolute;width:14521;height: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HqJsMA&#10;AADbAAAADwAAAGRycy9kb3ducmV2LnhtbESPQWvCQBSE74L/YXmCN93oIdToKiIWCoI0pocen9ln&#10;sph9G7Orpv++Wyh4HGbmG2a16W0jHtR541jBbJqAIC6dNlwp+CreJ28gfEDW2DgmBT/kYbMeDlaY&#10;affknB6nUIkIYZ+hgjqENpPSlzVZ9FPXEkfv4jqLIcqukrrDZ4TbRs6TJJUWDceFGlva1VReT3er&#10;YPvN+d7cjufP/JKbolgkfEivSo1H/XYJIlAfXuH/9odWkM7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qHqJsMAAADbAAAADwAAAAAAAAAAAAAAAACYAgAAZHJzL2Rv&#10;d25yZXYueG1sUEsFBgAAAAAEAAQA9QAAAIgDAAAAAA==&#10;" filled="f" stroked="f">
                  <v:textbox inset="0,0,0,0">
                    <w:txbxContent>
                      <w:p w:rsidR="00DF2AC6" w:rsidRDefault="00DF2AC6">
                        <w:pPr>
                          <w:pStyle w:val="BodyText"/>
                          <w:tabs>
                            <w:tab w:val="left" w:pos="1657"/>
                          </w:tabs>
                          <w:kinsoku w:val="0"/>
                          <w:overflowPunct w:val="0"/>
                          <w:spacing w:before="60"/>
                          <w:ind w:left="147"/>
                          <w:rPr>
                            <w:color w:val="000000"/>
                            <w:sz w:val="16"/>
                            <w:szCs w:val="16"/>
                          </w:rPr>
                        </w:pPr>
                        <w:r>
                          <w:rPr>
                            <w:b/>
                            <w:bCs/>
                            <w:color w:val="FFFFFF"/>
                            <w:position w:val="2"/>
                            <w:sz w:val="19"/>
                            <w:szCs w:val="19"/>
                          </w:rPr>
                          <w:t>Do not</w:t>
                        </w:r>
                        <w:r>
                          <w:rPr>
                            <w:b/>
                            <w:bCs/>
                            <w:color w:val="FFFFFF"/>
                            <w:spacing w:val="-1"/>
                            <w:position w:val="2"/>
                            <w:sz w:val="19"/>
                            <w:szCs w:val="19"/>
                          </w:rPr>
                          <w:t xml:space="preserve"> </w:t>
                        </w:r>
                        <w:r>
                          <w:rPr>
                            <w:b/>
                            <w:bCs/>
                            <w:color w:val="FFFFFF"/>
                            <w:position w:val="2"/>
                            <w:sz w:val="19"/>
                            <w:szCs w:val="19"/>
                          </w:rPr>
                          <w:t>ﬁll out</w:t>
                        </w:r>
                        <w:r>
                          <w:rPr>
                            <w:b/>
                            <w:bCs/>
                            <w:color w:val="FFFFFF"/>
                            <w:position w:val="2"/>
                            <w:sz w:val="19"/>
                            <w:szCs w:val="19"/>
                          </w:rPr>
                          <w:tab/>
                        </w:r>
                        <w:r>
                          <w:rPr>
                            <w:b/>
                            <w:bCs/>
                            <w:color w:val="FFFFFF"/>
                            <w:spacing w:val="-3"/>
                            <w:sz w:val="16"/>
                            <w:szCs w:val="16"/>
                          </w:rPr>
                          <w:t>For</w:t>
                        </w:r>
                        <w:r>
                          <w:rPr>
                            <w:b/>
                            <w:bCs/>
                            <w:color w:val="FFFFFF"/>
                            <w:spacing w:val="-7"/>
                            <w:sz w:val="16"/>
                            <w:szCs w:val="16"/>
                          </w:rPr>
                          <w:t xml:space="preserve"> </w:t>
                        </w:r>
                        <w:r>
                          <w:rPr>
                            <w:b/>
                            <w:bCs/>
                            <w:color w:val="FFFFFF"/>
                            <w:spacing w:val="-4"/>
                            <w:sz w:val="16"/>
                            <w:szCs w:val="16"/>
                          </w:rPr>
                          <w:t>School</w:t>
                        </w:r>
                        <w:r>
                          <w:rPr>
                            <w:b/>
                            <w:bCs/>
                            <w:color w:val="FFFFFF"/>
                            <w:spacing w:val="-7"/>
                            <w:sz w:val="16"/>
                            <w:szCs w:val="16"/>
                          </w:rPr>
                          <w:t xml:space="preserve"> </w:t>
                        </w:r>
                        <w:r>
                          <w:rPr>
                            <w:b/>
                            <w:bCs/>
                            <w:color w:val="FFFFFF"/>
                            <w:spacing w:val="-3"/>
                            <w:sz w:val="16"/>
                            <w:szCs w:val="16"/>
                          </w:rPr>
                          <w:t>Use</w:t>
                        </w:r>
                        <w:r>
                          <w:rPr>
                            <w:b/>
                            <w:bCs/>
                            <w:color w:val="FFFFFF"/>
                            <w:spacing w:val="-7"/>
                            <w:sz w:val="16"/>
                            <w:szCs w:val="16"/>
                          </w:rPr>
                          <w:t xml:space="preserve"> </w:t>
                        </w:r>
                        <w:r>
                          <w:rPr>
                            <w:b/>
                            <w:bCs/>
                            <w:color w:val="FFFFFF"/>
                            <w:spacing w:val="-4"/>
                            <w:sz w:val="16"/>
                            <w:szCs w:val="16"/>
                          </w:rPr>
                          <w:t>Only</w:t>
                        </w:r>
                      </w:p>
                    </w:txbxContent>
                  </v:textbox>
                </v:shape>
                <w10:anchorlock/>
              </v:group>
            </w:pict>
          </mc:Fallback>
        </mc:AlternateContent>
      </w:r>
    </w:p>
    <w:p w14:paraId="17A26412" w14:textId="77777777" w:rsidR="006A6658" w:rsidRDefault="006A6658">
      <w:pPr>
        <w:pStyle w:val="BodyText"/>
        <w:kinsoku w:val="0"/>
        <w:overflowPunct w:val="0"/>
        <w:spacing w:before="0" w:line="200" w:lineRule="atLeast"/>
        <w:ind w:left="237"/>
        <w:rPr>
          <w:sz w:val="20"/>
          <w:szCs w:val="20"/>
        </w:rPr>
        <w:sectPr w:rsidR="006A6658">
          <w:type w:val="continuous"/>
          <w:pgSz w:w="15840" w:h="12240" w:orient="landscape"/>
          <w:pgMar w:top="280" w:right="360" w:bottom="0" w:left="580" w:header="720" w:footer="720" w:gutter="0"/>
          <w:cols w:space="720" w:equalWidth="0">
            <w:col w:w="14900"/>
          </w:cols>
          <w:noEndnote/>
        </w:sectPr>
      </w:pPr>
    </w:p>
    <w:p w14:paraId="17A26413" w14:textId="77777777" w:rsidR="006A6658" w:rsidRDefault="006A6658">
      <w:pPr>
        <w:pStyle w:val="Heading2"/>
        <w:kinsoku w:val="0"/>
        <w:overflowPunct w:val="0"/>
        <w:spacing w:before="94"/>
        <w:ind w:left="287"/>
        <w:rPr>
          <w:color w:val="000000"/>
        </w:rPr>
      </w:pPr>
      <w:r>
        <w:rPr>
          <w:color w:val="231F20"/>
        </w:rPr>
        <w:lastRenderedPageBreak/>
        <w:t>Annual Income Conversion: Weekly x 52, Every 2 Weeks x 26, Twice a Month x 24 Monthly x 12</w:t>
      </w:r>
    </w:p>
    <w:p w14:paraId="17A26414" w14:textId="77777777" w:rsidR="006A6658" w:rsidRDefault="00450F89">
      <w:pPr>
        <w:pStyle w:val="BodyText"/>
        <w:kinsoku w:val="0"/>
        <w:overflowPunct w:val="0"/>
        <w:spacing w:before="30"/>
        <w:ind w:left="701"/>
        <w:jc w:val="center"/>
        <w:rPr>
          <w:color w:val="000000"/>
          <w:sz w:val="12"/>
          <w:szCs w:val="12"/>
        </w:rPr>
      </w:pPr>
      <w:r>
        <w:rPr>
          <w:noProof/>
        </w:rPr>
        <mc:AlternateContent>
          <mc:Choice Requires="wps">
            <w:drawing>
              <wp:anchor distT="0" distB="0" distL="114300" distR="114300" simplePos="0" relativeHeight="251657216" behindDoc="0" locked="0" layoutInCell="0" allowOverlap="1" wp14:anchorId="17A264AB" wp14:editId="17A264AC">
                <wp:simplePos x="0" y="0"/>
                <wp:positionH relativeFrom="page">
                  <wp:posOffset>2519680</wp:posOffset>
                </wp:positionH>
                <wp:positionV relativeFrom="paragraph">
                  <wp:posOffset>119380</wp:posOffset>
                </wp:positionV>
                <wp:extent cx="1188085" cy="398780"/>
                <wp:effectExtent l="0" t="0" r="0" b="0"/>
                <wp:wrapNone/>
                <wp:docPr id="58" name="Text Box 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085" cy="398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 w:type="dxa"/>
                              <w:tblLayout w:type="fixed"/>
                              <w:tblCellMar>
                                <w:left w:w="0" w:type="dxa"/>
                                <w:right w:w="0" w:type="dxa"/>
                              </w:tblCellMar>
                              <w:tblLook w:val="0000" w:firstRow="0" w:lastRow="0" w:firstColumn="0" w:lastColumn="0" w:noHBand="0" w:noVBand="0"/>
                            </w:tblPr>
                            <w:tblGrid>
                              <w:gridCol w:w="458"/>
                              <w:gridCol w:w="482"/>
                              <w:gridCol w:w="468"/>
                              <w:gridCol w:w="455"/>
                            </w:tblGrid>
                            <w:tr w:rsidR="00DF2AC6" w:rsidRPr="005B4C3E" w14:paraId="17A26618" w14:textId="77777777" w:rsidTr="006D58B1">
                              <w:trPr>
                                <w:trHeight w:hRule="exact" w:val="241"/>
                              </w:trPr>
                              <w:tc>
                                <w:tcPr>
                                  <w:tcW w:w="458" w:type="dxa"/>
                                  <w:tcBorders>
                                    <w:top w:val="single" w:sz="2" w:space="0" w:color="808285"/>
                                    <w:left w:val="single" w:sz="4" w:space="0" w:color="auto"/>
                                    <w:bottom w:val="single" w:sz="2" w:space="0" w:color="808285"/>
                                    <w:right w:val="single" w:sz="2" w:space="0" w:color="808285"/>
                                  </w:tcBorders>
                                </w:tcPr>
                                <w:p w14:paraId="17A26614" w14:textId="77777777" w:rsidR="00DF2AC6" w:rsidRPr="005B4C3E" w:rsidRDefault="00DF2AC6">
                                  <w:pPr>
                                    <w:pStyle w:val="TableParagraph"/>
                                    <w:kinsoku w:val="0"/>
                                    <w:overflowPunct w:val="0"/>
                                    <w:spacing w:before="51"/>
                                    <w:ind w:left="62"/>
                                  </w:pPr>
                                  <w:r w:rsidRPr="005B4C3E">
                                    <w:rPr>
                                      <w:rFonts w:ascii="Arial Narrow" w:hAnsi="Arial Narrow" w:cs="Arial Narrow"/>
                                      <w:color w:val="231F20"/>
                                      <w:spacing w:val="-2"/>
                                      <w:sz w:val="11"/>
                                      <w:szCs w:val="11"/>
                                    </w:rPr>
                                    <w:t>Weekly</w:t>
                                  </w:r>
                                </w:p>
                              </w:tc>
                              <w:tc>
                                <w:tcPr>
                                  <w:tcW w:w="482" w:type="dxa"/>
                                  <w:tcBorders>
                                    <w:top w:val="single" w:sz="2" w:space="0" w:color="808285"/>
                                    <w:left w:val="single" w:sz="2" w:space="0" w:color="808285"/>
                                    <w:bottom w:val="single" w:sz="2" w:space="0" w:color="808285"/>
                                    <w:right w:val="single" w:sz="2" w:space="0" w:color="808285"/>
                                  </w:tcBorders>
                                </w:tcPr>
                                <w:p w14:paraId="17A26615" w14:textId="77777777" w:rsidR="00DF2AC6" w:rsidRPr="005B4C3E" w:rsidRDefault="00DF2AC6">
                                  <w:pPr>
                                    <w:pStyle w:val="TableParagraph"/>
                                    <w:kinsoku w:val="0"/>
                                    <w:overflowPunct w:val="0"/>
                                    <w:spacing w:before="51"/>
                                    <w:ind w:left="20"/>
                                  </w:pPr>
                                  <w:r w:rsidRPr="005B4C3E">
                                    <w:rPr>
                                      <w:rFonts w:ascii="Arial Narrow" w:hAnsi="Arial Narrow" w:cs="Arial Narrow"/>
                                      <w:color w:val="231F20"/>
                                      <w:spacing w:val="-2"/>
                                      <w:sz w:val="11"/>
                                      <w:szCs w:val="11"/>
                                    </w:rPr>
                                    <w:t>Bi-Weekly</w:t>
                                  </w:r>
                                </w:p>
                              </w:tc>
                              <w:tc>
                                <w:tcPr>
                                  <w:tcW w:w="468" w:type="dxa"/>
                                  <w:tcBorders>
                                    <w:top w:val="single" w:sz="2" w:space="0" w:color="808285"/>
                                    <w:left w:val="single" w:sz="2" w:space="0" w:color="808285"/>
                                    <w:bottom w:val="single" w:sz="2" w:space="0" w:color="808285"/>
                                    <w:right w:val="single" w:sz="2" w:space="0" w:color="808285"/>
                                  </w:tcBorders>
                                </w:tcPr>
                                <w:p w14:paraId="17A26616" w14:textId="77777777" w:rsidR="00DF2AC6" w:rsidRPr="005B4C3E" w:rsidRDefault="00DF2AC6">
                                  <w:pPr>
                                    <w:pStyle w:val="TableParagraph"/>
                                    <w:kinsoku w:val="0"/>
                                    <w:overflowPunct w:val="0"/>
                                    <w:spacing w:before="51"/>
                                    <w:ind w:left="54"/>
                                  </w:pPr>
                                  <w:r w:rsidRPr="005B4C3E">
                                    <w:rPr>
                                      <w:rFonts w:ascii="Arial Narrow" w:hAnsi="Arial Narrow" w:cs="Arial Narrow"/>
                                      <w:color w:val="231F20"/>
                                      <w:spacing w:val="-1"/>
                                      <w:sz w:val="11"/>
                                      <w:szCs w:val="11"/>
                                    </w:rPr>
                                    <w:t>2x</w:t>
                                  </w:r>
                                  <w:r w:rsidRPr="005B4C3E">
                                    <w:rPr>
                                      <w:rFonts w:ascii="Arial Narrow" w:hAnsi="Arial Narrow" w:cs="Arial Narrow"/>
                                      <w:color w:val="231F20"/>
                                      <w:spacing w:val="-3"/>
                                      <w:sz w:val="11"/>
                                      <w:szCs w:val="11"/>
                                    </w:rPr>
                                    <w:t xml:space="preserve"> </w:t>
                                  </w:r>
                                  <w:r w:rsidRPr="005B4C3E">
                                    <w:rPr>
                                      <w:rFonts w:ascii="Arial Narrow" w:hAnsi="Arial Narrow" w:cs="Arial Narrow"/>
                                      <w:color w:val="231F20"/>
                                      <w:spacing w:val="-2"/>
                                      <w:sz w:val="11"/>
                                      <w:szCs w:val="11"/>
                                    </w:rPr>
                                    <w:t>Month</w:t>
                                  </w:r>
                                </w:p>
                              </w:tc>
                              <w:tc>
                                <w:tcPr>
                                  <w:tcW w:w="455" w:type="dxa"/>
                                  <w:tcBorders>
                                    <w:top w:val="single" w:sz="2" w:space="0" w:color="808285"/>
                                    <w:left w:val="single" w:sz="2" w:space="0" w:color="808285"/>
                                    <w:bottom w:val="single" w:sz="2" w:space="0" w:color="808285"/>
                                    <w:right w:val="single" w:sz="2" w:space="0" w:color="808285"/>
                                  </w:tcBorders>
                                </w:tcPr>
                                <w:p w14:paraId="17A26617" w14:textId="77777777" w:rsidR="00DF2AC6" w:rsidRPr="005B4C3E" w:rsidRDefault="00DF2AC6">
                                  <w:pPr>
                                    <w:pStyle w:val="TableParagraph"/>
                                    <w:kinsoku w:val="0"/>
                                    <w:overflowPunct w:val="0"/>
                                    <w:spacing w:before="51"/>
                                    <w:ind w:left="80"/>
                                  </w:pPr>
                                  <w:r w:rsidRPr="005B4C3E">
                                    <w:rPr>
                                      <w:rFonts w:ascii="Arial Narrow" w:hAnsi="Arial Narrow" w:cs="Arial Narrow"/>
                                      <w:color w:val="231F20"/>
                                      <w:spacing w:val="-2"/>
                                      <w:sz w:val="11"/>
                                      <w:szCs w:val="11"/>
                                    </w:rPr>
                                    <w:t>Monthly</w:t>
                                  </w:r>
                                </w:p>
                              </w:tc>
                            </w:tr>
                            <w:tr w:rsidR="00DF2AC6" w:rsidRPr="005B4C3E" w14:paraId="17A2661A" w14:textId="77777777" w:rsidTr="006D58B1">
                              <w:trPr>
                                <w:trHeight w:hRule="exact" w:val="382"/>
                              </w:trPr>
                              <w:tc>
                                <w:tcPr>
                                  <w:tcW w:w="1863" w:type="dxa"/>
                                  <w:gridSpan w:val="4"/>
                                  <w:tcBorders>
                                    <w:top w:val="single" w:sz="2" w:space="0" w:color="808285"/>
                                    <w:left w:val="single" w:sz="4" w:space="0" w:color="auto"/>
                                    <w:bottom w:val="single" w:sz="2" w:space="0" w:color="808285"/>
                                    <w:right w:val="single" w:sz="2" w:space="0" w:color="808285"/>
                                  </w:tcBorders>
                                </w:tcPr>
                                <w:p w14:paraId="17A26619" w14:textId="77777777" w:rsidR="00DF2AC6" w:rsidRPr="005B4C3E" w:rsidRDefault="00DF2AC6"/>
                              </w:tc>
                            </w:tr>
                          </w:tbl>
                          <w:p w14:paraId="17A2661B" w14:textId="77777777" w:rsidR="00DF2AC6" w:rsidRDefault="00DF2AC6">
                            <w:pPr>
                              <w:pStyle w:val="BodyText"/>
                              <w:kinsoku w:val="0"/>
                              <w:overflowPunct w:val="0"/>
                              <w:spacing w:before="0"/>
                              <w:ind w:left="0"/>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7" o:spid="_x0000_s1077" type="#_x0000_t202" style="position:absolute;left:0;text-align:left;margin-left:198.4pt;margin-top:9.4pt;width:93.55pt;height:3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AQitQIAALQ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" o:allowincell="f" filled="f" stroked="f">
                <v:textbox inset="0,0,0,0">
                  <w:txbxContent>
                    <w:tbl>
                      <w:tblPr>
                        <w:tblW w:w="0" w:type="auto"/>
                        <w:tblInd w:w="3" w:type="dxa"/>
                        <w:tblLayout w:type="fixed"/>
                        <w:tblCellMar>
                          <w:left w:w="0" w:type="dxa"/>
                          <w:right w:w="0" w:type="dxa"/>
                        </w:tblCellMar>
                        <w:tblLook w:val="0000" w:firstRow="0" w:lastRow="0" w:firstColumn="0" w:lastColumn="0" w:noHBand="0" w:noVBand="0"/>
                      </w:tblPr>
                      <w:tblGrid>
                        <w:gridCol w:w="458"/>
                        <w:gridCol w:w="482"/>
                        <w:gridCol w:w="468"/>
                        <w:gridCol w:w="455"/>
                      </w:tblGrid>
                      <w:tr w:rsidR="00DF2AC6" w:rsidRPr="005B4C3E" w14:paraId="17A26618" w14:textId="77777777" w:rsidTr="006D58B1">
                        <w:trPr>
                          <w:trHeight w:hRule="exact" w:val="241"/>
                        </w:trPr>
                        <w:tc>
                          <w:tcPr>
                            <w:tcW w:w="458" w:type="dxa"/>
                            <w:tcBorders>
                              <w:top w:val="single" w:sz="2" w:space="0" w:color="808285"/>
                              <w:left w:val="single" w:sz="4" w:space="0" w:color="auto"/>
                              <w:bottom w:val="single" w:sz="2" w:space="0" w:color="808285"/>
                              <w:right w:val="single" w:sz="2" w:space="0" w:color="808285"/>
                            </w:tcBorders>
                          </w:tcPr>
                          <w:p w14:paraId="17A26614" w14:textId="77777777" w:rsidR="00DF2AC6" w:rsidRPr="005B4C3E" w:rsidRDefault="00DF2AC6">
                            <w:pPr>
                              <w:pStyle w:val="TableParagraph"/>
                              <w:kinsoku w:val="0"/>
                              <w:overflowPunct w:val="0"/>
                              <w:spacing w:before="51"/>
                              <w:ind w:left="62"/>
                            </w:pPr>
                            <w:r w:rsidRPr="005B4C3E">
                              <w:rPr>
                                <w:rFonts w:ascii="Arial Narrow" w:hAnsi="Arial Narrow" w:cs="Arial Narrow"/>
                                <w:color w:val="231F20"/>
                                <w:spacing w:val="-2"/>
                                <w:sz w:val="11"/>
                                <w:szCs w:val="11"/>
                              </w:rPr>
                              <w:t>Weekly</w:t>
                            </w:r>
                          </w:p>
                        </w:tc>
                        <w:tc>
                          <w:tcPr>
                            <w:tcW w:w="482" w:type="dxa"/>
                            <w:tcBorders>
                              <w:top w:val="single" w:sz="2" w:space="0" w:color="808285"/>
                              <w:left w:val="single" w:sz="2" w:space="0" w:color="808285"/>
                              <w:bottom w:val="single" w:sz="2" w:space="0" w:color="808285"/>
                              <w:right w:val="single" w:sz="2" w:space="0" w:color="808285"/>
                            </w:tcBorders>
                          </w:tcPr>
                          <w:p w14:paraId="17A26615" w14:textId="77777777" w:rsidR="00DF2AC6" w:rsidRPr="005B4C3E" w:rsidRDefault="00DF2AC6">
                            <w:pPr>
                              <w:pStyle w:val="TableParagraph"/>
                              <w:kinsoku w:val="0"/>
                              <w:overflowPunct w:val="0"/>
                              <w:spacing w:before="51"/>
                              <w:ind w:left="20"/>
                            </w:pPr>
                            <w:r w:rsidRPr="005B4C3E">
                              <w:rPr>
                                <w:rFonts w:ascii="Arial Narrow" w:hAnsi="Arial Narrow" w:cs="Arial Narrow"/>
                                <w:color w:val="231F20"/>
                                <w:spacing w:val="-2"/>
                                <w:sz w:val="11"/>
                                <w:szCs w:val="11"/>
                              </w:rPr>
                              <w:t>Bi-Weekly</w:t>
                            </w:r>
                          </w:p>
                        </w:tc>
                        <w:tc>
                          <w:tcPr>
                            <w:tcW w:w="468" w:type="dxa"/>
                            <w:tcBorders>
                              <w:top w:val="single" w:sz="2" w:space="0" w:color="808285"/>
                              <w:left w:val="single" w:sz="2" w:space="0" w:color="808285"/>
                              <w:bottom w:val="single" w:sz="2" w:space="0" w:color="808285"/>
                              <w:right w:val="single" w:sz="2" w:space="0" w:color="808285"/>
                            </w:tcBorders>
                          </w:tcPr>
                          <w:p w14:paraId="17A26616" w14:textId="77777777" w:rsidR="00DF2AC6" w:rsidRPr="005B4C3E" w:rsidRDefault="00DF2AC6">
                            <w:pPr>
                              <w:pStyle w:val="TableParagraph"/>
                              <w:kinsoku w:val="0"/>
                              <w:overflowPunct w:val="0"/>
                              <w:spacing w:before="51"/>
                              <w:ind w:left="54"/>
                            </w:pPr>
                            <w:r w:rsidRPr="005B4C3E">
                              <w:rPr>
                                <w:rFonts w:ascii="Arial Narrow" w:hAnsi="Arial Narrow" w:cs="Arial Narrow"/>
                                <w:color w:val="231F20"/>
                                <w:spacing w:val="-1"/>
                                <w:sz w:val="11"/>
                                <w:szCs w:val="11"/>
                              </w:rPr>
                              <w:t>2x</w:t>
                            </w:r>
                            <w:r w:rsidRPr="005B4C3E">
                              <w:rPr>
                                <w:rFonts w:ascii="Arial Narrow" w:hAnsi="Arial Narrow" w:cs="Arial Narrow"/>
                                <w:color w:val="231F20"/>
                                <w:spacing w:val="-3"/>
                                <w:sz w:val="11"/>
                                <w:szCs w:val="11"/>
                              </w:rPr>
                              <w:t xml:space="preserve"> </w:t>
                            </w:r>
                            <w:r w:rsidRPr="005B4C3E">
                              <w:rPr>
                                <w:rFonts w:ascii="Arial Narrow" w:hAnsi="Arial Narrow" w:cs="Arial Narrow"/>
                                <w:color w:val="231F20"/>
                                <w:spacing w:val="-2"/>
                                <w:sz w:val="11"/>
                                <w:szCs w:val="11"/>
                              </w:rPr>
                              <w:t>Month</w:t>
                            </w:r>
                          </w:p>
                        </w:tc>
                        <w:tc>
                          <w:tcPr>
                            <w:tcW w:w="455" w:type="dxa"/>
                            <w:tcBorders>
                              <w:top w:val="single" w:sz="2" w:space="0" w:color="808285"/>
                              <w:left w:val="single" w:sz="2" w:space="0" w:color="808285"/>
                              <w:bottom w:val="single" w:sz="2" w:space="0" w:color="808285"/>
                              <w:right w:val="single" w:sz="2" w:space="0" w:color="808285"/>
                            </w:tcBorders>
                          </w:tcPr>
                          <w:p w14:paraId="17A26617" w14:textId="77777777" w:rsidR="00DF2AC6" w:rsidRPr="005B4C3E" w:rsidRDefault="00DF2AC6">
                            <w:pPr>
                              <w:pStyle w:val="TableParagraph"/>
                              <w:kinsoku w:val="0"/>
                              <w:overflowPunct w:val="0"/>
                              <w:spacing w:before="51"/>
                              <w:ind w:left="80"/>
                            </w:pPr>
                            <w:r w:rsidRPr="005B4C3E">
                              <w:rPr>
                                <w:rFonts w:ascii="Arial Narrow" w:hAnsi="Arial Narrow" w:cs="Arial Narrow"/>
                                <w:color w:val="231F20"/>
                                <w:spacing w:val="-2"/>
                                <w:sz w:val="11"/>
                                <w:szCs w:val="11"/>
                              </w:rPr>
                              <w:t>Monthly</w:t>
                            </w:r>
                          </w:p>
                        </w:tc>
                      </w:tr>
                      <w:tr w:rsidR="00DF2AC6" w:rsidRPr="005B4C3E" w14:paraId="17A2661A" w14:textId="77777777" w:rsidTr="006D58B1">
                        <w:trPr>
                          <w:trHeight w:hRule="exact" w:val="382"/>
                        </w:trPr>
                        <w:tc>
                          <w:tcPr>
                            <w:tcW w:w="1863" w:type="dxa"/>
                            <w:gridSpan w:val="4"/>
                            <w:tcBorders>
                              <w:top w:val="single" w:sz="2" w:space="0" w:color="808285"/>
                              <w:left w:val="single" w:sz="4" w:space="0" w:color="auto"/>
                              <w:bottom w:val="single" w:sz="2" w:space="0" w:color="808285"/>
                              <w:right w:val="single" w:sz="2" w:space="0" w:color="808285"/>
                            </w:tcBorders>
                          </w:tcPr>
                          <w:p w14:paraId="17A26619" w14:textId="77777777" w:rsidR="00DF2AC6" w:rsidRPr="005B4C3E" w:rsidRDefault="00DF2AC6"/>
                        </w:tc>
                      </w:tr>
                    </w:tbl>
                    <w:p w14:paraId="17A2661B" w14:textId="77777777" w:rsidR="00DF2AC6" w:rsidRDefault="00DF2AC6">
                      <w:pPr>
                        <w:pStyle w:val="BodyText"/>
                        <w:kinsoku w:val="0"/>
                        <w:overflowPunct w:val="0"/>
                        <w:spacing w:before="0"/>
                        <w:ind w:left="0"/>
                        <w:rPr>
                          <w:rFonts w:ascii="Times New Roman" w:hAnsi="Times New Roman" w:cs="Times New Roman"/>
                          <w:sz w:val="24"/>
                          <w:szCs w:val="24"/>
                        </w:rPr>
                      </w:pPr>
                    </w:p>
                  </w:txbxContent>
                </v:textbox>
                <w10:wrap anchorx="page"/>
              </v:shape>
            </w:pict>
          </mc:Fallback>
        </mc:AlternateContent>
      </w:r>
      <w:r w:rsidR="006A6658">
        <w:rPr>
          <w:color w:val="231F20"/>
          <w:sz w:val="12"/>
          <w:szCs w:val="12"/>
        </w:rPr>
        <w:t>How</w:t>
      </w:r>
      <w:r w:rsidR="006A6658">
        <w:rPr>
          <w:color w:val="231F20"/>
          <w:spacing w:val="11"/>
          <w:sz w:val="12"/>
          <w:szCs w:val="12"/>
        </w:rPr>
        <w:t xml:space="preserve"> </w:t>
      </w:r>
      <w:r w:rsidR="006A6658">
        <w:rPr>
          <w:color w:val="231F20"/>
          <w:sz w:val="12"/>
          <w:szCs w:val="12"/>
        </w:rPr>
        <w:t>often?</w:t>
      </w:r>
    </w:p>
    <w:p w14:paraId="17A26415" w14:textId="77777777" w:rsidR="006A6658" w:rsidRDefault="006A6658">
      <w:pPr>
        <w:pStyle w:val="BodyText"/>
        <w:kinsoku w:val="0"/>
        <w:overflowPunct w:val="0"/>
        <w:spacing w:before="0"/>
        <w:ind w:left="0"/>
      </w:pPr>
      <w:r>
        <w:rPr>
          <w:rFonts w:ascii="Times New Roman" w:hAnsi="Times New Roman" w:cs="Times New Roman"/>
          <w:sz w:val="24"/>
          <w:szCs w:val="24"/>
        </w:rPr>
        <w:br w:type="column"/>
      </w:r>
    </w:p>
    <w:p w14:paraId="17A26416" w14:textId="77777777" w:rsidR="006A6658" w:rsidRDefault="006A6658">
      <w:pPr>
        <w:pStyle w:val="BodyText"/>
        <w:kinsoku w:val="0"/>
        <w:overflowPunct w:val="0"/>
        <w:spacing w:before="91"/>
        <w:ind w:left="287"/>
        <w:rPr>
          <w:color w:val="000000"/>
        </w:rPr>
      </w:pPr>
      <w:r>
        <w:rPr>
          <w:color w:val="231F20"/>
        </w:rPr>
        <w:t>Eligibility:</w:t>
      </w:r>
    </w:p>
    <w:p w14:paraId="17A26417" w14:textId="77777777" w:rsidR="006A6658" w:rsidRDefault="006A6658">
      <w:pPr>
        <w:pStyle w:val="BodyText"/>
        <w:kinsoku w:val="0"/>
        <w:overflowPunct w:val="0"/>
        <w:spacing w:before="91"/>
        <w:ind w:left="287"/>
        <w:rPr>
          <w:color w:val="000000"/>
        </w:rPr>
        <w:sectPr w:rsidR="006A6658">
          <w:type w:val="continuous"/>
          <w:pgSz w:w="15840" w:h="12240" w:orient="landscape"/>
          <w:pgMar w:top="280" w:right="360" w:bottom="0" w:left="580" w:header="720" w:footer="720" w:gutter="0"/>
          <w:cols w:num="2" w:space="720" w:equalWidth="0">
            <w:col w:w="7961" w:space="2096"/>
            <w:col w:w="4843"/>
          </w:cols>
          <w:noEndnote/>
        </w:sectPr>
      </w:pPr>
    </w:p>
    <w:p w14:paraId="17A26418" w14:textId="77777777" w:rsidR="006A6658" w:rsidRPr="00A75D2E" w:rsidRDefault="00450F89" w:rsidP="00A75D2E">
      <w:pPr>
        <w:pStyle w:val="Heading2"/>
        <w:rPr>
          <w:b/>
          <w:color w:val="000000"/>
          <w:sz w:val="15"/>
          <w:szCs w:val="15"/>
        </w:rPr>
      </w:pPr>
      <w:r>
        <w:rPr>
          <w:b/>
          <w:noProof/>
          <w:sz w:val="15"/>
          <w:szCs w:val="15"/>
        </w:rPr>
        <w:lastRenderedPageBreak/>
        <mc:AlternateContent>
          <mc:Choice Requires="wpg">
            <w:drawing>
              <wp:anchor distT="0" distB="0" distL="114300" distR="114300" simplePos="0" relativeHeight="251658240" behindDoc="1" locked="0" layoutInCell="0" allowOverlap="1" wp14:anchorId="17A264AD" wp14:editId="17A264AE">
                <wp:simplePos x="0" y="0"/>
                <wp:positionH relativeFrom="page">
                  <wp:posOffset>2609850</wp:posOffset>
                </wp:positionH>
                <wp:positionV relativeFrom="paragraph">
                  <wp:posOffset>219075</wp:posOffset>
                </wp:positionV>
                <wp:extent cx="133350" cy="133350"/>
                <wp:effectExtent l="0" t="0" r="0" b="0"/>
                <wp:wrapNone/>
                <wp:docPr id="53" name="Group 5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4110" y="345"/>
                          <a:chExt cx="210" cy="210"/>
                        </a:xfrm>
                      </wpg:grpSpPr>
                      <wps:wsp>
                        <wps:cNvPr id="54" name="Freeform 559"/>
                        <wps:cNvSpPr>
                          <a:spLocks/>
                        </wps:cNvSpPr>
                        <wps:spPr bwMode="auto">
                          <a:xfrm>
                            <a:off x="4121" y="355"/>
                            <a:ext cx="189" cy="191"/>
                          </a:xfrm>
                          <a:custGeom>
                            <a:avLst/>
                            <a:gdLst>
                              <a:gd name="T0" fmla="*/ 85 w 189"/>
                              <a:gd name="T1" fmla="*/ 0 h 191"/>
                              <a:gd name="T2" fmla="*/ 64 w 189"/>
                              <a:gd name="T3" fmla="*/ 4 h 191"/>
                              <a:gd name="T4" fmla="*/ 46 w 189"/>
                              <a:gd name="T5" fmla="*/ 12 h 191"/>
                              <a:gd name="T6" fmla="*/ 30 w 189"/>
                              <a:gd name="T7" fmla="*/ 25 h 191"/>
                              <a:gd name="T8" fmla="*/ 17 w 189"/>
                              <a:gd name="T9" fmla="*/ 41 h 191"/>
                              <a:gd name="T10" fmla="*/ 7 w 189"/>
                              <a:gd name="T11" fmla="*/ 61 h 191"/>
                              <a:gd name="T12" fmla="*/ 1 w 189"/>
                              <a:gd name="T13" fmla="*/ 85 h 191"/>
                              <a:gd name="T14" fmla="*/ 0 w 189"/>
                              <a:gd name="T15" fmla="*/ 111 h 191"/>
                              <a:gd name="T16" fmla="*/ 6 w 189"/>
                              <a:gd name="T17" fmla="*/ 133 h 191"/>
                              <a:gd name="T18" fmla="*/ 17 w 189"/>
                              <a:gd name="T19" fmla="*/ 152 h 191"/>
                              <a:gd name="T20" fmla="*/ 32 w 189"/>
                              <a:gd name="T21" fmla="*/ 168 h 191"/>
                              <a:gd name="T22" fmla="*/ 50 w 189"/>
                              <a:gd name="T23" fmla="*/ 180 h 191"/>
                              <a:gd name="T24" fmla="*/ 70 w 189"/>
                              <a:gd name="T25" fmla="*/ 187 h 191"/>
                              <a:gd name="T26" fmla="*/ 93 w 189"/>
                              <a:gd name="T27" fmla="*/ 190 h 191"/>
                              <a:gd name="T28" fmla="*/ 110 w 189"/>
                              <a:gd name="T29" fmla="*/ 189 h 191"/>
                              <a:gd name="T30" fmla="*/ 131 w 189"/>
                              <a:gd name="T31" fmla="*/ 182 h 191"/>
                              <a:gd name="T32" fmla="*/ 150 w 189"/>
                              <a:gd name="T33" fmla="*/ 171 h 191"/>
                              <a:gd name="T34" fmla="*/ 166 w 189"/>
                              <a:gd name="T35" fmla="*/ 156 h 191"/>
                              <a:gd name="T36" fmla="*/ 177 w 189"/>
                              <a:gd name="T37" fmla="*/ 138 h 191"/>
                              <a:gd name="T38" fmla="*/ 185 w 189"/>
                              <a:gd name="T39" fmla="*/ 117 h 191"/>
                              <a:gd name="T40" fmla="*/ 188 w 189"/>
                              <a:gd name="T41" fmla="*/ 94 h 191"/>
                              <a:gd name="T42" fmla="*/ 185 w 189"/>
                              <a:gd name="T43" fmla="*/ 72 h 191"/>
                              <a:gd name="T44" fmla="*/ 178 w 189"/>
                              <a:gd name="T45" fmla="*/ 52 h 191"/>
                              <a:gd name="T46" fmla="*/ 166 w 189"/>
                              <a:gd name="T47" fmla="*/ 35 h 191"/>
                              <a:gd name="T48" fmla="*/ 150 w 189"/>
                              <a:gd name="T49" fmla="*/ 20 h 191"/>
                              <a:gd name="T50" fmla="*/ 131 w 189"/>
                              <a:gd name="T51" fmla="*/ 9 h 191"/>
                              <a:gd name="T52" fmla="*/ 109 w 189"/>
                              <a:gd name="T53" fmla="*/ 2 h 191"/>
                              <a:gd name="T54" fmla="*/ 85 w 189"/>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9" h="191">
                                <a:moveTo>
                                  <a:pt x="85" y="0"/>
                                </a:moveTo>
                                <a:lnTo>
                                  <a:pt x="64" y="4"/>
                                </a:lnTo>
                                <a:lnTo>
                                  <a:pt x="46" y="12"/>
                                </a:lnTo>
                                <a:lnTo>
                                  <a:pt x="30" y="25"/>
                                </a:lnTo>
                                <a:lnTo>
                                  <a:pt x="17" y="41"/>
                                </a:lnTo>
                                <a:lnTo>
                                  <a:pt x="7" y="61"/>
                                </a:lnTo>
                                <a:lnTo>
                                  <a:pt x="1" y="85"/>
                                </a:lnTo>
                                <a:lnTo>
                                  <a:pt x="0" y="111"/>
                                </a:lnTo>
                                <a:lnTo>
                                  <a:pt x="6" y="133"/>
                                </a:lnTo>
                                <a:lnTo>
                                  <a:pt x="17" y="152"/>
                                </a:lnTo>
                                <a:lnTo>
                                  <a:pt x="32" y="168"/>
                                </a:lnTo>
                                <a:lnTo>
                                  <a:pt x="50" y="180"/>
                                </a:lnTo>
                                <a:lnTo>
                                  <a:pt x="70" y="187"/>
                                </a:lnTo>
                                <a:lnTo>
                                  <a:pt x="93" y="190"/>
                                </a:lnTo>
                                <a:lnTo>
                                  <a:pt x="110" y="189"/>
                                </a:lnTo>
                                <a:lnTo>
                                  <a:pt x="131" y="182"/>
                                </a:lnTo>
                                <a:lnTo>
                                  <a:pt x="150" y="171"/>
                                </a:lnTo>
                                <a:lnTo>
                                  <a:pt x="166" y="156"/>
                                </a:lnTo>
                                <a:lnTo>
                                  <a:pt x="177" y="138"/>
                                </a:lnTo>
                                <a:lnTo>
                                  <a:pt x="185" y="117"/>
                                </a:lnTo>
                                <a:lnTo>
                                  <a:pt x="188" y="94"/>
                                </a:lnTo>
                                <a:lnTo>
                                  <a:pt x="185" y="72"/>
                                </a:lnTo>
                                <a:lnTo>
                                  <a:pt x="178" y="52"/>
                                </a:lnTo>
                                <a:lnTo>
                                  <a:pt x="166" y="35"/>
                                </a:lnTo>
                                <a:lnTo>
                                  <a:pt x="150" y="20"/>
                                </a:lnTo>
                                <a:lnTo>
                                  <a:pt x="131" y="9"/>
                                </a:lnTo>
                                <a:lnTo>
                                  <a:pt x="109" y="2"/>
                                </a:lnTo>
                                <a:lnTo>
                                  <a:pt x="8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55" name="Group 560"/>
                        <wpg:cNvGrpSpPr>
                          <a:grpSpLocks/>
                        </wpg:cNvGrpSpPr>
                        <wpg:grpSpPr bwMode="auto">
                          <a:xfrm>
                            <a:off x="4110" y="345"/>
                            <a:ext cx="210" cy="210"/>
                            <a:chOff x="4110" y="345"/>
                            <a:chExt cx="210" cy="210"/>
                          </a:xfrm>
                        </wpg:grpSpPr>
                        <wps:wsp>
                          <wps:cNvPr id="56" name="Freeform 561"/>
                          <wps:cNvSpPr>
                            <a:spLocks/>
                          </wps:cNvSpPr>
                          <wps:spPr bwMode="auto">
                            <a:xfrm>
                              <a:off x="4110" y="345"/>
                              <a:ext cx="210" cy="210"/>
                            </a:xfrm>
                            <a:custGeom>
                              <a:avLst/>
                              <a:gdLst>
                                <a:gd name="T0" fmla="*/ 104 w 210"/>
                                <a:gd name="T1" fmla="*/ 0 h 210"/>
                                <a:gd name="T2" fmla="*/ 81 w 210"/>
                                <a:gd name="T3" fmla="*/ 2 h 210"/>
                                <a:gd name="T4" fmla="*/ 60 w 210"/>
                                <a:gd name="T5" fmla="*/ 9 h 210"/>
                                <a:gd name="T6" fmla="*/ 42 w 210"/>
                                <a:gd name="T7" fmla="*/ 20 h 210"/>
                                <a:gd name="T8" fmla="*/ 26 w 210"/>
                                <a:gd name="T9" fmla="*/ 35 h 210"/>
                                <a:gd name="T10" fmla="*/ 13 w 210"/>
                                <a:gd name="T11" fmla="*/ 53 h 210"/>
                                <a:gd name="T12" fmla="*/ 4 w 210"/>
                                <a:gd name="T13" fmla="*/ 73 h 210"/>
                                <a:gd name="T14" fmla="*/ 0 w 210"/>
                                <a:gd name="T15" fmla="*/ 95 h 210"/>
                                <a:gd name="T16" fmla="*/ 2 w 210"/>
                                <a:gd name="T17" fmla="*/ 120 h 210"/>
                                <a:gd name="T18" fmla="*/ 8 w 210"/>
                                <a:gd name="T19" fmla="*/ 143 h 210"/>
                                <a:gd name="T20" fmla="*/ 18 w 210"/>
                                <a:gd name="T21" fmla="*/ 163 h 210"/>
                                <a:gd name="T22" fmla="*/ 31 w 210"/>
                                <a:gd name="T23" fmla="*/ 180 h 210"/>
                                <a:gd name="T24" fmla="*/ 47 w 210"/>
                                <a:gd name="T25" fmla="*/ 193 h 210"/>
                                <a:gd name="T26" fmla="*/ 66 w 210"/>
                                <a:gd name="T27" fmla="*/ 203 h 210"/>
                                <a:gd name="T28" fmla="*/ 86 w 210"/>
                                <a:gd name="T29" fmla="*/ 209 h 210"/>
                                <a:gd name="T30" fmla="*/ 113 w 210"/>
                                <a:gd name="T31" fmla="*/ 207 h 210"/>
                                <a:gd name="T32" fmla="*/ 136 w 210"/>
                                <a:gd name="T33" fmla="*/ 202 h 210"/>
                                <a:gd name="T34" fmla="*/ 157 w 210"/>
                                <a:gd name="T35" fmla="*/ 193 h 210"/>
                                <a:gd name="T36" fmla="*/ 160 w 210"/>
                                <a:gd name="T37" fmla="*/ 191 h 210"/>
                                <a:gd name="T38" fmla="*/ 105 w 210"/>
                                <a:gd name="T39" fmla="*/ 191 h 210"/>
                                <a:gd name="T40" fmla="*/ 82 w 210"/>
                                <a:gd name="T41" fmla="*/ 188 h 210"/>
                                <a:gd name="T42" fmla="*/ 62 w 210"/>
                                <a:gd name="T43" fmla="*/ 179 h 210"/>
                                <a:gd name="T44" fmla="*/ 45 w 210"/>
                                <a:gd name="T45" fmla="*/ 166 h 210"/>
                                <a:gd name="T46" fmla="*/ 31 w 210"/>
                                <a:gd name="T47" fmla="*/ 149 h 210"/>
                                <a:gd name="T48" fmla="*/ 22 w 210"/>
                                <a:gd name="T49" fmla="*/ 129 h 210"/>
                                <a:gd name="T50" fmla="*/ 19 w 210"/>
                                <a:gd name="T51" fmla="*/ 107 h 210"/>
                                <a:gd name="T52" fmla="*/ 22 w 210"/>
                                <a:gd name="T53" fmla="*/ 84 h 210"/>
                                <a:gd name="T54" fmla="*/ 30 w 210"/>
                                <a:gd name="T55" fmla="*/ 63 h 210"/>
                                <a:gd name="T56" fmla="*/ 43 w 210"/>
                                <a:gd name="T57" fmla="*/ 45 h 210"/>
                                <a:gd name="T58" fmla="*/ 60 w 210"/>
                                <a:gd name="T59" fmla="*/ 32 h 210"/>
                                <a:gd name="T60" fmla="*/ 80 w 210"/>
                                <a:gd name="T61" fmla="*/ 23 h 210"/>
                                <a:gd name="T62" fmla="*/ 102 w 210"/>
                                <a:gd name="T63" fmla="*/ 20 h 210"/>
                                <a:gd name="T64" fmla="*/ 104 w 210"/>
                                <a:gd name="T65" fmla="*/ 19 h 210"/>
                                <a:gd name="T66" fmla="*/ 164 w 210"/>
                                <a:gd name="T67" fmla="*/ 19 h 210"/>
                                <a:gd name="T68" fmla="*/ 158 w 210"/>
                                <a:gd name="T69" fmla="*/ 14 h 210"/>
                                <a:gd name="T70" fmla="*/ 138 w 210"/>
                                <a:gd name="T71" fmla="*/ 5 h 210"/>
                                <a:gd name="T72" fmla="*/ 116 w 210"/>
                                <a:gd name="T73" fmla="*/ 0 h 210"/>
                                <a:gd name="T74" fmla="*/ 104 w 210"/>
                                <a:gd name="T75" fmla="*/ 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10" h="210">
                                  <a:moveTo>
                                    <a:pt x="104" y="0"/>
                                  </a:moveTo>
                                  <a:lnTo>
                                    <a:pt x="81" y="2"/>
                                  </a:lnTo>
                                  <a:lnTo>
                                    <a:pt x="60" y="9"/>
                                  </a:lnTo>
                                  <a:lnTo>
                                    <a:pt x="42" y="20"/>
                                  </a:lnTo>
                                  <a:lnTo>
                                    <a:pt x="26" y="35"/>
                                  </a:lnTo>
                                  <a:lnTo>
                                    <a:pt x="13" y="53"/>
                                  </a:lnTo>
                                  <a:lnTo>
                                    <a:pt x="4" y="73"/>
                                  </a:lnTo>
                                  <a:lnTo>
                                    <a:pt x="0" y="95"/>
                                  </a:lnTo>
                                  <a:lnTo>
                                    <a:pt x="2" y="120"/>
                                  </a:lnTo>
                                  <a:lnTo>
                                    <a:pt x="8" y="143"/>
                                  </a:lnTo>
                                  <a:lnTo>
                                    <a:pt x="18" y="163"/>
                                  </a:lnTo>
                                  <a:lnTo>
                                    <a:pt x="31" y="180"/>
                                  </a:lnTo>
                                  <a:lnTo>
                                    <a:pt x="47" y="193"/>
                                  </a:lnTo>
                                  <a:lnTo>
                                    <a:pt x="66" y="203"/>
                                  </a:lnTo>
                                  <a:lnTo>
                                    <a:pt x="86" y="209"/>
                                  </a:lnTo>
                                  <a:lnTo>
                                    <a:pt x="113" y="207"/>
                                  </a:lnTo>
                                  <a:lnTo>
                                    <a:pt x="136" y="202"/>
                                  </a:lnTo>
                                  <a:lnTo>
                                    <a:pt x="157" y="193"/>
                                  </a:lnTo>
                                  <a:lnTo>
                                    <a:pt x="160" y="191"/>
                                  </a:lnTo>
                                  <a:lnTo>
                                    <a:pt x="105" y="191"/>
                                  </a:lnTo>
                                  <a:lnTo>
                                    <a:pt x="82" y="188"/>
                                  </a:lnTo>
                                  <a:lnTo>
                                    <a:pt x="62" y="179"/>
                                  </a:lnTo>
                                  <a:lnTo>
                                    <a:pt x="45" y="166"/>
                                  </a:lnTo>
                                  <a:lnTo>
                                    <a:pt x="31" y="149"/>
                                  </a:lnTo>
                                  <a:lnTo>
                                    <a:pt x="22" y="129"/>
                                  </a:lnTo>
                                  <a:lnTo>
                                    <a:pt x="19" y="107"/>
                                  </a:lnTo>
                                  <a:lnTo>
                                    <a:pt x="22" y="84"/>
                                  </a:lnTo>
                                  <a:lnTo>
                                    <a:pt x="30" y="63"/>
                                  </a:lnTo>
                                  <a:lnTo>
                                    <a:pt x="43" y="45"/>
                                  </a:lnTo>
                                  <a:lnTo>
                                    <a:pt x="60" y="32"/>
                                  </a:lnTo>
                                  <a:lnTo>
                                    <a:pt x="80" y="23"/>
                                  </a:lnTo>
                                  <a:lnTo>
                                    <a:pt x="102" y="20"/>
                                  </a:lnTo>
                                  <a:lnTo>
                                    <a:pt x="104" y="19"/>
                                  </a:lnTo>
                                  <a:lnTo>
                                    <a:pt x="164" y="19"/>
                                  </a:lnTo>
                                  <a:lnTo>
                                    <a:pt x="158" y="14"/>
                                  </a:lnTo>
                                  <a:lnTo>
                                    <a:pt x="138" y="5"/>
                                  </a:lnTo>
                                  <a:lnTo>
                                    <a:pt x="116" y="0"/>
                                  </a:lnTo>
                                  <a:lnTo>
                                    <a:pt x="104"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62"/>
                          <wps:cNvSpPr>
                            <a:spLocks/>
                          </wps:cNvSpPr>
                          <wps:spPr bwMode="auto">
                            <a:xfrm>
                              <a:off x="4110" y="345"/>
                              <a:ext cx="210" cy="210"/>
                            </a:xfrm>
                            <a:custGeom>
                              <a:avLst/>
                              <a:gdLst>
                                <a:gd name="T0" fmla="*/ 164 w 210"/>
                                <a:gd name="T1" fmla="*/ 19 h 210"/>
                                <a:gd name="T2" fmla="*/ 104 w 210"/>
                                <a:gd name="T3" fmla="*/ 19 h 210"/>
                                <a:gd name="T4" fmla="*/ 126 w 210"/>
                                <a:gd name="T5" fmla="*/ 23 h 210"/>
                                <a:gd name="T6" fmla="*/ 147 w 210"/>
                                <a:gd name="T7" fmla="*/ 31 h 210"/>
                                <a:gd name="T8" fmla="*/ 164 w 210"/>
                                <a:gd name="T9" fmla="*/ 44 h 210"/>
                                <a:gd name="T10" fmla="*/ 177 w 210"/>
                                <a:gd name="T11" fmla="*/ 62 h 210"/>
                                <a:gd name="T12" fmla="*/ 186 w 210"/>
                                <a:gd name="T13" fmla="*/ 82 h 210"/>
                                <a:gd name="T14" fmla="*/ 189 w 210"/>
                                <a:gd name="T15" fmla="*/ 104 h 210"/>
                                <a:gd name="T16" fmla="*/ 186 w 210"/>
                                <a:gd name="T17" fmla="*/ 127 h 210"/>
                                <a:gd name="T18" fmla="*/ 177 w 210"/>
                                <a:gd name="T19" fmla="*/ 148 h 210"/>
                                <a:gd name="T20" fmla="*/ 164 w 210"/>
                                <a:gd name="T21" fmla="*/ 165 h 210"/>
                                <a:gd name="T22" fmla="*/ 147 w 210"/>
                                <a:gd name="T23" fmla="*/ 179 h 210"/>
                                <a:gd name="T24" fmla="*/ 127 w 210"/>
                                <a:gd name="T25" fmla="*/ 187 h 210"/>
                                <a:gd name="T26" fmla="*/ 105 w 210"/>
                                <a:gd name="T27" fmla="*/ 191 h 210"/>
                                <a:gd name="T28" fmla="*/ 160 w 210"/>
                                <a:gd name="T29" fmla="*/ 191 h 210"/>
                                <a:gd name="T30" fmla="*/ 175 w 210"/>
                                <a:gd name="T31" fmla="*/ 181 h 210"/>
                                <a:gd name="T32" fmla="*/ 189 w 210"/>
                                <a:gd name="T33" fmla="*/ 166 h 210"/>
                                <a:gd name="T34" fmla="*/ 199 w 210"/>
                                <a:gd name="T35" fmla="*/ 148 h 210"/>
                                <a:gd name="T36" fmla="*/ 206 w 210"/>
                                <a:gd name="T37" fmla="*/ 129 h 210"/>
                                <a:gd name="T38" fmla="*/ 209 w 210"/>
                                <a:gd name="T39" fmla="*/ 108 h 210"/>
                                <a:gd name="T40" fmla="*/ 206 w 210"/>
                                <a:gd name="T41" fmla="*/ 85 h 210"/>
                                <a:gd name="T42" fmla="*/ 200 w 210"/>
                                <a:gd name="T43" fmla="*/ 63 h 210"/>
                                <a:gd name="T44" fmla="*/ 189 w 210"/>
                                <a:gd name="T45" fmla="*/ 44 h 210"/>
                                <a:gd name="T46" fmla="*/ 175 w 210"/>
                                <a:gd name="T47" fmla="*/ 27 h 210"/>
                                <a:gd name="T48" fmla="*/ 164 w 210"/>
                                <a:gd name="T49" fmla="*/ 19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10" h="210">
                                  <a:moveTo>
                                    <a:pt x="164" y="19"/>
                                  </a:moveTo>
                                  <a:lnTo>
                                    <a:pt x="104" y="19"/>
                                  </a:lnTo>
                                  <a:lnTo>
                                    <a:pt x="126" y="23"/>
                                  </a:lnTo>
                                  <a:lnTo>
                                    <a:pt x="147" y="31"/>
                                  </a:lnTo>
                                  <a:lnTo>
                                    <a:pt x="164" y="44"/>
                                  </a:lnTo>
                                  <a:lnTo>
                                    <a:pt x="177" y="62"/>
                                  </a:lnTo>
                                  <a:lnTo>
                                    <a:pt x="186" y="82"/>
                                  </a:lnTo>
                                  <a:lnTo>
                                    <a:pt x="189" y="104"/>
                                  </a:lnTo>
                                  <a:lnTo>
                                    <a:pt x="186" y="127"/>
                                  </a:lnTo>
                                  <a:lnTo>
                                    <a:pt x="177" y="148"/>
                                  </a:lnTo>
                                  <a:lnTo>
                                    <a:pt x="164" y="165"/>
                                  </a:lnTo>
                                  <a:lnTo>
                                    <a:pt x="147" y="179"/>
                                  </a:lnTo>
                                  <a:lnTo>
                                    <a:pt x="127" y="187"/>
                                  </a:lnTo>
                                  <a:lnTo>
                                    <a:pt x="105" y="191"/>
                                  </a:lnTo>
                                  <a:lnTo>
                                    <a:pt x="160" y="191"/>
                                  </a:lnTo>
                                  <a:lnTo>
                                    <a:pt x="175" y="181"/>
                                  </a:lnTo>
                                  <a:lnTo>
                                    <a:pt x="189" y="166"/>
                                  </a:lnTo>
                                  <a:lnTo>
                                    <a:pt x="199" y="148"/>
                                  </a:lnTo>
                                  <a:lnTo>
                                    <a:pt x="206" y="129"/>
                                  </a:lnTo>
                                  <a:lnTo>
                                    <a:pt x="209" y="108"/>
                                  </a:lnTo>
                                  <a:lnTo>
                                    <a:pt x="206" y="85"/>
                                  </a:lnTo>
                                  <a:lnTo>
                                    <a:pt x="200" y="63"/>
                                  </a:lnTo>
                                  <a:lnTo>
                                    <a:pt x="189" y="44"/>
                                  </a:lnTo>
                                  <a:lnTo>
                                    <a:pt x="175" y="27"/>
                                  </a:lnTo>
                                  <a:lnTo>
                                    <a:pt x="164" y="19"/>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558" o:spid="_x0000_s1026" style="position:absolute;margin-left:205.5pt;margin-top:17.25pt;width:10.5pt;height:10.5pt;z-index:-251658240;mso-position-horizontal-relative:page" coordorigin="4110,345"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" o:allowincell="f">
                <v:shape id="Freeform 559" o:spid="_x0000_s1027" style="position:absolute;left:4121;top:355;width:189;height:191;visibility:visible;mso-wrap-style:square;v-text-anchor:top" coordsize="189,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teHsYA&#10;AADbAAAADwAAAGRycy9kb3ducmV2LnhtbESPQUsDMRSE70L/Q3gFbzbbRavdNl1KUfHgQass9PbY&#10;vG623bysSWzXf28KgsdhZr5hluVgO3EiH1rHCqaTDARx7XTLjYLPj6ebBxAhImvsHJOCHwpQrkZX&#10;Syy0O/M7nbaxEQnCoUAFJsa+kDLUhiyGieuJk7d33mJM0jdSezwnuO1knmUzabHltGCwp42h+rj9&#10;tgqes7yaP/r5667a3VeHqW3Ml3tT6no8rBcgIg3xP/zXftEK7m7h8iX9AL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hteHsYAAADbAAAADwAAAAAAAAAAAAAAAACYAgAAZHJz&#10;L2Rvd25yZXYueG1sUEsFBgAAAAAEAAQA9QAAAIsDAAAAAA==&#10;" path="m85,l64,4,46,12,30,25,17,41,7,61,1,85,,111r6,22l17,152r15,16l50,180r20,7l93,190r17,-1l131,182r19,-11l166,156r11,-18l185,117r3,-23l185,72,178,52,166,35,150,20,131,9,109,2,85,xe" stroked="f">
                  <v:path arrowok="t" o:connecttype="custom" o:connectlocs="85,0;64,4;46,12;30,25;17,41;7,61;1,85;0,111;6,133;17,152;32,168;50,180;70,187;93,190;110,189;131,182;150,171;166,156;177,138;185,117;188,94;185,72;178,52;166,35;150,20;131,9;109,2;85,0" o:connectangles="0,0,0,0,0,0,0,0,0,0,0,0,0,0,0,0,0,0,0,0,0,0,0,0,0,0,0,0"/>
                </v:shape>
                <v:group id="Group 560" o:spid="_x0000_s1028" style="position:absolute;left:4110;top:345;width:210;height:210" coordorigin="4110,345" coordsize="210,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Freeform 561" o:spid="_x0000_s1029" style="position:absolute;left:4110;top:345;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T9TcYA&#10;AADbAAAADwAAAGRycy9kb3ducmV2LnhtbESPQWvCQBSE74L/YXmF3nSjEJHUTSgF0QpWalra4yP7&#10;mgSzb2N21dhf7wqFHoeZ+YZZZL1pxJk6V1tWMBlHIIgLq2suFXzky9EchPPIGhvLpOBKDrJ0OFhg&#10;ou2F3+m896UIEHYJKqi8bxMpXVGRQTe2LXHwfmxn0AfZlVJ3eAlw08hpFM2kwZrDQoUtvVRUHPYn&#10;o+Dwesx79/W5O64mv9vvTR1P30ys1OND//wEwlPv/8N/7bVWEM/g/iX8AJ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T9TcYAAADbAAAADwAAAAAAAAAAAAAAAACYAgAAZHJz&#10;L2Rvd25yZXYueG1sUEsFBgAAAAAEAAQA9QAAAIsDAAAAAA==&#10;" path="m104,l81,2,60,9,42,20,26,35,13,53,4,73,,95r2,25l8,143r10,20l31,180r16,13l66,203r20,6l113,207r23,-5l157,193r3,-2l105,191,82,188,62,179,45,166,31,149,22,129,19,107,22,84,30,63,43,45,60,32,80,23r22,-3l104,19r60,l158,14,138,5,116,,104,xe" fillcolor="#999998" stroked="f">
                    <v:path arrowok="t" o:connecttype="custom" o:connectlocs="104,0;81,2;60,9;42,20;26,35;13,53;4,73;0,95;2,120;8,143;18,163;31,180;47,193;66,203;86,209;113,207;136,202;157,193;160,191;105,191;82,188;62,179;45,166;31,149;22,129;19,107;22,84;30,63;43,45;60,32;80,23;102,20;104,19;164,19;158,14;138,5;116,0;104,0" o:connectangles="0,0,0,0,0,0,0,0,0,0,0,0,0,0,0,0,0,0,0,0,0,0,0,0,0,0,0,0,0,0,0,0,0,0,0,0,0,0"/>
                  </v:shape>
                  <v:shape id="Freeform 562" o:spid="_x0000_s1030" style="position:absolute;left:4110;top:345;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hY1sYA&#10;AADbAAAADwAAAGRycy9kb3ducmV2LnhtbESP3WrCQBSE7wXfYTkF73SjECvRVYpQqkIV/7CXh+xp&#10;EsyejdlV0z59Vyh4OczMN8xk1phS3Kh2hWUF/V4Egji1uuBMwWH/3h2BcB5ZY2mZFPyQg9m03Zpg&#10;ou2dt3Tb+UwECLsEFeTeV4mULs3JoOvZijh437Y26IOsM6lrvAe4KeUgiobSYMFhIceK5jml593V&#10;KDgvL/vGnY6by0f/9/NrVcSDtYmV6rw0b2MQnhr/DP+3F1pB/AqPL+EH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hY1sYAAADbAAAADwAAAAAAAAAAAAAAAACYAgAAZHJz&#10;L2Rvd25yZXYueG1sUEsFBgAAAAAEAAQA9QAAAIsDAAAAAA==&#10;" path="m164,19r-60,l126,23r21,8l164,44r13,18l186,82r3,22l186,127r-9,21l164,165r-17,14l127,187r-22,4l160,191r15,-10l189,166r10,-18l206,129r3,-21l206,85,200,63,189,44,175,27,164,19xe" fillcolor="#999998" stroked="f">
                    <v:path arrowok="t" o:connecttype="custom" o:connectlocs="164,19;104,19;126,23;147,31;164,44;177,62;186,82;189,104;186,127;177,148;164,165;147,179;127,187;105,191;160,191;175,181;189,166;199,148;206,129;209,108;206,85;200,63;189,44;175,27;164,19" o:connectangles="0,0,0,0,0,0,0,0,0,0,0,0,0,0,0,0,0,0,0,0,0,0,0,0,0"/>
                  </v:shape>
                </v:group>
                <w10:wrap anchorx="page"/>
              </v:group>
            </w:pict>
          </mc:Fallback>
        </mc:AlternateContent>
      </w:r>
      <w:r>
        <w:rPr>
          <w:b/>
          <w:noProof/>
          <w:sz w:val="15"/>
          <w:szCs w:val="15"/>
        </w:rPr>
        <mc:AlternateContent>
          <mc:Choice Requires="wpg">
            <w:drawing>
              <wp:anchor distT="0" distB="0" distL="114300" distR="114300" simplePos="0" relativeHeight="251659264" behindDoc="1" locked="0" layoutInCell="0" allowOverlap="1" wp14:anchorId="17A264AF" wp14:editId="17A264B0">
                <wp:simplePos x="0" y="0"/>
                <wp:positionH relativeFrom="page">
                  <wp:posOffset>2904490</wp:posOffset>
                </wp:positionH>
                <wp:positionV relativeFrom="paragraph">
                  <wp:posOffset>219075</wp:posOffset>
                </wp:positionV>
                <wp:extent cx="133350" cy="133350"/>
                <wp:effectExtent l="0" t="0" r="0" b="0"/>
                <wp:wrapNone/>
                <wp:docPr id="48" name="Group 5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4574" y="345"/>
                          <a:chExt cx="210" cy="210"/>
                        </a:xfrm>
                      </wpg:grpSpPr>
                      <wps:wsp>
                        <wps:cNvPr id="49" name="Freeform 564"/>
                        <wps:cNvSpPr>
                          <a:spLocks/>
                        </wps:cNvSpPr>
                        <wps:spPr bwMode="auto">
                          <a:xfrm>
                            <a:off x="4585" y="355"/>
                            <a:ext cx="189" cy="191"/>
                          </a:xfrm>
                          <a:custGeom>
                            <a:avLst/>
                            <a:gdLst>
                              <a:gd name="T0" fmla="*/ 85 w 189"/>
                              <a:gd name="T1" fmla="*/ 0 h 191"/>
                              <a:gd name="T2" fmla="*/ 64 w 189"/>
                              <a:gd name="T3" fmla="*/ 4 h 191"/>
                              <a:gd name="T4" fmla="*/ 46 w 189"/>
                              <a:gd name="T5" fmla="*/ 12 h 191"/>
                              <a:gd name="T6" fmla="*/ 30 w 189"/>
                              <a:gd name="T7" fmla="*/ 25 h 191"/>
                              <a:gd name="T8" fmla="*/ 17 w 189"/>
                              <a:gd name="T9" fmla="*/ 41 h 191"/>
                              <a:gd name="T10" fmla="*/ 7 w 189"/>
                              <a:gd name="T11" fmla="*/ 61 h 191"/>
                              <a:gd name="T12" fmla="*/ 1 w 189"/>
                              <a:gd name="T13" fmla="*/ 85 h 191"/>
                              <a:gd name="T14" fmla="*/ 0 w 189"/>
                              <a:gd name="T15" fmla="*/ 111 h 191"/>
                              <a:gd name="T16" fmla="*/ 6 w 189"/>
                              <a:gd name="T17" fmla="*/ 133 h 191"/>
                              <a:gd name="T18" fmla="*/ 17 w 189"/>
                              <a:gd name="T19" fmla="*/ 152 h 191"/>
                              <a:gd name="T20" fmla="*/ 32 w 189"/>
                              <a:gd name="T21" fmla="*/ 168 h 191"/>
                              <a:gd name="T22" fmla="*/ 50 w 189"/>
                              <a:gd name="T23" fmla="*/ 180 h 191"/>
                              <a:gd name="T24" fmla="*/ 70 w 189"/>
                              <a:gd name="T25" fmla="*/ 187 h 191"/>
                              <a:gd name="T26" fmla="*/ 93 w 189"/>
                              <a:gd name="T27" fmla="*/ 190 h 191"/>
                              <a:gd name="T28" fmla="*/ 110 w 189"/>
                              <a:gd name="T29" fmla="*/ 189 h 191"/>
                              <a:gd name="T30" fmla="*/ 131 w 189"/>
                              <a:gd name="T31" fmla="*/ 182 h 191"/>
                              <a:gd name="T32" fmla="*/ 150 w 189"/>
                              <a:gd name="T33" fmla="*/ 171 h 191"/>
                              <a:gd name="T34" fmla="*/ 166 w 189"/>
                              <a:gd name="T35" fmla="*/ 156 h 191"/>
                              <a:gd name="T36" fmla="*/ 177 w 189"/>
                              <a:gd name="T37" fmla="*/ 138 h 191"/>
                              <a:gd name="T38" fmla="*/ 185 w 189"/>
                              <a:gd name="T39" fmla="*/ 117 h 191"/>
                              <a:gd name="T40" fmla="*/ 188 w 189"/>
                              <a:gd name="T41" fmla="*/ 94 h 191"/>
                              <a:gd name="T42" fmla="*/ 185 w 189"/>
                              <a:gd name="T43" fmla="*/ 72 h 191"/>
                              <a:gd name="T44" fmla="*/ 178 w 189"/>
                              <a:gd name="T45" fmla="*/ 52 h 191"/>
                              <a:gd name="T46" fmla="*/ 166 w 189"/>
                              <a:gd name="T47" fmla="*/ 35 h 191"/>
                              <a:gd name="T48" fmla="*/ 150 w 189"/>
                              <a:gd name="T49" fmla="*/ 20 h 191"/>
                              <a:gd name="T50" fmla="*/ 131 w 189"/>
                              <a:gd name="T51" fmla="*/ 9 h 191"/>
                              <a:gd name="T52" fmla="*/ 109 w 189"/>
                              <a:gd name="T53" fmla="*/ 2 h 191"/>
                              <a:gd name="T54" fmla="*/ 85 w 189"/>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9" h="191">
                                <a:moveTo>
                                  <a:pt x="85" y="0"/>
                                </a:moveTo>
                                <a:lnTo>
                                  <a:pt x="64" y="4"/>
                                </a:lnTo>
                                <a:lnTo>
                                  <a:pt x="46" y="12"/>
                                </a:lnTo>
                                <a:lnTo>
                                  <a:pt x="30" y="25"/>
                                </a:lnTo>
                                <a:lnTo>
                                  <a:pt x="17" y="41"/>
                                </a:lnTo>
                                <a:lnTo>
                                  <a:pt x="7" y="61"/>
                                </a:lnTo>
                                <a:lnTo>
                                  <a:pt x="1" y="85"/>
                                </a:lnTo>
                                <a:lnTo>
                                  <a:pt x="0" y="111"/>
                                </a:lnTo>
                                <a:lnTo>
                                  <a:pt x="6" y="133"/>
                                </a:lnTo>
                                <a:lnTo>
                                  <a:pt x="17" y="152"/>
                                </a:lnTo>
                                <a:lnTo>
                                  <a:pt x="32" y="168"/>
                                </a:lnTo>
                                <a:lnTo>
                                  <a:pt x="50" y="180"/>
                                </a:lnTo>
                                <a:lnTo>
                                  <a:pt x="70" y="187"/>
                                </a:lnTo>
                                <a:lnTo>
                                  <a:pt x="93" y="190"/>
                                </a:lnTo>
                                <a:lnTo>
                                  <a:pt x="110" y="189"/>
                                </a:lnTo>
                                <a:lnTo>
                                  <a:pt x="131" y="182"/>
                                </a:lnTo>
                                <a:lnTo>
                                  <a:pt x="150" y="171"/>
                                </a:lnTo>
                                <a:lnTo>
                                  <a:pt x="166" y="156"/>
                                </a:lnTo>
                                <a:lnTo>
                                  <a:pt x="177" y="138"/>
                                </a:lnTo>
                                <a:lnTo>
                                  <a:pt x="185" y="117"/>
                                </a:lnTo>
                                <a:lnTo>
                                  <a:pt x="188" y="94"/>
                                </a:lnTo>
                                <a:lnTo>
                                  <a:pt x="185" y="72"/>
                                </a:lnTo>
                                <a:lnTo>
                                  <a:pt x="178" y="52"/>
                                </a:lnTo>
                                <a:lnTo>
                                  <a:pt x="166" y="35"/>
                                </a:lnTo>
                                <a:lnTo>
                                  <a:pt x="150" y="20"/>
                                </a:lnTo>
                                <a:lnTo>
                                  <a:pt x="131" y="9"/>
                                </a:lnTo>
                                <a:lnTo>
                                  <a:pt x="109" y="2"/>
                                </a:lnTo>
                                <a:lnTo>
                                  <a:pt x="8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50" name="Group 565"/>
                        <wpg:cNvGrpSpPr>
                          <a:grpSpLocks/>
                        </wpg:cNvGrpSpPr>
                        <wpg:grpSpPr bwMode="auto">
                          <a:xfrm>
                            <a:off x="4574" y="345"/>
                            <a:ext cx="210" cy="210"/>
                            <a:chOff x="4574" y="345"/>
                            <a:chExt cx="210" cy="210"/>
                          </a:xfrm>
                        </wpg:grpSpPr>
                        <wps:wsp>
                          <wps:cNvPr id="51" name="Freeform 566"/>
                          <wps:cNvSpPr>
                            <a:spLocks/>
                          </wps:cNvSpPr>
                          <wps:spPr bwMode="auto">
                            <a:xfrm>
                              <a:off x="4574" y="345"/>
                              <a:ext cx="210" cy="210"/>
                            </a:xfrm>
                            <a:custGeom>
                              <a:avLst/>
                              <a:gdLst>
                                <a:gd name="T0" fmla="*/ 104 w 210"/>
                                <a:gd name="T1" fmla="*/ 0 h 210"/>
                                <a:gd name="T2" fmla="*/ 81 w 210"/>
                                <a:gd name="T3" fmla="*/ 2 h 210"/>
                                <a:gd name="T4" fmla="*/ 60 w 210"/>
                                <a:gd name="T5" fmla="*/ 9 h 210"/>
                                <a:gd name="T6" fmla="*/ 42 w 210"/>
                                <a:gd name="T7" fmla="*/ 20 h 210"/>
                                <a:gd name="T8" fmla="*/ 26 w 210"/>
                                <a:gd name="T9" fmla="*/ 35 h 210"/>
                                <a:gd name="T10" fmla="*/ 13 w 210"/>
                                <a:gd name="T11" fmla="*/ 53 h 210"/>
                                <a:gd name="T12" fmla="*/ 4 w 210"/>
                                <a:gd name="T13" fmla="*/ 73 h 210"/>
                                <a:gd name="T14" fmla="*/ 0 w 210"/>
                                <a:gd name="T15" fmla="*/ 95 h 210"/>
                                <a:gd name="T16" fmla="*/ 2 w 210"/>
                                <a:gd name="T17" fmla="*/ 120 h 210"/>
                                <a:gd name="T18" fmla="*/ 8 w 210"/>
                                <a:gd name="T19" fmla="*/ 143 h 210"/>
                                <a:gd name="T20" fmla="*/ 18 w 210"/>
                                <a:gd name="T21" fmla="*/ 163 h 210"/>
                                <a:gd name="T22" fmla="*/ 31 w 210"/>
                                <a:gd name="T23" fmla="*/ 180 h 210"/>
                                <a:gd name="T24" fmla="*/ 47 w 210"/>
                                <a:gd name="T25" fmla="*/ 193 h 210"/>
                                <a:gd name="T26" fmla="*/ 66 w 210"/>
                                <a:gd name="T27" fmla="*/ 203 h 210"/>
                                <a:gd name="T28" fmla="*/ 86 w 210"/>
                                <a:gd name="T29" fmla="*/ 209 h 210"/>
                                <a:gd name="T30" fmla="*/ 113 w 210"/>
                                <a:gd name="T31" fmla="*/ 207 h 210"/>
                                <a:gd name="T32" fmla="*/ 136 w 210"/>
                                <a:gd name="T33" fmla="*/ 202 h 210"/>
                                <a:gd name="T34" fmla="*/ 157 w 210"/>
                                <a:gd name="T35" fmla="*/ 193 h 210"/>
                                <a:gd name="T36" fmla="*/ 160 w 210"/>
                                <a:gd name="T37" fmla="*/ 191 h 210"/>
                                <a:gd name="T38" fmla="*/ 105 w 210"/>
                                <a:gd name="T39" fmla="*/ 191 h 210"/>
                                <a:gd name="T40" fmla="*/ 82 w 210"/>
                                <a:gd name="T41" fmla="*/ 188 h 210"/>
                                <a:gd name="T42" fmla="*/ 62 w 210"/>
                                <a:gd name="T43" fmla="*/ 179 h 210"/>
                                <a:gd name="T44" fmla="*/ 45 w 210"/>
                                <a:gd name="T45" fmla="*/ 166 h 210"/>
                                <a:gd name="T46" fmla="*/ 31 w 210"/>
                                <a:gd name="T47" fmla="*/ 149 h 210"/>
                                <a:gd name="T48" fmla="*/ 22 w 210"/>
                                <a:gd name="T49" fmla="*/ 129 h 210"/>
                                <a:gd name="T50" fmla="*/ 19 w 210"/>
                                <a:gd name="T51" fmla="*/ 107 h 210"/>
                                <a:gd name="T52" fmla="*/ 22 w 210"/>
                                <a:gd name="T53" fmla="*/ 84 h 210"/>
                                <a:gd name="T54" fmla="*/ 30 w 210"/>
                                <a:gd name="T55" fmla="*/ 63 h 210"/>
                                <a:gd name="T56" fmla="*/ 43 w 210"/>
                                <a:gd name="T57" fmla="*/ 45 h 210"/>
                                <a:gd name="T58" fmla="*/ 60 w 210"/>
                                <a:gd name="T59" fmla="*/ 32 h 210"/>
                                <a:gd name="T60" fmla="*/ 80 w 210"/>
                                <a:gd name="T61" fmla="*/ 23 h 210"/>
                                <a:gd name="T62" fmla="*/ 102 w 210"/>
                                <a:gd name="T63" fmla="*/ 20 h 210"/>
                                <a:gd name="T64" fmla="*/ 104 w 210"/>
                                <a:gd name="T65" fmla="*/ 19 h 210"/>
                                <a:gd name="T66" fmla="*/ 164 w 210"/>
                                <a:gd name="T67" fmla="*/ 19 h 210"/>
                                <a:gd name="T68" fmla="*/ 158 w 210"/>
                                <a:gd name="T69" fmla="*/ 14 h 210"/>
                                <a:gd name="T70" fmla="*/ 138 w 210"/>
                                <a:gd name="T71" fmla="*/ 5 h 210"/>
                                <a:gd name="T72" fmla="*/ 116 w 210"/>
                                <a:gd name="T73" fmla="*/ 0 h 210"/>
                                <a:gd name="T74" fmla="*/ 104 w 210"/>
                                <a:gd name="T75" fmla="*/ 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10" h="210">
                                  <a:moveTo>
                                    <a:pt x="104" y="0"/>
                                  </a:moveTo>
                                  <a:lnTo>
                                    <a:pt x="81" y="2"/>
                                  </a:lnTo>
                                  <a:lnTo>
                                    <a:pt x="60" y="9"/>
                                  </a:lnTo>
                                  <a:lnTo>
                                    <a:pt x="42" y="20"/>
                                  </a:lnTo>
                                  <a:lnTo>
                                    <a:pt x="26" y="35"/>
                                  </a:lnTo>
                                  <a:lnTo>
                                    <a:pt x="13" y="53"/>
                                  </a:lnTo>
                                  <a:lnTo>
                                    <a:pt x="4" y="73"/>
                                  </a:lnTo>
                                  <a:lnTo>
                                    <a:pt x="0" y="95"/>
                                  </a:lnTo>
                                  <a:lnTo>
                                    <a:pt x="2" y="120"/>
                                  </a:lnTo>
                                  <a:lnTo>
                                    <a:pt x="8" y="143"/>
                                  </a:lnTo>
                                  <a:lnTo>
                                    <a:pt x="18" y="163"/>
                                  </a:lnTo>
                                  <a:lnTo>
                                    <a:pt x="31" y="180"/>
                                  </a:lnTo>
                                  <a:lnTo>
                                    <a:pt x="47" y="193"/>
                                  </a:lnTo>
                                  <a:lnTo>
                                    <a:pt x="66" y="203"/>
                                  </a:lnTo>
                                  <a:lnTo>
                                    <a:pt x="86" y="209"/>
                                  </a:lnTo>
                                  <a:lnTo>
                                    <a:pt x="113" y="207"/>
                                  </a:lnTo>
                                  <a:lnTo>
                                    <a:pt x="136" y="202"/>
                                  </a:lnTo>
                                  <a:lnTo>
                                    <a:pt x="157" y="193"/>
                                  </a:lnTo>
                                  <a:lnTo>
                                    <a:pt x="160" y="191"/>
                                  </a:lnTo>
                                  <a:lnTo>
                                    <a:pt x="105" y="191"/>
                                  </a:lnTo>
                                  <a:lnTo>
                                    <a:pt x="82" y="188"/>
                                  </a:lnTo>
                                  <a:lnTo>
                                    <a:pt x="62" y="179"/>
                                  </a:lnTo>
                                  <a:lnTo>
                                    <a:pt x="45" y="166"/>
                                  </a:lnTo>
                                  <a:lnTo>
                                    <a:pt x="31" y="149"/>
                                  </a:lnTo>
                                  <a:lnTo>
                                    <a:pt x="22" y="129"/>
                                  </a:lnTo>
                                  <a:lnTo>
                                    <a:pt x="19" y="107"/>
                                  </a:lnTo>
                                  <a:lnTo>
                                    <a:pt x="22" y="84"/>
                                  </a:lnTo>
                                  <a:lnTo>
                                    <a:pt x="30" y="63"/>
                                  </a:lnTo>
                                  <a:lnTo>
                                    <a:pt x="43" y="45"/>
                                  </a:lnTo>
                                  <a:lnTo>
                                    <a:pt x="60" y="32"/>
                                  </a:lnTo>
                                  <a:lnTo>
                                    <a:pt x="80" y="23"/>
                                  </a:lnTo>
                                  <a:lnTo>
                                    <a:pt x="102" y="20"/>
                                  </a:lnTo>
                                  <a:lnTo>
                                    <a:pt x="104" y="19"/>
                                  </a:lnTo>
                                  <a:lnTo>
                                    <a:pt x="164" y="19"/>
                                  </a:lnTo>
                                  <a:lnTo>
                                    <a:pt x="158" y="14"/>
                                  </a:lnTo>
                                  <a:lnTo>
                                    <a:pt x="138" y="5"/>
                                  </a:lnTo>
                                  <a:lnTo>
                                    <a:pt x="116" y="0"/>
                                  </a:lnTo>
                                  <a:lnTo>
                                    <a:pt x="104"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67"/>
                          <wps:cNvSpPr>
                            <a:spLocks/>
                          </wps:cNvSpPr>
                          <wps:spPr bwMode="auto">
                            <a:xfrm>
                              <a:off x="4574" y="345"/>
                              <a:ext cx="210" cy="210"/>
                            </a:xfrm>
                            <a:custGeom>
                              <a:avLst/>
                              <a:gdLst>
                                <a:gd name="T0" fmla="*/ 164 w 210"/>
                                <a:gd name="T1" fmla="*/ 19 h 210"/>
                                <a:gd name="T2" fmla="*/ 104 w 210"/>
                                <a:gd name="T3" fmla="*/ 19 h 210"/>
                                <a:gd name="T4" fmla="*/ 126 w 210"/>
                                <a:gd name="T5" fmla="*/ 23 h 210"/>
                                <a:gd name="T6" fmla="*/ 147 w 210"/>
                                <a:gd name="T7" fmla="*/ 31 h 210"/>
                                <a:gd name="T8" fmla="*/ 164 w 210"/>
                                <a:gd name="T9" fmla="*/ 44 h 210"/>
                                <a:gd name="T10" fmla="*/ 177 w 210"/>
                                <a:gd name="T11" fmla="*/ 62 h 210"/>
                                <a:gd name="T12" fmla="*/ 186 w 210"/>
                                <a:gd name="T13" fmla="*/ 82 h 210"/>
                                <a:gd name="T14" fmla="*/ 189 w 210"/>
                                <a:gd name="T15" fmla="*/ 104 h 210"/>
                                <a:gd name="T16" fmla="*/ 186 w 210"/>
                                <a:gd name="T17" fmla="*/ 127 h 210"/>
                                <a:gd name="T18" fmla="*/ 177 w 210"/>
                                <a:gd name="T19" fmla="*/ 148 h 210"/>
                                <a:gd name="T20" fmla="*/ 164 w 210"/>
                                <a:gd name="T21" fmla="*/ 165 h 210"/>
                                <a:gd name="T22" fmla="*/ 147 w 210"/>
                                <a:gd name="T23" fmla="*/ 179 h 210"/>
                                <a:gd name="T24" fmla="*/ 127 w 210"/>
                                <a:gd name="T25" fmla="*/ 187 h 210"/>
                                <a:gd name="T26" fmla="*/ 105 w 210"/>
                                <a:gd name="T27" fmla="*/ 191 h 210"/>
                                <a:gd name="T28" fmla="*/ 160 w 210"/>
                                <a:gd name="T29" fmla="*/ 191 h 210"/>
                                <a:gd name="T30" fmla="*/ 175 w 210"/>
                                <a:gd name="T31" fmla="*/ 181 h 210"/>
                                <a:gd name="T32" fmla="*/ 189 w 210"/>
                                <a:gd name="T33" fmla="*/ 166 h 210"/>
                                <a:gd name="T34" fmla="*/ 199 w 210"/>
                                <a:gd name="T35" fmla="*/ 148 h 210"/>
                                <a:gd name="T36" fmla="*/ 206 w 210"/>
                                <a:gd name="T37" fmla="*/ 129 h 210"/>
                                <a:gd name="T38" fmla="*/ 209 w 210"/>
                                <a:gd name="T39" fmla="*/ 108 h 210"/>
                                <a:gd name="T40" fmla="*/ 206 w 210"/>
                                <a:gd name="T41" fmla="*/ 85 h 210"/>
                                <a:gd name="T42" fmla="*/ 200 w 210"/>
                                <a:gd name="T43" fmla="*/ 63 h 210"/>
                                <a:gd name="T44" fmla="*/ 189 w 210"/>
                                <a:gd name="T45" fmla="*/ 44 h 210"/>
                                <a:gd name="T46" fmla="*/ 175 w 210"/>
                                <a:gd name="T47" fmla="*/ 27 h 210"/>
                                <a:gd name="T48" fmla="*/ 164 w 210"/>
                                <a:gd name="T49" fmla="*/ 19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10" h="210">
                                  <a:moveTo>
                                    <a:pt x="164" y="19"/>
                                  </a:moveTo>
                                  <a:lnTo>
                                    <a:pt x="104" y="19"/>
                                  </a:lnTo>
                                  <a:lnTo>
                                    <a:pt x="126" y="23"/>
                                  </a:lnTo>
                                  <a:lnTo>
                                    <a:pt x="147" y="31"/>
                                  </a:lnTo>
                                  <a:lnTo>
                                    <a:pt x="164" y="44"/>
                                  </a:lnTo>
                                  <a:lnTo>
                                    <a:pt x="177" y="62"/>
                                  </a:lnTo>
                                  <a:lnTo>
                                    <a:pt x="186" y="82"/>
                                  </a:lnTo>
                                  <a:lnTo>
                                    <a:pt x="189" y="104"/>
                                  </a:lnTo>
                                  <a:lnTo>
                                    <a:pt x="186" y="127"/>
                                  </a:lnTo>
                                  <a:lnTo>
                                    <a:pt x="177" y="148"/>
                                  </a:lnTo>
                                  <a:lnTo>
                                    <a:pt x="164" y="165"/>
                                  </a:lnTo>
                                  <a:lnTo>
                                    <a:pt x="147" y="179"/>
                                  </a:lnTo>
                                  <a:lnTo>
                                    <a:pt x="127" y="187"/>
                                  </a:lnTo>
                                  <a:lnTo>
                                    <a:pt x="105" y="191"/>
                                  </a:lnTo>
                                  <a:lnTo>
                                    <a:pt x="160" y="191"/>
                                  </a:lnTo>
                                  <a:lnTo>
                                    <a:pt x="175" y="181"/>
                                  </a:lnTo>
                                  <a:lnTo>
                                    <a:pt x="189" y="166"/>
                                  </a:lnTo>
                                  <a:lnTo>
                                    <a:pt x="199" y="148"/>
                                  </a:lnTo>
                                  <a:lnTo>
                                    <a:pt x="206" y="129"/>
                                  </a:lnTo>
                                  <a:lnTo>
                                    <a:pt x="209" y="108"/>
                                  </a:lnTo>
                                  <a:lnTo>
                                    <a:pt x="206" y="85"/>
                                  </a:lnTo>
                                  <a:lnTo>
                                    <a:pt x="200" y="63"/>
                                  </a:lnTo>
                                  <a:lnTo>
                                    <a:pt x="189" y="44"/>
                                  </a:lnTo>
                                  <a:lnTo>
                                    <a:pt x="175" y="27"/>
                                  </a:lnTo>
                                  <a:lnTo>
                                    <a:pt x="164" y="19"/>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563" o:spid="_x0000_s1026" style="position:absolute;margin-left:228.7pt;margin-top:17.25pt;width:10.5pt;height:10.5pt;z-index:-251657216;mso-position-horizontal-relative:page" coordorigin="4574,345"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" o:allowincell="f">
                <v:shape id="Freeform 564" o:spid="_x0000_s1027" style="position:absolute;left:4585;top:355;width:189;height:191;visibility:visible;mso-wrap-style:square;v-text-anchor:top" coordsize="189,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NnXcUA&#10;AADbAAAADwAAAGRycy9kb3ducmV2LnhtbESPQWsCMRSE74X+h/AK3mpWKdXdGkXElh56UFsWvD02&#10;r5ttNy9rEnX77xtB8DjMzDfMbNHbVpzIh8axgtEwA0FcOd1wreDr8/VxCiJEZI2tY1LwRwEW8/u7&#10;GRbanXlLp12sRYJwKFCBibErpAyVIYth6Dri5H07bzEm6WupPZ4T3LZynGXP0mLDacFgRytD1e/u&#10;aBW8ZeMyX/v8Y1/uJ+XPyNbm4DZKDR765QuISH28ha/td63gKYfLl/QD5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w2ddxQAAANsAAAAPAAAAAAAAAAAAAAAAAJgCAABkcnMv&#10;ZG93bnJldi54bWxQSwUGAAAAAAQABAD1AAAAigMAAAAA&#10;" path="m85,l64,4,46,12,30,25,17,41,7,61,1,85,,111r6,22l17,152r15,16l50,180r20,7l93,190r17,-1l131,182r19,-11l166,156r11,-18l185,117r3,-23l185,72,178,52,166,35,150,20,131,9,109,2,85,xe" stroked="f">
                  <v:path arrowok="t" o:connecttype="custom" o:connectlocs="85,0;64,4;46,12;30,25;17,41;7,61;1,85;0,111;6,133;17,152;32,168;50,180;70,187;93,190;110,189;131,182;150,171;166,156;177,138;185,117;188,94;185,72;178,52;166,35;150,20;131,9;109,2;85,0" o:connectangles="0,0,0,0,0,0,0,0,0,0,0,0,0,0,0,0,0,0,0,0,0,0,0,0,0,0,0,0"/>
                </v:shape>
                <v:group id="Group 565" o:spid="_x0000_s1028" style="position:absolute;left:4574;top:345;width:210;height:210" coordorigin="4574,345" coordsize="210,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566" o:spid="_x0000_s1029" style="position:absolute;left:4574;top:345;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1lOcUA&#10;AADbAAAADwAAAGRycy9kb3ducmV2LnhtbESPQWvCQBSE7wX/w/KE3uomQkRSVxFB1EIVtWKPj+xr&#10;Esy+jdmtRn99tyB4HGbmG2Y0aU0lLtS40rKCuBeBIM6sLjlX8LWfvw1BOI+ssbJMCm7kYDLuvIww&#10;1fbKW7rsfC4ChF2KCgrv61RKlxVk0PVsTRy8H9sY9EE2udQNXgPcVLIfRQNpsOSwUGBNs4Ky0+7X&#10;KDitzvvWHQ+b8yK+f35/lEl/bRKlXrvt9B2Ep9Y/w4/2UitIYvj/En6AH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vWU5xQAAANsAAAAPAAAAAAAAAAAAAAAAAJgCAABkcnMv&#10;ZG93bnJldi54bWxQSwUGAAAAAAQABAD1AAAAigMAAAAA&#10;" path="m104,l81,2,60,9,42,20,26,35,13,53,4,73,,95r2,25l8,143r10,20l31,180r16,13l66,203r20,6l113,207r23,-5l157,193r3,-2l105,191,82,188,62,179,45,166,31,149,22,129,19,107,22,84,30,63,43,45,60,32,80,23r22,-3l104,19r60,l158,14,138,5,116,,104,xe" fillcolor="#999998" stroked="f">
                    <v:path arrowok="t" o:connecttype="custom" o:connectlocs="104,0;81,2;60,9;42,20;26,35;13,53;4,73;0,95;2,120;8,143;18,163;31,180;47,193;66,203;86,209;113,207;136,202;157,193;160,191;105,191;82,188;62,179;45,166;31,149;22,129;19,107;22,84;30,63;43,45;60,32;80,23;102,20;104,19;164,19;158,14;138,5;116,0;104,0" o:connectangles="0,0,0,0,0,0,0,0,0,0,0,0,0,0,0,0,0,0,0,0,0,0,0,0,0,0,0,0,0,0,0,0,0,0,0,0,0,0"/>
                  </v:shape>
                  <v:shape id="Freeform 567" o:spid="_x0000_s1030" style="position:absolute;left:4574;top:345;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7TsYA&#10;AADbAAAADwAAAGRycy9kb3ducmV2LnhtbESPQWvCQBSE7wX/w/IEb3VjICKpaxChtBWsqBV7fGRf&#10;k5Ds25hdNfbXdwuFHoeZ+YaZZ71pxJU6V1lWMBlHIIhzqysuFHwcnh9nIJxH1thYJgV3cpAtBg9z&#10;TLW98Y6ue1+IAGGXooLS+zaV0uUlGXRj2xIH78t2Bn2QXSF1h7cAN42Mo2gqDVYcFkpsaVVSXu8v&#10;RkH9dj707nTcnl8m35vPdZXE7yZRajTsl08gPPX+P/zXftUKkhh+v4QfIB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7TsYAAADbAAAADwAAAAAAAAAAAAAAAACYAgAAZHJz&#10;L2Rvd25yZXYueG1sUEsFBgAAAAAEAAQA9QAAAIsDAAAAAA==&#10;" path="m164,19r-60,l126,23r21,8l164,44r13,18l186,82r3,22l186,127r-9,21l164,165r-17,14l127,187r-22,4l160,191r15,-10l189,166r10,-18l206,129r3,-21l206,85,200,63,189,44,175,27,164,19xe" fillcolor="#999998" stroked="f">
                    <v:path arrowok="t" o:connecttype="custom" o:connectlocs="164,19;104,19;126,23;147,31;164,44;177,62;186,82;189,104;186,127;177,148;164,165;147,179;127,187;105,191;160,191;175,181;189,166;199,148;206,129;209,108;206,85;200,63;189,44;175,27;164,19" o:connectangles="0,0,0,0,0,0,0,0,0,0,0,0,0,0,0,0,0,0,0,0,0,0,0,0,0"/>
                  </v:shape>
                </v:group>
                <w10:wrap anchorx="page"/>
              </v:group>
            </w:pict>
          </mc:Fallback>
        </mc:AlternateContent>
      </w:r>
      <w:r>
        <w:rPr>
          <w:b/>
          <w:noProof/>
          <w:sz w:val="15"/>
          <w:szCs w:val="15"/>
        </w:rPr>
        <mc:AlternateContent>
          <mc:Choice Requires="wpg">
            <w:drawing>
              <wp:anchor distT="0" distB="0" distL="114300" distR="114300" simplePos="0" relativeHeight="251660288" behindDoc="1" locked="0" layoutInCell="0" allowOverlap="1" wp14:anchorId="17A264B1" wp14:editId="17A264B2">
                <wp:simplePos x="0" y="0"/>
                <wp:positionH relativeFrom="page">
                  <wp:posOffset>3198495</wp:posOffset>
                </wp:positionH>
                <wp:positionV relativeFrom="paragraph">
                  <wp:posOffset>219075</wp:posOffset>
                </wp:positionV>
                <wp:extent cx="133350" cy="133350"/>
                <wp:effectExtent l="0" t="0" r="0" b="0"/>
                <wp:wrapNone/>
                <wp:docPr id="43" name="Group 5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5037" y="345"/>
                          <a:chExt cx="210" cy="210"/>
                        </a:xfrm>
                      </wpg:grpSpPr>
                      <wps:wsp>
                        <wps:cNvPr id="44" name="Freeform 569"/>
                        <wps:cNvSpPr>
                          <a:spLocks/>
                        </wps:cNvSpPr>
                        <wps:spPr bwMode="auto">
                          <a:xfrm>
                            <a:off x="5048" y="355"/>
                            <a:ext cx="189" cy="191"/>
                          </a:xfrm>
                          <a:custGeom>
                            <a:avLst/>
                            <a:gdLst>
                              <a:gd name="T0" fmla="*/ 85 w 189"/>
                              <a:gd name="T1" fmla="*/ 0 h 191"/>
                              <a:gd name="T2" fmla="*/ 64 w 189"/>
                              <a:gd name="T3" fmla="*/ 4 h 191"/>
                              <a:gd name="T4" fmla="*/ 46 w 189"/>
                              <a:gd name="T5" fmla="*/ 12 h 191"/>
                              <a:gd name="T6" fmla="*/ 30 w 189"/>
                              <a:gd name="T7" fmla="*/ 25 h 191"/>
                              <a:gd name="T8" fmla="*/ 17 w 189"/>
                              <a:gd name="T9" fmla="*/ 41 h 191"/>
                              <a:gd name="T10" fmla="*/ 7 w 189"/>
                              <a:gd name="T11" fmla="*/ 61 h 191"/>
                              <a:gd name="T12" fmla="*/ 1 w 189"/>
                              <a:gd name="T13" fmla="*/ 85 h 191"/>
                              <a:gd name="T14" fmla="*/ 0 w 189"/>
                              <a:gd name="T15" fmla="*/ 111 h 191"/>
                              <a:gd name="T16" fmla="*/ 6 w 189"/>
                              <a:gd name="T17" fmla="*/ 133 h 191"/>
                              <a:gd name="T18" fmla="*/ 17 w 189"/>
                              <a:gd name="T19" fmla="*/ 152 h 191"/>
                              <a:gd name="T20" fmla="*/ 32 w 189"/>
                              <a:gd name="T21" fmla="*/ 168 h 191"/>
                              <a:gd name="T22" fmla="*/ 50 w 189"/>
                              <a:gd name="T23" fmla="*/ 180 h 191"/>
                              <a:gd name="T24" fmla="*/ 70 w 189"/>
                              <a:gd name="T25" fmla="*/ 187 h 191"/>
                              <a:gd name="T26" fmla="*/ 93 w 189"/>
                              <a:gd name="T27" fmla="*/ 190 h 191"/>
                              <a:gd name="T28" fmla="*/ 110 w 189"/>
                              <a:gd name="T29" fmla="*/ 189 h 191"/>
                              <a:gd name="T30" fmla="*/ 131 w 189"/>
                              <a:gd name="T31" fmla="*/ 182 h 191"/>
                              <a:gd name="T32" fmla="*/ 150 w 189"/>
                              <a:gd name="T33" fmla="*/ 171 h 191"/>
                              <a:gd name="T34" fmla="*/ 166 w 189"/>
                              <a:gd name="T35" fmla="*/ 156 h 191"/>
                              <a:gd name="T36" fmla="*/ 177 w 189"/>
                              <a:gd name="T37" fmla="*/ 138 h 191"/>
                              <a:gd name="T38" fmla="*/ 185 w 189"/>
                              <a:gd name="T39" fmla="*/ 117 h 191"/>
                              <a:gd name="T40" fmla="*/ 188 w 189"/>
                              <a:gd name="T41" fmla="*/ 94 h 191"/>
                              <a:gd name="T42" fmla="*/ 185 w 189"/>
                              <a:gd name="T43" fmla="*/ 72 h 191"/>
                              <a:gd name="T44" fmla="*/ 178 w 189"/>
                              <a:gd name="T45" fmla="*/ 52 h 191"/>
                              <a:gd name="T46" fmla="*/ 166 w 189"/>
                              <a:gd name="T47" fmla="*/ 35 h 191"/>
                              <a:gd name="T48" fmla="*/ 150 w 189"/>
                              <a:gd name="T49" fmla="*/ 20 h 191"/>
                              <a:gd name="T50" fmla="*/ 131 w 189"/>
                              <a:gd name="T51" fmla="*/ 9 h 191"/>
                              <a:gd name="T52" fmla="*/ 109 w 189"/>
                              <a:gd name="T53" fmla="*/ 2 h 191"/>
                              <a:gd name="T54" fmla="*/ 85 w 189"/>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9" h="191">
                                <a:moveTo>
                                  <a:pt x="85" y="0"/>
                                </a:moveTo>
                                <a:lnTo>
                                  <a:pt x="64" y="4"/>
                                </a:lnTo>
                                <a:lnTo>
                                  <a:pt x="46" y="12"/>
                                </a:lnTo>
                                <a:lnTo>
                                  <a:pt x="30" y="25"/>
                                </a:lnTo>
                                <a:lnTo>
                                  <a:pt x="17" y="41"/>
                                </a:lnTo>
                                <a:lnTo>
                                  <a:pt x="7" y="61"/>
                                </a:lnTo>
                                <a:lnTo>
                                  <a:pt x="1" y="85"/>
                                </a:lnTo>
                                <a:lnTo>
                                  <a:pt x="0" y="111"/>
                                </a:lnTo>
                                <a:lnTo>
                                  <a:pt x="6" y="133"/>
                                </a:lnTo>
                                <a:lnTo>
                                  <a:pt x="17" y="152"/>
                                </a:lnTo>
                                <a:lnTo>
                                  <a:pt x="32" y="168"/>
                                </a:lnTo>
                                <a:lnTo>
                                  <a:pt x="50" y="180"/>
                                </a:lnTo>
                                <a:lnTo>
                                  <a:pt x="70" y="187"/>
                                </a:lnTo>
                                <a:lnTo>
                                  <a:pt x="93" y="190"/>
                                </a:lnTo>
                                <a:lnTo>
                                  <a:pt x="110" y="189"/>
                                </a:lnTo>
                                <a:lnTo>
                                  <a:pt x="131" y="182"/>
                                </a:lnTo>
                                <a:lnTo>
                                  <a:pt x="150" y="171"/>
                                </a:lnTo>
                                <a:lnTo>
                                  <a:pt x="166" y="156"/>
                                </a:lnTo>
                                <a:lnTo>
                                  <a:pt x="177" y="138"/>
                                </a:lnTo>
                                <a:lnTo>
                                  <a:pt x="185" y="117"/>
                                </a:lnTo>
                                <a:lnTo>
                                  <a:pt x="188" y="94"/>
                                </a:lnTo>
                                <a:lnTo>
                                  <a:pt x="185" y="72"/>
                                </a:lnTo>
                                <a:lnTo>
                                  <a:pt x="178" y="52"/>
                                </a:lnTo>
                                <a:lnTo>
                                  <a:pt x="166" y="35"/>
                                </a:lnTo>
                                <a:lnTo>
                                  <a:pt x="150" y="20"/>
                                </a:lnTo>
                                <a:lnTo>
                                  <a:pt x="131" y="9"/>
                                </a:lnTo>
                                <a:lnTo>
                                  <a:pt x="109" y="2"/>
                                </a:lnTo>
                                <a:lnTo>
                                  <a:pt x="8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5" name="Group 570"/>
                        <wpg:cNvGrpSpPr>
                          <a:grpSpLocks/>
                        </wpg:cNvGrpSpPr>
                        <wpg:grpSpPr bwMode="auto">
                          <a:xfrm>
                            <a:off x="5037" y="345"/>
                            <a:ext cx="210" cy="210"/>
                            <a:chOff x="5037" y="345"/>
                            <a:chExt cx="210" cy="210"/>
                          </a:xfrm>
                        </wpg:grpSpPr>
                        <wps:wsp>
                          <wps:cNvPr id="46" name="Freeform 571"/>
                          <wps:cNvSpPr>
                            <a:spLocks/>
                          </wps:cNvSpPr>
                          <wps:spPr bwMode="auto">
                            <a:xfrm>
                              <a:off x="5037" y="345"/>
                              <a:ext cx="210" cy="210"/>
                            </a:xfrm>
                            <a:custGeom>
                              <a:avLst/>
                              <a:gdLst>
                                <a:gd name="T0" fmla="*/ 104 w 210"/>
                                <a:gd name="T1" fmla="*/ 0 h 210"/>
                                <a:gd name="T2" fmla="*/ 81 w 210"/>
                                <a:gd name="T3" fmla="*/ 2 h 210"/>
                                <a:gd name="T4" fmla="*/ 60 w 210"/>
                                <a:gd name="T5" fmla="*/ 9 h 210"/>
                                <a:gd name="T6" fmla="*/ 42 w 210"/>
                                <a:gd name="T7" fmla="*/ 20 h 210"/>
                                <a:gd name="T8" fmla="*/ 26 w 210"/>
                                <a:gd name="T9" fmla="*/ 35 h 210"/>
                                <a:gd name="T10" fmla="*/ 13 w 210"/>
                                <a:gd name="T11" fmla="*/ 53 h 210"/>
                                <a:gd name="T12" fmla="*/ 4 w 210"/>
                                <a:gd name="T13" fmla="*/ 73 h 210"/>
                                <a:gd name="T14" fmla="*/ 0 w 210"/>
                                <a:gd name="T15" fmla="*/ 95 h 210"/>
                                <a:gd name="T16" fmla="*/ 2 w 210"/>
                                <a:gd name="T17" fmla="*/ 120 h 210"/>
                                <a:gd name="T18" fmla="*/ 8 w 210"/>
                                <a:gd name="T19" fmla="*/ 143 h 210"/>
                                <a:gd name="T20" fmla="*/ 18 w 210"/>
                                <a:gd name="T21" fmla="*/ 163 h 210"/>
                                <a:gd name="T22" fmla="*/ 31 w 210"/>
                                <a:gd name="T23" fmla="*/ 180 h 210"/>
                                <a:gd name="T24" fmla="*/ 47 w 210"/>
                                <a:gd name="T25" fmla="*/ 193 h 210"/>
                                <a:gd name="T26" fmla="*/ 66 w 210"/>
                                <a:gd name="T27" fmla="*/ 203 h 210"/>
                                <a:gd name="T28" fmla="*/ 86 w 210"/>
                                <a:gd name="T29" fmla="*/ 209 h 210"/>
                                <a:gd name="T30" fmla="*/ 113 w 210"/>
                                <a:gd name="T31" fmla="*/ 207 h 210"/>
                                <a:gd name="T32" fmla="*/ 136 w 210"/>
                                <a:gd name="T33" fmla="*/ 202 h 210"/>
                                <a:gd name="T34" fmla="*/ 157 w 210"/>
                                <a:gd name="T35" fmla="*/ 193 h 210"/>
                                <a:gd name="T36" fmla="*/ 160 w 210"/>
                                <a:gd name="T37" fmla="*/ 191 h 210"/>
                                <a:gd name="T38" fmla="*/ 105 w 210"/>
                                <a:gd name="T39" fmla="*/ 191 h 210"/>
                                <a:gd name="T40" fmla="*/ 82 w 210"/>
                                <a:gd name="T41" fmla="*/ 188 h 210"/>
                                <a:gd name="T42" fmla="*/ 62 w 210"/>
                                <a:gd name="T43" fmla="*/ 179 h 210"/>
                                <a:gd name="T44" fmla="*/ 45 w 210"/>
                                <a:gd name="T45" fmla="*/ 166 h 210"/>
                                <a:gd name="T46" fmla="*/ 31 w 210"/>
                                <a:gd name="T47" fmla="*/ 149 h 210"/>
                                <a:gd name="T48" fmla="*/ 22 w 210"/>
                                <a:gd name="T49" fmla="*/ 129 h 210"/>
                                <a:gd name="T50" fmla="*/ 19 w 210"/>
                                <a:gd name="T51" fmla="*/ 107 h 210"/>
                                <a:gd name="T52" fmla="*/ 22 w 210"/>
                                <a:gd name="T53" fmla="*/ 84 h 210"/>
                                <a:gd name="T54" fmla="*/ 30 w 210"/>
                                <a:gd name="T55" fmla="*/ 63 h 210"/>
                                <a:gd name="T56" fmla="*/ 43 w 210"/>
                                <a:gd name="T57" fmla="*/ 45 h 210"/>
                                <a:gd name="T58" fmla="*/ 60 w 210"/>
                                <a:gd name="T59" fmla="*/ 32 h 210"/>
                                <a:gd name="T60" fmla="*/ 80 w 210"/>
                                <a:gd name="T61" fmla="*/ 23 h 210"/>
                                <a:gd name="T62" fmla="*/ 102 w 210"/>
                                <a:gd name="T63" fmla="*/ 20 h 210"/>
                                <a:gd name="T64" fmla="*/ 104 w 210"/>
                                <a:gd name="T65" fmla="*/ 19 h 210"/>
                                <a:gd name="T66" fmla="*/ 164 w 210"/>
                                <a:gd name="T67" fmla="*/ 19 h 210"/>
                                <a:gd name="T68" fmla="*/ 158 w 210"/>
                                <a:gd name="T69" fmla="*/ 14 h 210"/>
                                <a:gd name="T70" fmla="*/ 138 w 210"/>
                                <a:gd name="T71" fmla="*/ 5 h 210"/>
                                <a:gd name="T72" fmla="*/ 116 w 210"/>
                                <a:gd name="T73" fmla="*/ 0 h 210"/>
                                <a:gd name="T74" fmla="*/ 104 w 210"/>
                                <a:gd name="T75" fmla="*/ 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10" h="210">
                                  <a:moveTo>
                                    <a:pt x="104" y="0"/>
                                  </a:moveTo>
                                  <a:lnTo>
                                    <a:pt x="81" y="2"/>
                                  </a:lnTo>
                                  <a:lnTo>
                                    <a:pt x="60" y="9"/>
                                  </a:lnTo>
                                  <a:lnTo>
                                    <a:pt x="42" y="20"/>
                                  </a:lnTo>
                                  <a:lnTo>
                                    <a:pt x="26" y="35"/>
                                  </a:lnTo>
                                  <a:lnTo>
                                    <a:pt x="13" y="53"/>
                                  </a:lnTo>
                                  <a:lnTo>
                                    <a:pt x="4" y="73"/>
                                  </a:lnTo>
                                  <a:lnTo>
                                    <a:pt x="0" y="95"/>
                                  </a:lnTo>
                                  <a:lnTo>
                                    <a:pt x="2" y="120"/>
                                  </a:lnTo>
                                  <a:lnTo>
                                    <a:pt x="8" y="143"/>
                                  </a:lnTo>
                                  <a:lnTo>
                                    <a:pt x="18" y="163"/>
                                  </a:lnTo>
                                  <a:lnTo>
                                    <a:pt x="31" y="180"/>
                                  </a:lnTo>
                                  <a:lnTo>
                                    <a:pt x="47" y="193"/>
                                  </a:lnTo>
                                  <a:lnTo>
                                    <a:pt x="66" y="203"/>
                                  </a:lnTo>
                                  <a:lnTo>
                                    <a:pt x="86" y="209"/>
                                  </a:lnTo>
                                  <a:lnTo>
                                    <a:pt x="113" y="207"/>
                                  </a:lnTo>
                                  <a:lnTo>
                                    <a:pt x="136" y="202"/>
                                  </a:lnTo>
                                  <a:lnTo>
                                    <a:pt x="157" y="193"/>
                                  </a:lnTo>
                                  <a:lnTo>
                                    <a:pt x="160" y="191"/>
                                  </a:lnTo>
                                  <a:lnTo>
                                    <a:pt x="105" y="191"/>
                                  </a:lnTo>
                                  <a:lnTo>
                                    <a:pt x="82" y="188"/>
                                  </a:lnTo>
                                  <a:lnTo>
                                    <a:pt x="62" y="179"/>
                                  </a:lnTo>
                                  <a:lnTo>
                                    <a:pt x="45" y="166"/>
                                  </a:lnTo>
                                  <a:lnTo>
                                    <a:pt x="31" y="149"/>
                                  </a:lnTo>
                                  <a:lnTo>
                                    <a:pt x="22" y="129"/>
                                  </a:lnTo>
                                  <a:lnTo>
                                    <a:pt x="19" y="107"/>
                                  </a:lnTo>
                                  <a:lnTo>
                                    <a:pt x="22" y="84"/>
                                  </a:lnTo>
                                  <a:lnTo>
                                    <a:pt x="30" y="63"/>
                                  </a:lnTo>
                                  <a:lnTo>
                                    <a:pt x="43" y="45"/>
                                  </a:lnTo>
                                  <a:lnTo>
                                    <a:pt x="60" y="32"/>
                                  </a:lnTo>
                                  <a:lnTo>
                                    <a:pt x="80" y="23"/>
                                  </a:lnTo>
                                  <a:lnTo>
                                    <a:pt x="102" y="20"/>
                                  </a:lnTo>
                                  <a:lnTo>
                                    <a:pt x="104" y="19"/>
                                  </a:lnTo>
                                  <a:lnTo>
                                    <a:pt x="164" y="19"/>
                                  </a:lnTo>
                                  <a:lnTo>
                                    <a:pt x="158" y="14"/>
                                  </a:lnTo>
                                  <a:lnTo>
                                    <a:pt x="138" y="5"/>
                                  </a:lnTo>
                                  <a:lnTo>
                                    <a:pt x="116" y="0"/>
                                  </a:lnTo>
                                  <a:lnTo>
                                    <a:pt x="104"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572"/>
                          <wps:cNvSpPr>
                            <a:spLocks/>
                          </wps:cNvSpPr>
                          <wps:spPr bwMode="auto">
                            <a:xfrm>
                              <a:off x="5037" y="345"/>
                              <a:ext cx="210" cy="210"/>
                            </a:xfrm>
                            <a:custGeom>
                              <a:avLst/>
                              <a:gdLst>
                                <a:gd name="T0" fmla="*/ 164 w 210"/>
                                <a:gd name="T1" fmla="*/ 19 h 210"/>
                                <a:gd name="T2" fmla="*/ 104 w 210"/>
                                <a:gd name="T3" fmla="*/ 19 h 210"/>
                                <a:gd name="T4" fmla="*/ 126 w 210"/>
                                <a:gd name="T5" fmla="*/ 23 h 210"/>
                                <a:gd name="T6" fmla="*/ 147 w 210"/>
                                <a:gd name="T7" fmla="*/ 31 h 210"/>
                                <a:gd name="T8" fmla="*/ 164 w 210"/>
                                <a:gd name="T9" fmla="*/ 44 h 210"/>
                                <a:gd name="T10" fmla="*/ 177 w 210"/>
                                <a:gd name="T11" fmla="*/ 62 h 210"/>
                                <a:gd name="T12" fmla="*/ 186 w 210"/>
                                <a:gd name="T13" fmla="*/ 82 h 210"/>
                                <a:gd name="T14" fmla="*/ 189 w 210"/>
                                <a:gd name="T15" fmla="*/ 104 h 210"/>
                                <a:gd name="T16" fmla="*/ 186 w 210"/>
                                <a:gd name="T17" fmla="*/ 127 h 210"/>
                                <a:gd name="T18" fmla="*/ 177 w 210"/>
                                <a:gd name="T19" fmla="*/ 148 h 210"/>
                                <a:gd name="T20" fmla="*/ 164 w 210"/>
                                <a:gd name="T21" fmla="*/ 165 h 210"/>
                                <a:gd name="T22" fmla="*/ 147 w 210"/>
                                <a:gd name="T23" fmla="*/ 179 h 210"/>
                                <a:gd name="T24" fmla="*/ 127 w 210"/>
                                <a:gd name="T25" fmla="*/ 187 h 210"/>
                                <a:gd name="T26" fmla="*/ 105 w 210"/>
                                <a:gd name="T27" fmla="*/ 191 h 210"/>
                                <a:gd name="T28" fmla="*/ 160 w 210"/>
                                <a:gd name="T29" fmla="*/ 191 h 210"/>
                                <a:gd name="T30" fmla="*/ 175 w 210"/>
                                <a:gd name="T31" fmla="*/ 181 h 210"/>
                                <a:gd name="T32" fmla="*/ 189 w 210"/>
                                <a:gd name="T33" fmla="*/ 166 h 210"/>
                                <a:gd name="T34" fmla="*/ 199 w 210"/>
                                <a:gd name="T35" fmla="*/ 148 h 210"/>
                                <a:gd name="T36" fmla="*/ 206 w 210"/>
                                <a:gd name="T37" fmla="*/ 129 h 210"/>
                                <a:gd name="T38" fmla="*/ 209 w 210"/>
                                <a:gd name="T39" fmla="*/ 108 h 210"/>
                                <a:gd name="T40" fmla="*/ 206 w 210"/>
                                <a:gd name="T41" fmla="*/ 85 h 210"/>
                                <a:gd name="T42" fmla="*/ 200 w 210"/>
                                <a:gd name="T43" fmla="*/ 63 h 210"/>
                                <a:gd name="T44" fmla="*/ 189 w 210"/>
                                <a:gd name="T45" fmla="*/ 44 h 210"/>
                                <a:gd name="T46" fmla="*/ 175 w 210"/>
                                <a:gd name="T47" fmla="*/ 27 h 210"/>
                                <a:gd name="T48" fmla="*/ 164 w 210"/>
                                <a:gd name="T49" fmla="*/ 19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10" h="210">
                                  <a:moveTo>
                                    <a:pt x="164" y="19"/>
                                  </a:moveTo>
                                  <a:lnTo>
                                    <a:pt x="104" y="19"/>
                                  </a:lnTo>
                                  <a:lnTo>
                                    <a:pt x="126" y="23"/>
                                  </a:lnTo>
                                  <a:lnTo>
                                    <a:pt x="147" y="31"/>
                                  </a:lnTo>
                                  <a:lnTo>
                                    <a:pt x="164" y="44"/>
                                  </a:lnTo>
                                  <a:lnTo>
                                    <a:pt x="177" y="62"/>
                                  </a:lnTo>
                                  <a:lnTo>
                                    <a:pt x="186" y="82"/>
                                  </a:lnTo>
                                  <a:lnTo>
                                    <a:pt x="189" y="104"/>
                                  </a:lnTo>
                                  <a:lnTo>
                                    <a:pt x="186" y="127"/>
                                  </a:lnTo>
                                  <a:lnTo>
                                    <a:pt x="177" y="148"/>
                                  </a:lnTo>
                                  <a:lnTo>
                                    <a:pt x="164" y="165"/>
                                  </a:lnTo>
                                  <a:lnTo>
                                    <a:pt x="147" y="179"/>
                                  </a:lnTo>
                                  <a:lnTo>
                                    <a:pt x="127" y="187"/>
                                  </a:lnTo>
                                  <a:lnTo>
                                    <a:pt x="105" y="191"/>
                                  </a:lnTo>
                                  <a:lnTo>
                                    <a:pt x="160" y="191"/>
                                  </a:lnTo>
                                  <a:lnTo>
                                    <a:pt x="175" y="181"/>
                                  </a:lnTo>
                                  <a:lnTo>
                                    <a:pt x="189" y="166"/>
                                  </a:lnTo>
                                  <a:lnTo>
                                    <a:pt x="199" y="148"/>
                                  </a:lnTo>
                                  <a:lnTo>
                                    <a:pt x="206" y="129"/>
                                  </a:lnTo>
                                  <a:lnTo>
                                    <a:pt x="209" y="108"/>
                                  </a:lnTo>
                                  <a:lnTo>
                                    <a:pt x="206" y="85"/>
                                  </a:lnTo>
                                  <a:lnTo>
                                    <a:pt x="200" y="63"/>
                                  </a:lnTo>
                                  <a:lnTo>
                                    <a:pt x="189" y="44"/>
                                  </a:lnTo>
                                  <a:lnTo>
                                    <a:pt x="175" y="27"/>
                                  </a:lnTo>
                                  <a:lnTo>
                                    <a:pt x="164" y="19"/>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568" o:spid="_x0000_s1026" style="position:absolute;margin-left:251.85pt;margin-top:17.25pt;width:10.5pt;height:10.5pt;z-index:-251656192;mso-position-horizontal-relative:page" coordorigin="5037,345"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" o:allowincell="f">
                <v:shape id="Freeform 569" o:spid="_x0000_s1027" style="position:absolute;left:5048;top:355;width:189;height:191;visibility:visible;mso-wrap-style:square;v-text-anchor:top" coordsize="189,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LIw8UA&#10;AADbAAAADwAAAGRycy9kb3ducmV2LnhtbESPQWsCMRSE7wX/Q3hCbzWrSKurUaSoeOihVVnw9tg8&#10;N6ubl22S6vbfN4VCj8PMfMPMl51txI18qB0rGA4yEMSl0zVXCo6HzdMERIjIGhvHpOCbAiwXvYc5&#10;5trd+YNu+1iJBOGQowITY5tLGUpDFsPAtcTJOztvMSbpK6k93hPcNnKUZc/SYs1pwWBLr4bK6/7L&#10;Kthmo2K69tO3U3F6KS5DW5lP967UY79bzUBE6uJ/+K+90wrGY/j9kn6AX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wsjDxQAAANsAAAAPAAAAAAAAAAAAAAAAAJgCAABkcnMv&#10;ZG93bnJldi54bWxQSwUGAAAAAAQABAD1AAAAigMAAAAA&#10;" path="m85,l64,4,46,12,30,25,17,41,7,61,1,85,,111r6,22l17,152r15,16l50,180r20,7l93,190r17,-1l131,182r19,-11l166,156r11,-18l185,117r3,-23l185,72,178,52,166,35,150,20,131,9,109,2,85,xe" stroked="f">
                  <v:path arrowok="t" o:connecttype="custom" o:connectlocs="85,0;64,4;46,12;30,25;17,41;7,61;1,85;0,111;6,133;17,152;32,168;50,180;70,187;93,190;110,189;131,182;150,171;166,156;177,138;185,117;188,94;185,72;178,52;166,35;150,20;131,9;109,2;85,0" o:connectangles="0,0,0,0,0,0,0,0,0,0,0,0,0,0,0,0,0,0,0,0,0,0,0,0,0,0,0,0"/>
                </v:shape>
                <v:group id="Group 570" o:spid="_x0000_s1028" style="position:absolute;left:5037;top:345;width:210;height:210" coordorigin="5037,345" coordsize="210,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Freeform 571" o:spid="_x0000_s1029" style="position:absolute;left:5037;top:345;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1rkMYA&#10;AADbAAAADwAAAGRycy9kb3ducmV2LnhtbESP3WrCQBSE7wt9h+UUelc3SpWSuooI4g+oVFv08pA9&#10;JsHs2Zhdk9indwtCL4eZ+YYZjltTiJoql1tW0O1EIIgTq3NOFXzvZ28fIJxH1lhYJgU3cjAePT8N&#10;Mda24S+qdz4VAcIuRgWZ92UspUsyMug6tiQO3slWBn2QVSp1hU2Am0L2omggDeYcFjIsaZpRct5d&#10;jYLz8rJv3eFne5l3f9fHVd7vbUxfqdeXdvIJwlPr/8OP9kIreB/A35fwA+To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I1rkMYAAADbAAAADwAAAAAAAAAAAAAAAACYAgAAZHJz&#10;L2Rvd25yZXYueG1sUEsFBgAAAAAEAAQA9QAAAIsDAAAAAA==&#10;" path="m104,l81,2,60,9,42,20,26,35,13,53,4,73,,95r2,25l8,143r10,20l31,180r16,13l66,203r20,6l113,207r23,-5l157,193r3,-2l105,191,82,188,62,179,45,166,31,149,22,129,19,107,22,84,30,63,43,45,60,32,80,23r22,-3l104,19r60,l158,14,138,5,116,,104,xe" fillcolor="#999998" stroked="f">
                    <v:path arrowok="t" o:connecttype="custom" o:connectlocs="104,0;81,2;60,9;42,20;26,35;13,53;4,73;0,95;2,120;8,143;18,163;31,180;47,193;66,203;86,209;113,207;136,202;157,193;160,191;105,191;82,188;62,179;45,166;31,149;22,129;19,107;22,84;30,63;43,45;60,32;80,23;102,20;104,19;164,19;158,14;138,5;116,0;104,0" o:connectangles="0,0,0,0,0,0,0,0,0,0,0,0,0,0,0,0,0,0,0,0,0,0,0,0,0,0,0,0,0,0,0,0,0,0,0,0,0,0"/>
                  </v:shape>
                  <v:shape id="Freeform 572" o:spid="_x0000_s1030" style="position:absolute;left:5037;top:345;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HOC8YA&#10;AADbAAAADwAAAGRycy9kb3ducmV2LnhtbESPQWvCQBSE74X+h+UJ3upG0SrRVUqhqIUqVUs9PrLP&#10;JJh9G7Nrkvrr3UKhx2FmvmFmi9YUoqbK5ZYV9HsRCOLE6pxTBYf929MEhPPIGgvLpOCHHCzmjw8z&#10;jLVt+JPqnU9FgLCLUUHmfRlL6ZKMDLqeLYmDd7KVQR9klUpdYRPgppCDKHqWBnMOCxmW9JpRct5d&#10;jYLz+rJv3ffX9rLs3z6O7/losDEjpbqd9mUKwlPr/8N/7ZVWMBzD75fwA+T8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8HOC8YAAADbAAAADwAAAAAAAAAAAAAAAACYAgAAZHJz&#10;L2Rvd25yZXYueG1sUEsFBgAAAAAEAAQA9QAAAIsDAAAAAA==&#10;" path="m164,19r-60,l126,23r21,8l164,44r13,18l186,82r3,22l186,127r-9,21l164,165r-17,14l127,187r-22,4l160,191r15,-10l189,166r10,-18l206,129r3,-21l206,85,200,63,189,44,175,27,164,19xe" fillcolor="#999998" stroked="f">
                    <v:path arrowok="t" o:connecttype="custom" o:connectlocs="164,19;104,19;126,23;147,31;164,44;177,62;186,82;189,104;186,127;177,148;164,165;147,179;127,187;105,191;160,191;175,181;189,166;199,148;206,129;209,108;206,85;200,63;189,44;175,27;164,19" o:connectangles="0,0,0,0,0,0,0,0,0,0,0,0,0,0,0,0,0,0,0,0,0,0,0,0,0"/>
                  </v:shape>
                </v:group>
                <w10:wrap anchorx="page"/>
              </v:group>
            </w:pict>
          </mc:Fallback>
        </mc:AlternateContent>
      </w:r>
      <w:r>
        <w:rPr>
          <w:b/>
          <w:noProof/>
          <w:sz w:val="15"/>
          <w:szCs w:val="15"/>
        </w:rPr>
        <mc:AlternateContent>
          <mc:Choice Requires="wps">
            <w:drawing>
              <wp:anchor distT="0" distB="0" distL="114300" distR="114300" simplePos="0" relativeHeight="251661312" behindDoc="1" locked="0" layoutInCell="0" allowOverlap="1" wp14:anchorId="17A264B3" wp14:editId="17A264B4">
                <wp:simplePos x="0" y="0"/>
                <wp:positionH relativeFrom="page">
                  <wp:posOffset>534035</wp:posOffset>
                </wp:positionH>
                <wp:positionV relativeFrom="paragraph">
                  <wp:posOffset>163830</wp:posOffset>
                </wp:positionV>
                <wp:extent cx="1905000" cy="245745"/>
                <wp:effectExtent l="0" t="0" r="0" b="0"/>
                <wp:wrapNone/>
                <wp:docPr id="42" name="Freeform 5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245745"/>
                        </a:xfrm>
                        <a:custGeom>
                          <a:avLst/>
                          <a:gdLst>
                            <a:gd name="T0" fmla="*/ 0 w 3000"/>
                            <a:gd name="T1" fmla="*/ 386 h 387"/>
                            <a:gd name="T2" fmla="*/ 3000 w 3000"/>
                            <a:gd name="T3" fmla="*/ 386 h 387"/>
                            <a:gd name="T4" fmla="*/ 3000 w 3000"/>
                            <a:gd name="T5" fmla="*/ 0 h 387"/>
                            <a:gd name="T6" fmla="*/ 0 w 3000"/>
                            <a:gd name="T7" fmla="*/ 0 h 387"/>
                            <a:gd name="T8" fmla="*/ 0 w 3000"/>
                            <a:gd name="T9" fmla="*/ 386 h 387"/>
                          </a:gdLst>
                          <a:ahLst/>
                          <a:cxnLst>
                            <a:cxn ang="0">
                              <a:pos x="T0" y="T1"/>
                            </a:cxn>
                            <a:cxn ang="0">
                              <a:pos x="T2" y="T3"/>
                            </a:cxn>
                            <a:cxn ang="0">
                              <a:pos x="T4" y="T5"/>
                            </a:cxn>
                            <a:cxn ang="0">
                              <a:pos x="T6" y="T7"/>
                            </a:cxn>
                            <a:cxn ang="0">
                              <a:pos x="T8" y="T9"/>
                            </a:cxn>
                          </a:cxnLst>
                          <a:rect l="0" t="0" r="r" b="b"/>
                          <a:pathLst>
                            <a:path w="3000" h="387">
                              <a:moveTo>
                                <a:pt x="0" y="386"/>
                              </a:moveTo>
                              <a:lnTo>
                                <a:pt x="3000" y="386"/>
                              </a:lnTo>
                              <a:lnTo>
                                <a:pt x="3000" y="0"/>
                              </a:lnTo>
                              <a:lnTo>
                                <a:pt x="0" y="0"/>
                              </a:lnTo>
                              <a:lnTo>
                                <a:pt x="0" y="386"/>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73" o:spid="_x0000_s1026" style="position:absolute;margin-left:42.05pt;margin-top:12.9pt;width:150pt;height:19.3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000,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" o:allowincell="f" path="m,386r3000,l3000,,,,,386xe" filled="f" strokecolor="#808285" strokeweight=".25pt">
                <v:path arrowok="t" o:connecttype="custom" o:connectlocs="0,245110;1905000,245110;1905000,0;0,0;0,245110" o:connectangles="0,0,0,0,0"/>
                <w10:wrap anchorx="page"/>
              </v:shape>
            </w:pict>
          </mc:Fallback>
        </mc:AlternateContent>
      </w:r>
      <w:r w:rsidR="00A75D2E" w:rsidRPr="00A75D2E">
        <w:rPr>
          <w:b/>
          <w:color w:val="231F20"/>
          <w:sz w:val="15"/>
          <w:szCs w:val="15"/>
        </w:rPr>
        <w:t>Total Income</w:t>
      </w:r>
      <w:r w:rsidR="00A75D2E" w:rsidRPr="00A75D2E">
        <w:rPr>
          <w:b/>
          <w:w w:val="95"/>
          <w:sz w:val="15"/>
          <w:szCs w:val="15"/>
        </w:rPr>
        <w:tab/>
      </w:r>
    </w:p>
    <w:p w14:paraId="17A26419" w14:textId="77777777" w:rsidR="006A6658" w:rsidRPr="00A75D2E" w:rsidRDefault="006A6658">
      <w:pPr>
        <w:pStyle w:val="BodyText"/>
        <w:kinsoku w:val="0"/>
        <w:overflowPunct w:val="0"/>
        <w:spacing w:before="46"/>
        <w:ind w:left="261"/>
        <w:rPr>
          <w:b/>
          <w:color w:val="000000"/>
          <w:sz w:val="15"/>
          <w:szCs w:val="15"/>
        </w:rPr>
      </w:pPr>
      <w:r>
        <w:rPr>
          <w:rFonts w:ascii="Times New Roman" w:hAnsi="Times New Roman" w:cs="Times New Roman"/>
          <w:w w:val="95"/>
          <w:sz w:val="24"/>
          <w:szCs w:val="24"/>
        </w:rPr>
        <w:br w:type="column"/>
      </w:r>
      <w:r w:rsidR="00A75D2E" w:rsidRPr="00A75D2E">
        <w:rPr>
          <w:b/>
          <w:color w:val="231F20"/>
          <w:sz w:val="15"/>
          <w:szCs w:val="15"/>
        </w:rPr>
        <w:lastRenderedPageBreak/>
        <w:t>Household Size</w:t>
      </w:r>
    </w:p>
    <w:p w14:paraId="17A2641A" w14:textId="77777777" w:rsidR="006A6658" w:rsidRDefault="006A6658">
      <w:pPr>
        <w:pStyle w:val="BodyText"/>
        <w:kinsoku w:val="0"/>
        <w:overflowPunct w:val="0"/>
        <w:spacing w:before="0"/>
        <w:ind w:left="0"/>
        <w:rPr>
          <w:sz w:val="18"/>
          <w:szCs w:val="18"/>
        </w:rPr>
      </w:pPr>
      <w:r>
        <w:rPr>
          <w:rFonts w:ascii="Times New Roman" w:hAnsi="Times New Roman" w:cs="Times New Roman"/>
          <w:sz w:val="24"/>
          <w:szCs w:val="24"/>
        </w:rPr>
        <w:br w:type="column"/>
      </w:r>
    </w:p>
    <w:p w14:paraId="17A2641B" w14:textId="77777777" w:rsidR="006A6658" w:rsidRDefault="00450F89">
      <w:pPr>
        <w:pStyle w:val="BodyText"/>
        <w:kinsoku w:val="0"/>
        <w:overflowPunct w:val="0"/>
        <w:spacing w:before="118"/>
        <w:ind w:left="261"/>
        <w:rPr>
          <w:color w:val="000000"/>
          <w:sz w:val="18"/>
          <w:szCs w:val="18"/>
        </w:rPr>
      </w:pPr>
      <w:r>
        <w:rPr>
          <w:noProof/>
        </w:rPr>
        <mc:AlternateContent>
          <mc:Choice Requires="wps">
            <w:drawing>
              <wp:anchor distT="0" distB="0" distL="114300" distR="114300" simplePos="0" relativeHeight="251662336" behindDoc="1" locked="0" layoutInCell="0" allowOverlap="1" wp14:anchorId="17A264B5" wp14:editId="17A264B6">
                <wp:simplePos x="0" y="0"/>
                <wp:positionH relativeFrom="page">
                  <wp:posOffset>6073140</wp:posOffset>
                </wp:positionH>
                <wp:positionV relativeFrom="paragraph">
                  <wp:posOffset>54610</wp:posOffset>
                </wp:positionV>
                <wp:extent cx="155575" cy="155575"/>
                <wp:effectExtent l="0" t="0" r="0" b="0"/>
                <wp:wrapNone/>
                <wp:docPr id="41" name="Freeform 5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5575" cy="155575"/>
                        </a:xfrm>
                        <a:custGeom>
                          <a:avLst/>
                          <a:gdLst>
                            <a:gd name="T0" fmla="*/ 244 w 245"/>
                            <a:gd name="T1" fmla="*/ 244 h 245"/>
                            <a:gd name="T2" fmla="*/ 0 w 245"/>
                            <a:gd name="T3" fmla="*/ 244 h 245"/>
                            <a:gd name="T4" fmla="*/ 0 w 245"/>
                            <a:gd name="T5" fmla="*/ 0 h 245"/>
                            <a:gd name="T6" fmla="*/ 244 w 245"/>
                            <a:gd name="T7" fmla="*/ 0 h 245"/>
                            <a:gd name="T8" fmla="*/ 244 w 245"/>
                            <a:gd name="T9" fmla="*/ 244 h 245"/>
                          </a:gdLst>
                          <a:ahLst/>
                          <a:cxnLst>
                            <a:cxn ang="0">
                              <a:pos x="T0" y="T1"/>
                            </a:cxn>
                            <a:cxn ang="0">
                              <a:pos x="T2" y="T3"/>
                            </a:cxn>
                            <a:cxn ang="0">
                              <a:pos x="T4" y="T5"/>
                            </a:cxn>
                            <a:cxn ang="0">
                              <a:pos x="T6" y="T7"/>
                            </a:cxn>
                            <a:cxn ang="0">
                              <a:pos x="T8" y="T9"/>
                            </a:cxn>
                          </a:cxnLst>
                          <a:rect l="0" t="0" r="r" b="b"/>
                          <a:pathLst>
                            <a:path w="245" h="245">
                              <a:moveTo>
                                <a:pt x="244" y="244"/>
                              </a:moveTo>
                              <a:lnTo>
                                <a:pt x="0" y="244"/>
                              </a:lnTo>
                              <a:lnTo>
                                <a:pt x="0" y="0"/>
                              </a:lnTo>
                              <a:lnTo>
                                <a:pt x="244" y="0"/>
                              </a:lnTo>
                              <a:lnTo>
                                <a:pt x="244" y="244"/>
                              </a:lnTo>
                              <a:close/>
                            </a:path>
                          </a:pathLst>
                        </a:custGeom>
                        <a:noFill/>
                        <a:ln w="12700">
                          <a:solidFill>
                            <a:srgbClr val="99999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74" o:spid="_x0000_s1026" style="position:absolute;margin-left:478.2pt;margin-top:4.3pt;width:12.25pt;height:12.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" o:allowincell="f" path="m244,244l,244,,,244,r,244xe" filled="f" strokecolor="#999998" strokeweight="1pt">
                <v:path arrowok="t" o:connecttype="custom" o:connectlocs="154940,154940;0,154940;0,0;154940,0;154940,154940" o:connectangles="0,0,0,0,0"/>
                <w10:wrap anchorx="page"/>
              </v:shape>
            </w:pict>
          </mc:Fallback>
        </mc:AlternateContent>
      </w:r>
      <w:r>
        <w:rPr>
          <w:noProof/>
        </w:rPr>
        <mc:AlternateContent>
          <mc:Choice Requires="wpg">
            <w:drawing>
              <wp:anchor distT="0" distB="0" distL="114300" distR="114300" simplePos="0" relativeHeight="251663360" behindDoc="1" locked="0" layoutInCell="0" allowOverlap="1" wp14:anchorId="17A264B7" wp14:editId="17A264B8">
                <wp:simplePos x="0" y="0"/>
                <wp:positionH relativeFrom="page">
                  <wp:posOffset>6754495</wp:posOffset>
                </wp:positionH>
                <wp:positionV relativeFrom="paragraph">
                  <wp:posOffset>69850</wp:posOffset>
                </wp:positionV>
                <wp:extent cx="137160" cy="137795"/>
                <wp:effectExtent l="0" t="0" r="0" b="0"/>
                <wp:wrapNone/>
                <wp:docPr id="34" name="Group 5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 cy="137795"/>
                          <a:chOff x="10637" y="110"/>
                          <a:chExt cx="216" cy="217"/>
                        </a:xfrm>
                      </wpg:grpSpPr>
                      <wps:wsp>
                        <wps:cNvPr id="35" name="Freeform 576"/>
                        <wps:cNvSpPr>
                          <a:spLocks/>
                        </wps:cNvSpPr>
                        <wps:spPr bwMode="auto">
                          <a:xfrm>
                            <a:off x="10652" y="120"/>
                            <a:ext cx="189" cy="191"/>
                          </a:xfrm>
                          <a:custGeom>
                            <a:avLst/>
                            <a:gdLst>
                              <a:gd name="T0" fmla="*/ 85 w 189"/>
                              <a:gd name="T1" fmla="*/ 0 h 191"/>
                              <a:gd name="T2" fmla="*/ 64 w 189"/>
                              <a:gd name="T3" fmla="*/ 4 h 191"/>
                              <a:gd name="T4" fmla="*/ 46 w 189"/>
                              <a:gd name="T5" fmla="*/ 12 h 191"/>
                              <a:gd name="T6" fmla="*/ 30 w 189"/>
                              <a:gd name="T7" fmla="*/ 25 h 191"/>
                              <a:gd name="T8" fmla="*/ 17 w 189"/>
                              <a:gd name="T9" fmla="*/ 41 h 191"/>
                              <a:gd name="T10" fmla="*/ 7 w 189"/>
                              <a:gd name="T11" fmla="*/ 61 h 191"/>
                              <a:gd name="T12" fmla="*/ 1 w 189"/>
                              <a:gd name="T13" fmla="*/ 85 h 191"/>
                              <a:gd name="T14" fmla="*/ 0 w 189"/>
                              <a:gd name="T15" fmla="*/ 111 h 191"/>
                              <a:gd name="T16" fmla="*/ 6 w 189"/>
                              <a:gd name="T17" fmla="*/ 133 h 191"/>
                              <a:gd name="T18" fmla="*/ 17 w 189"/>
                              <a:gd name="T19" fmla="*/ 152 h 191"/>
                              <a:gd name="T20" fmla="*/ 32 w 189"/>
                              <a:gd name="T21" fmla="*/ 168 h 191"/>
                              <a:gd name="T22" fmla="*/ 50 w 189"/>
                              <a:gd name="T23" fmla="*/ 180 h 191"/>
                              <a:gd name="T24" fmla="*/ 70 w 189"/>
                              <a:gd name="T25" fmla="*/ 187 h 191"/>
                              <a:gd name="T26" fmla="*/ 93 w 189"/>
                              <a:gd name="T27" fmla="*/ 190 h 191"/>
                              <a:gd name="T28" fmla="*/ 110 w 189"/>
                              <a:gd name="T29" fmla="*/ 189 h 191"/>
                              <a:gd name="T30" fmla="*/ 131 w 189"/>
                              <a:gd name="T31" fmla="*/ 182 h 191"/>
                              <a:gd name="T32" fmla="*/ 150 w 189"/>
                              <a:gd name="T33" fmla="*/ 171 h 191"/>
                              <a:gd name="T34" fmla="*/ 166 w 189"/>
                              <a:gd name="T35" fmla="*/ 156 h 191"/>
                              <a:gd name="T36" fmla="*/ 177 w 189"/>
                              <a:gd name="T37" fmla="*/ 138 h 191"/>
                              <a:gd name="T38" fmla="*/ 185 w 189"/>
                              <a:gd name="T39" fmla="*/ 117 h 191"/>
                              <a:gd name="T40" fmla="*/ 188 w 189"/>
                              <a:gd name="T41" fmla="*/ 94 h 191"/>
                              <a:gd name="T42" fmla="*/ 185 w 189"/>
                              <a:gd name="T43" fmla="*/ 72 h 191"/>
                              <a:gd name="T44" fmla="*/ 178 w 189"/>
                              <a:gd name="T45" fmla="*/ 52 h 191"/>
                              <a:gd name="T46" fmla="*/ 166 w 189"/>
                              <a:gd name="T47" fmla="*/ 35 h 191"/>
                              <a:gd name="T48" fmla="*/ 150 w 189"/>
                              <a:gd name="T49" fmla="*/ 20 h 191"/>
                              <a:gd name="T50" fmla="*/ 131 w 189"/>
                              <a:gd name="T51" fmla="*/ 9 h 191"/>
                              <a:gd name="T52" fmla="*/ 109 w 189"/>
                              <a:gd name="T53" fmla="*/ 2 h 191"/>
                              <a:gd name="T54" fmla="*/ 85 w 189"/>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9" h="191">
                                <a:moveTo>
                                  <a:pt x="85" y="0"/>
                                </a:moveTo>
                                <a:lnTo>
                                  <a:pt x="64" y="4"/>
                                </a:lnTo>
                                <a:lnTo>
                                  <a:pt x="46" y="12"/>
                                </a:lnTo>
                                <a:lnTo>
                                  <a:pt x="30" y="25"/>
                                </a:lnTo>
                                <a:lnTo>
                                  <a:pt x="17" y="41"/>
                                </a:lnTo>
                                <a:lnTo>
                                  <a:pt x="7" y="61"/>
                                </a:lnTo>
                                <a:lnTo>
                                  <a:pt x="1" y="85"/>
                                </a:lnTo>
                                <a:lnTo>
                                  <a:pt x="0" y="111"/>
                                </a:lnTo>
                                <a:lnTo>
                                  <a:pt x="6" y="133"/>
                                </a:lnTo>
                                <a:lnTo>
                                  <a:pt x="17" y="152"/>
                                </a:lnTo>
                                <a:lnTo>
                                  <a:pt x="32" y="168"/>
                                </a:lnTo>
                                <a:lnTo>
                                  <a:pt x="50" y="180"/>
                                </a:lnTo>
                                <a:lnTo>
                                  <a:pt x="70" y="187"/>
                                </a:lnTo>
                                <a:lnTo>
                                  <a:pt x="93" y="190"/>
                                </a:lnTo>
                                <a:lnTo>
                                  <a:pt x="110" y="189"/>
                                </a:lnTo>
                                <a:lnTo>
                                  <a:pt x="131" y="182"/>
                                </a:lnTo>
                                <a:lnTo>
                                  <a:pt x="150" y="171"/>
                                </a:lnTo>
                                <a:lnTo>
                                  <a:pt x="166" y="156"/>
                                </a:lnTo>
                                <a:lnTo>
                                  <a:pt x="177" y="138"/>
                                </a:lnTo>
                                <a:lnTo>
                                  <a:pt x="185" y="117"/>
                                </a:lnTo>
                                <a:lnTo>
                                  <a:pt x="188" y="94"/>
                                </a:lnTo>
                                <a:lnTo>
                                  <a:pt x="185" y="72"/>
                                </a:lnTo>
                                <a:lnTo>
                                  <a:pt x="178" y="52"/>
                                </a:lnTo>
                                <a:lnTo>
                                  <a:pt x="166" y="35"/>
                                </a:lnTo>
                                <a:lnTo>
                                  <a:pt x="150" y="20"/>
                                </a:lnTo>
                                <a:lnTo>
                                  <a:pt x="131" y="9"/>
                                </a:lnTo>
                                <a:lnTo>
                                  <a:pt x="109" y="2"/>
                                </a:lnTo>
                                <a:lnTo>
                                  <a:pt x="8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6" name="Group 577"/>
                        <wpg:cNvGrpSpPr>
                          <a:grpSpLocks/>
                        </wpg:cNvGrpSpPr>
                        <wpg:grpSpPr bwMode="auto">
                          <a:xfrm>
                            <a:off x="10641" y="110"/>
                            <a:ext cx="210" cy="210"/>
                            <a:chOff x="10641" y="110"/>
                            <a:chExt cx="210" cy="210"/>
                          </a:xfrm>
                        </wpg:grpSpPr>
                        <wps:wsp>
                          <wps:cNvPr id="37" name="Freeform 578"/>
                          <wps:cNvSpPr>
                            <a:spLocks/>
                          </wps:cNvSpPr>
                          <wps:spPr bwMode="auto">
                            <a:xfrm>
                              <a:off x="10641" y="110"/>
                              <a:ext cx="210" cy="210"/>
                            </a:xfrm>
                            <a:custGeom>
                              <a:avLst/>
                              <a:gdLst>
                                <a:gd name="T0" fmla="*/ 104 w 210"/>
                                <a:gd name="T1" fmla="*/ 0 h 210"/>
                                <a:gd name="T2" fmla="*/ 81 w 210"/>
                                <a:gd name="T3" fmla="*/ 2 h 210"/>
                                <a:gd name="T4" fmla="*/ 60 w 210"/>
                                <a:gd name="T5" fmla="*/ 9 h 210"/>
                                <a:gd name="T6" fmla="*/ 42 w 210"/>
                                <a:gd name="T7" fmla="*/ 20 h 210"/>
                                <a:gd name="T8" fmla="*/ 26 w 210"/>
                                <a:gd name="T9" fmla="*/ 35 h 210"/>
                                <a:gd name="T10" fmla="*/ 13 w 210"/>
                                <a:gd name="T11" fmla="*/ 53 h 210"/>
                                <a:gd name="T12" fmla="*/ 4 w 210"/>
                                <a:gd name="T13" fmla="*/ 73 h 210"/>
                                <a:gd name="T14" fmla="*/ 0 w 210"/>
                                <a:gd name="T15" fmla="*/ 95 h 210"/>
                                <a:gd name="T16" fmla="*/ 2 w 210"/>
                                <a:gd name="T17" fmla="*/ 120 h 210"/>
                                <a:gd name="T18" fmla="*/ 8 w 210"/>
                                <a:gd name="T19" fmla="*/ 143 h 210"/>
                                <a:gd name="T20" fmla="*/ 18 w 210"/>
                                <a:gd name="T21" fmla="*/ 163 h 210"/>
                                <a:gd name="T22" fmla="*/ 31 w 210"/>
                                <a:gd name="T23" fmla="*/ 180 h 210"/>
                                <a:gd name="T24" fmla="*/ 47 w 210"/>
                                <a:gd name="T25" fmla="*/ 193 h 210"/>
                                <a:gd name="T26" fmla="*/ 66 w 210"/>
                                <a:gd name="T27" fmla="*/ 203 h 210"/>
                                <a:gd name="T28" fmla="*/ 86 w 210"/>
                                <a:gd name="T29" fmla="*/ 209 h 210"/>
                                <a:gd name="T30" fmla="*/ 113 w 210"/>
                                <a:gd name="T31" fmla="*/ 207 h 210"/>
                                <a:gd name="T32" fmla="*/ 136 w 210"/>
                                <a:gd name="T33" fmla="*/ 202 h 210"/>
                                <a:gd name="T34" fmla="*/ 157 w 210"/>
                                <a:gd name="T35" fmla="*/ 193 h 210"/>
                                <a:gd name="T36" fmla="*/ 160 w 210"/>
                                <a:gd name="T37" fmla="*/ 191 h 210"/>
                                <a:gd name="T38" fmla="*/ 105 w 210"/>
                                <a:gd name="T39" fmla="*/ 191 h 210"/>
                                <a:gd name="T40" fmla="*/ 82 w 210"/>
                                <a:gd name="T41" fmla="*/ 188 h 210"/>
                                <a:gd name="T42" fmla="*/ 62 w 210"/>
                                <a:gd name="T43" fmla="*/ 179 h 210"/>
                                <a:gd name="T44" fmla="*/ 45 w 210"/>
                                <a:gd name="T45" fmla="*/ 166 h 210"/>
                                <a:gd name="T46" fmla="*/ 31 w 210"/>
                                <a:gd name="T47" fmla="*/ 149 h 210"/>
                                <a:gd name="T48" fmla="*/ 22 w 210"/>
                                <a:gd name="T49" fmla="*/ 129 h 210"/>
                                <a:gd name="T50" fmla="*/ 19 w 210"/>
                                <a:gd name="T51" fmla="*/ 107 h 210"/>
                                <a:gd name="T52" fmla="*/ 22 w 210"/>
                                <a:gd name="T53" fmla="*/ 84 h 210"/>
                                <a:gd name="T54" fmla="*/ 30 w 210"/>
                                <a:gd name="T55" fmla="*/ 63 h 210"/>
                                <a:gd name="T56" fmla="*/ 43 w 210"/>
                                <a:gd name="T57" fmla="*/ 45 h 210"/>
                                <a:gd name="T58" fmla="*/ 60 w 210"/>
                                <a:gd name="T59" fmla="*/ 32 h 210"/>
                                <a:gd name="T60" fmla="*/ 80 w 210"/>
                                <a:gd name="T61" fmla="*/ 23 h 210"/>
                                <a:gd name="T62" fmla="*/ 102 w 210"/>
                                <a:gd name="T63" fmla="*/ 20 h 210"/>
                                <a:gd name="T64" fmla="*/ 104 w 210"/>
                                <a:gd name="T65" fmla="*/ 20 h 210"/>
                                <a:gd name="T66" fmla="*/ 164 w 210"/>
                                <a:gd name="T67" fmla="*/ 20 h 210"/>
                                <a:gd name="T68" fmla="*/ 158 w 210"/>
                                <a:gd name="T69" fmla="*/ 14 h 210"/>
                                <a:gd name="T70" fmla="*/ 138 w 210"/>
                                <a:gd name="T71" fmla="*/ 5 h 210"/>
                                <a:gd name="T72" fmla="*/ 116 w 210"/>
                                <a:gd name="T73" fmla="*/ 0 h 210"/>
                                <a:gd name="T74" fmla="*/ 104 w 210"/>
                                <a:gd name="T75" fmla="*/ 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10" h="210">
                                  <a:moveTo>
                                    <a:pt x="104" y="0"/>
                                  </a:moveTo>
                                  <a:lnTo>
                                    <a:pt x="81" y="2"/>
                                  </a:lnTo>
                                  <a:lnTo>
                                    <a:pt x="60" y="9"/>
                                  </a:lnTo>
                                  <a:lnTo>
                                    <a:pt x="42" y="20"/>
                                  </a:lnTo>
                                  <a:lnTo>
                                    <a:pt x="26" y="35"/>
                                  </a:lnTo>
                                  <a:lnTo>
                                    <a:pt x="13" y="53"/>
                                  </a:lnTo>
                                  <a:lnTo>
                                    <a:pt x="4" y="73"/>
                                  </a:lnTo>
                                  <a:lnTo>
                                    <a:pt x="0" y="95"/>
                                  </a:lnTo>
                                  <a:lnTo>
                                    <a:pt x="2" y="120"/>
                                  </a:lnTo>
                                  <a:lnTo>
                                    <a:pt x="8" y="143"/>
                                  </a:lnTo>
                                  <a:lnTo>
                                    <a:pt x="18" y="163"/>
                                  </a:lnTo>
                                  <a:lnTo>
                                    <a:pt x="31" y="180"/>
                                  </a:lnTo>
                                  <a:lnTo>
                                    <a:pt x="47" y="193"/>
                                  </a:lnTo>
                                  <a:lnTo>
                                    <a:pt x="66" y="203"/>
                                  </a:lnTo>
                                  <a:lnTo>
                                    <a:pt x="86" y="209"/>
                                  </a:lnTo>
                                  <a:lnTo>
                                    <a:pt x="113" y="207"/>
                                  </a:lnTo>
                                  <a:lnTo>
                                    <a:pt x="136" y="202"/>
                                  </a:lnTo>
                                  <a:lnTo>
                                    <a:pt x="157" y="193"/>
                                  </a:lnTo>
                                  <a:lnTo>
                                    <a:pt x="160" y="191"/>
                                  </a:lnTo>
                                  <a:lnTo>
                                    <a:pt x="105" y="191"/>
                                  </a:lnTo>
                                  <a:lnTo>
                                    <a:pt x="82" y="188"/>
                                  </a:lnTo>
                                  <a:lnTo>
                                    <a:pt x="62" y="179"/>
                                  </a:lnTo>
                                  <a:lnTo>
                                    <a:pt x="45" y="166"/>
                                  </a:lnTo>
                                  <a:lnTo>
                                    <a:pt x="31" y="149"/>
                                  </a:lnTo>
                                  <a:lnTo>
                                    <a:pt x="22" y="129"/>
                                  </a:lnTo>
                                  <a:lnTo>
                                    <a:pt x="19" y="107"/>
                                  </a:lnTo>
                                  <a:lnTo>
                                    <a:pt x="22" y="84"/>
                                  </a:lnTo>
                                  <a:lnTo>
                                    <a:pt x="30" y="63"/>
                                  </a:lnTo>
                                  <a:lnTo>
                                    <a:pt x="43" y="45"/>
                                  </a:lnTo>
                                  <a:lnTo>
                                    <a:pt x="60" y="32"/>
                                  </a:lnTo>
                                  <a:lnTo>
                                    <a:pt x="80" y="23"/>
                                  </a:lnTo>
                                  <a:lnTo>
                                    <a:pt x="102" y="20"/>
                                  </a:lnTo>
                                  <a:lnTo>
                                    <a:pt x="104" y="20"/>
                                  </a:lnTo>
                                  <a:lnTo>
                                    <a:pt x="164" y="20"/>
                                  </a:lnTo>
                                  <a:lnTo>
                                    <a:pt x="158" y="14"/>
                                  </a:lnTo>
                                  <a:lnTo>
                                    <a:pt x="138" y="5"/>
                                  </a:lnTo>
                                  <a:lnTo>
                                    <a:pt x="116" y="0"/>
                                  </a:lnTo>
                                  <a:lnTo>
                                    <a:pt x="104"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579"/>
                          <wps:cNvSpPr>
                            <a:spLocks/>
                          </wps:cNvSpPr>
                          <wps:spPr bwMode="auto">
                            <a:xfrm>
                              <a:off x="10641" y="110"/>
                              <a:ext cx="210" cy="210"/>
                            </a:xfrm>
                            <a:custGeom>
                              <a:avLst/>
                              <a:gdLst>
                                <a:gd name="T0" fmla="*/ 164 w 210"/>
                                <a:gd name="T1" fmla="*/ 20 h 210"/>
                                <a:gd name="T2" fmla="*/ 104 w 210"/>
                                <a:gd name="T3" fmla="*/ 20 h 210"/>
                                <a:gd name="T4" fmla="*/ 126 w 210"/>
                                <a:gd name="T5" fmla="*/ 23 h 210"/>
                                <a:gd name="T6" fmla="*/ 147 w 210"/>
                                <a:gd name="T7" fmla="*/ 31 h 210"/>
                                <a:gd name="T8" fmla="*/ 164 w 210"/>
                                <a:gd name="T9" fmla="*/ 44 h 210"/>
                                <a:gd name="T10" fmla="*/ 177 w 210"/>
                                <a:gd name="T11" fmla="*/ 62 h 210"/>
                                <a:gd name="T12" fmla="*/ 186 w 210"/>
                                <a:gd name="T13" fmla="*/ 82 h 210"/>
                                <a:gd name="T14" fmla="*/ 189 w 210"/>
                                <a:gd name="T15" fmla="*/ 104 h 210"/>
                                <a:gd name="T16" fmla="*/ 186 w 210"/>
                                <a:gd name="T17" fmla="*/ 127 h 210"/>
                                <a:gd name="T18" fmla="*/ 177 w 210"/>
                                <a:gd name="T19" fmla="*/ 148 h 210"/>
                                <a:gd name="T20" fmla="*/ 164 w 210"/>
                                <a:gd name="T21" fmla="*/ 165 h 210"/>
                                <a:gd name="T22" fmla="*/ 147 w 210"/>
                                <a:gd name="T23" fmla="*/ 179 h 210"/>
                                <a:gd name="T24" fmla="*/ 127 w 210"/>
                                <a:gd name="T25" fmla="*/ 187 h 210"/>
                                <a:gd name="T26" fmla="*/ 105 w 210"/>
                                <a:gd name="T27" fmla="*/ 191 h 210"/>
                                <a:gd name="T28" fmla="*/ 160 w 210"/>
                                <a:gd name="T29" fmla="*/ 191 h 210"/>
                                <a:gd name="T30" fmla="*/ 175 w 210"/>
                                <a:gd name="T31" fmla="*/ 181 h 210"/>
                                <a:gd name="T32" fmla="*/ 189 w 210"/>
                                <a:gd name="T33" fmla="*/ 166 h 210"/>
                                <a:gd name="T34" fmla="*/ 199 w 210"/>
                                <a:gd name="T35" fmla="*/ 148 h 210"/>
                                <a:gd name="T36" fmla="*/ 206 w 210"/>
                                <a:gd name="T37" fmla="*/ 129 h 210"/>
                                <a:gd name="T38" fmla="*/ 209 w 210"/>
                                <a:gd name="T39" fmla="*/ 108 h 210"/>
                                <a:gd name="T40" fmla="*/ 206 w 210"/>
                                <a:gd name="T41" fmla="*/ 85 h 210"/>
                                <a:gd name="T42" fmla="*/ 200 w 210"/>
                                <a:gd name="T43" fmla="*/ 63 h 210"/>
                                <a:gd name="T44" fmla="*/ 189 w 210"/>
                                <a:gd name="T45" fmla="*/ 44 h 210"/>
                                <a:gd name="T46" fmla="*/ 175 w 210"/>
                                <a:gd name="T47" fmla="*/ 27 h 210"/>
                                <a:gd name="T48" fmla="*/ 164 w 210"/>
                                <a:gd name="T49" fmla="*/ 2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10" h="210">
                                  <a:moveTo>
                                    <a:pt x="164" y="20"/>
                                  </a:moveTo>
                                  <a:lnTo>
                                    <a:pt x="104" y="20"/>
                                  </a:lnTo>
                                  <a:lnTo>
                                    <a:pt x="126" y="23"/>
                                  </a:lnTo>
                                  <a:lnTo>
                                    <a:pt x="147" y="31"/>
                                  </a:lnTo>
                                  <a:lnTo>
                                    <a:pt x="164" y="44"/>
                                  </a:lnTo>
                                  <a:lnTo>
                                    <a:pt x="177" y="62"/>
                                  </a:lnTo>
                                  <a:lnTo>
                                    <a:pt x="186" y="82"/>
                                  </a:lnTo>
                                  <a:lnTo>
                                    <a:pt x="189" y="104"/>
                                  </a:lnTo>
                                  <a:lnTo>
                                    <a:pt x="186" y="127"/>
                                  </a:lnTo>
                                  <a:lnTo>
                                    <a:pt x="177" y="148"/>
                                  </a:lnTo>
                                  <a:lnTo>
                                    <a:pt x="164" y="165"/>
                                  </a:lnTo>
                                  <a:lnTo>
                                    <a:pt x="147" y="179"/>
                                  </a:lnTo>
                                  <a:lnTo>
                                    <a:pt x="127" y="187"/>
                                  </a:lnTo>
                                  <a:lnTo>
                                    <a:pt x="105" y="191"/>
                                  </a:lnTo>
                                  <a:lnTo>
                                    <a:pt x="160" y="191"/>
                                  </a:lnTo>
                                  <a:lnTo>
                                    <a:pt x="175" y="181"/>
                                  </a:lnTo>
                                  <a:lnTo>
                                    <a:pt x="189" y="166"/>
                                  </a:lnTo>
                                  <a:lnTo>
                                    <a:pt x="199" y="148"/>
                                  </a:lnTo>
                                  <a:lnTo>
                                    <a:pt x="206" y="129"/>
                                  </a:lnTo>
                                  <a:lnTo>
                                    <a:pt x="209" y="108"/>
                                  </a:lnTo>
                                  <a:lnTo>
                                    <a:pt x="206" y="85"/>
                                  </a:lnTo>
                                  <a:lnTo>
                                    <a:pt x="200" y="63"/>
                                  </a:lnTo>
                                  <a:lnTo>
                                    <a:pt x="189" y="44"/>
                                  </a:lnTo>
                                  <a:lnTo>
                                    <a:pt x="175" y="27"/>
                                  </a:lnTo>
                                  <a:lnTo>
                                    <a:pt x="164"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9" name="Freeform 580"/>
                        <wps:cNvSpPr>
                          <a:spLocks/>
                        </wps:cNvSpPr>
                        <wps:spPr bwMode="auto">
                          <a:xfrm>
                            <a:off x="10637" y="112"/>
                            <a:ext cx="216" cy="214"/>
                          </a:xfrm>
                          <a:custGeom>
                            <a:avLst/>
                            <a:gdLst>
                              <a:gd name="T0" fmla="*/ 122 w 216"/>
                              <a:gd name="T1" fmla="*/ 0 h 214"/>
                              <a:gd name="T2" fmla="*/ 96 w 216"/>
                              <a:gd name="T3" fmla="*/ 1 h 214"/>
                              <a:gd name="T4" fmla="*/ 73 w 216"/>
                              <a:gd name="T5" fmla="*/ 7 h 214"/>
                              <a:gd name="T6" fmla="*/ 52 w 216"/>
                              <a:gd name="T7" fmla="*/ 16 h 214"/>
                              <a:gd name="T8" fmla="*/ 34 w 216"/>
                              <a:gd name="T9" fmla="*/ 29 h 214"/>
                              <a:gd name="T10" fmla="*/ 20 w 216"/>
                              <a:gd name="T11" fmla="*/ 44 h 214"/>
                              <a:gd name="T12" fmla="*/ 9 w 216"/>
                              <a:gd name="T13" fmla="*/ 62 h 214"/>
                              <a:gd name="T14" fmla="*/ 2 w 216"/>
                              <a:gd name="T15" fmla="*/ 81 h 214"/>
                              <a:gd name="T16" fmla="*/ 0 w 216"/>
                              <a:gd name="T17" fmla="*/ 102 h 214"/>
                              <a:gd name="T18" fmla="*/ 2 w 216"/>
                              <a:gd name="T19" fmla="*/ 126 h 214"/>
                              <a:gd name="T20" fmla="*/ 8 w 216"/>
                              <a:gd name="T21" fmla="*/ 148 h 214"/>
                              <a:gd name="T22" fmla="*/ 19 w 216"/>
                              <a:gd name="T23" fmla="*/ 167 h 214"/>
                              <a:gd name="T24" fmla="*/ 33 w 216"/>
                              <a:gd name="T25" fmla="*/ 184 h 214"/>
                              <a:gd name="T26" fmla="*/ 49 w 216"/>
                              <a:gd name="T27" fmla="*/ 197 h 214"/>
                              <a:gd name="T28" fmla="*/ 68 w 216"/>
                              <a:gd name="T29" fmla="*/ 207 h 214"/>
                              <a:gd name="T30" fmla="*/ 89 w 216"/>
                              <a:gd name="T31" fmla="*/ 213 h 214"/>
                              <a:gd name="T32" fmla="*/ 116 w 216"/>
                              <a:gd name="T33" fmla="*/ 211 h 214"/>
                              <a:gd name="T34" fmla="*/ 140 w 216"/>
                              <a:gd name="T35" fmla="*/ 206 h 214"/>
                              <a:gd name="T36" fmla="*/ 161 w 216"/>
                              <a:gd name="T37" fmla="*/ 197 h 214"/>
                              <a:gd name="T38" fmla="*/ 179 w 216"/>
                              <a:gd name="T39" fmla="*/ 185 h 214"/>
                              <a:gd name="T40" fmla="*/ 193 w 216"/>
                              <a:gd name="T41" fmla="*/ 170 h 214"/>
                              <a:gd name="T42" fmla="*/ 204 w 216"/>
                              <a:gd name="T43" fmla="*/ 153 h 214"/>
                              <a:gd name="T44" fmla="*/ 212 w 216"/>
                              <a:gd name="T45" fmla="*/ 134 h 214"/>
                              <a:gd name="T46" fmla="*/ 215 w 216"/>
                              <a:gd name="T47" fmla="*/ 114 h 214"/>
                              <a:gd name="T48" fmla="*/ 215 w 216"/>
                              <a:gd name="T49" fmla="*/ 107 h 214"/>
                              <a:gd name="T50" fmla="*/ 213 w 216"/>
                              <a:gd name="T51" fmla="*/ 84 h 214"/>
                              <a:gd name="T52" fmla="*/ 206 w 216"/>
                              <a:gd name="T53" fmla="*/ 63 h 214"/>
                              <a:gd name="T54" fmla="*/ 195 w 216"/>
                              <a:gd name="T55" fmla="*/ 44 h 214"/>
                              <a:gd name="T56" fmla="*/ 181 w 216"/>
                              <a:gd name="T57" fmla="*/ 27 h 214"/>
                              <a:gd name="T58" fmla="*/ 164 w 216"/>
                              <a:gd name="T59" fmla="*/ 14 h 214"/>
                              <a:gd name="T60" fmla="*/ 144 w 216"/>
                              <a:gd name="T61" fmla="*/ 5 h 214"/>
                              <a:gd name="T62" fmla="*/ 122 w 216"/>
                              <a:gd name="T63" fmla="*/ 0 h 2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16" h="214">
                                <a:moveTo>
                                  <a:pt x="122" y="0"/>
                                </a:moveTo>
                                <a:lnTo>
                                  <a:pt x="96" y="1"/>
                                </a:lnTo>
                                <a:lnTo>
                                  <a:pt x="73" y="7"/>
                                </a:lnTo>
                                <a:lnTo>
                                  <a:pt x="52" y="16"/>
                                </a:lnTo>
                                <a:lnTo>
                                  <a:pt x="34" y="29"/>
                                </a:lnTo>
                                <a:lnTo>
                                  <a:pt x="20" y="44"/>
                                </a:lnTo>
                                <a:lnTo>
                                  <a:pt x="9" y="62"/>
                                </a:lnTo>
                                <a:lnTo>
                                  <a:pt x="2" y="81"/>
                                </a:lnTo>
                                <a:lnTo>
                                  <a:pt x="0" y="102"/>
                                </a:lnTo>
                                <a:lnTo>
                                  <a:pt x="2" y="126"/>
                                </a:lnTo>
                                <a:lnTo>
                                  <a:pt x="8" y="148"/>
                                </a:lnTo>
                                <a:lnTo>
                                  <a:pt x="19" y="167"/>
                                </a:lnTo>
                                <a:lnTo>
                                  <a:pt x="33" y="184"/>
                                </a:lnTo>
                                <a:lnTo>
                                  <a:pt x="49" y="197"/>
                                </a:lnTo>
                                <a:lnTo>
                                  <a:pt x="68" y="207"/>
                                </a:lnTo>
                                <a:lnTo>
                                  <a:pt x="89" y="213"/>
                                </a:lnTo>
                                <a:lnTo>
                                  <a:pt x="116" y="211"/>
                                </a:lnTo>
                                <a:lnTo>
                                  <a:pt x="140" y="206"/>
                                </a:lnTo>
                                <a:lnTo>
                                  <a:pt x="161" y="197"/>
                                </a:lnTo>
                                <a:lnTo>
                                  <a:pt x="179" y="185"/>
                                </a:lnTo>
                                <a:lnTo>
                                  <a:pt x="193" y="170"/>
                                </a:lnTo>
                                <a:lnTo>
                                  <a:pt x="204" y="153"/>
                                </a:lnTo>
                                <a:lnTo>
                                  <a:pt x="212" y="134"/>
                                </a:lnTo>
                                <a:lnTo>
                                  <a:pt x="215" y="114"/>
                                </a:lnTo>
                                <a:lnTo>
                                  <a:pt x="215" y="107"/>
                                </a:lnTo>
                                <a:lnTo>
                                  <a:pt x="213" y="84"/>
                                </a:lnTo>
                                <a:lnTo>
                                  <a:pt x="206" y="63"/>
                                </a:lnTo>
                                <a:lnTo>
                                  <a:pt x="195" y="44"/>
                                </a:lnTo>
                                <a:lnTo>
                                  <a:pt x="181" y="27"/>
                                </a:lnTo>
                                <a:lnTo>
                                  <a:pt x="164" y="14"/>
                                </a:lnTo>
                                <a:lnTo>
                                  <a:pt x="144" y="5"/>
                                </a:lnTo>
                                <a:lnTo>
                                  <a:pt x="12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581"/>
                        <wps:cNvSpPr>
                          <a:spLocks/>
                        </wps:cNvSpPr>
                        <wps:spPr bwMode="auto">
                          <a:xfrm>
                            <a:off x="10648" y="123"/>
                            <a:ext cx="195" cy="193"/>
                          </a:xfrm>
                          <a:custGeom>
                            <a:avLst/>
                            <a:gdLst>
                              <a:gd name="T0" fmla="*/ 194 w 195"/>
                              <a:gd name="T1" fmla="*/ 95 h 193"/>
                              <a:gd name="T2" fmla="*/ 192 w 195"/>
                              <a:gd name="T3" fmla="*/ 73 h 193"/>
                              <a:gd name="T4" fmla="*/ 184 w 195"/>
                              <a:gd name="T5" fmla="*/ 52 h 193"/>
                              <a:gd name="T6" fmla="*/ 172 w 195"/>
                              <a:gd name="T7" fmla="*/ 33 h 193"/>
                              <a:gd name="T8" fmla="*/ 157 w 195"/>
                              <a:gd name="T9" fmla="*/ 18 h 193"/>
                              <a:gd name="T10" fmla="*/ 138 w 195"/>
                              <a:gd name="T11" fmla="*/ 7 h 193"/>
                              <a:gd name="T12" fmla="*/ 117 w 195"/>
                              <a:gd name="T13" fmla="*/ 0 h 193"/>
                              <a:gd name="T14" fmla="*/ 90 w 195"/>
                              <a:gd name="T15" fmla="*/ 1 h 193"/>
                              <a:gd name="T16" fmla="*/ 66 w 195"/>
                              <a:gd name="T17" fmla="*/ 6 h 193"/>
                              <a:gd name="T18" fmla="*/ 45 w 195"/>
                              <a:gd name="T19" fmla="*/ 15 h 193"/>
                              <a:gd name="T20" fmla="*/ 28 w 195"/>
                              <a:gd name="T21" fmla="*/ 28 h 193"/>
                              <a:gd name="T22" fmla="*/ 14 w 195"/>
                              <a:gd name="T23" fmla="*/ 43 h 193"/>
                              <a:gd name="T24" fmla="*/ 5 w 195"/>
                              <a:gd name="T25" fmla="*/ 60 h 193"/>
                              <a:gd name="T26" fmla="*/ 0 w 195"/>
                              <a:gd name="T27" fmla="*/ 79 h 193"/>
                              <a:gd name="T28" fmla="*/ 1 w 195"/>
                              <a:gd name="T29" fmla="*/ 106 h 193"/>
                              <a:gd name="T30" fmla="*/ 7 w 195"/>
                              <a:gd name="T31" fmla="*/ 129 h 193"/>
                              <a:gd name="T32" fmla="*/ 17 w 195"/>
                              <a:gd name="T33" fmla="*/ 149 h 193"/>
                              <a:gd name="T34" fmla="*/ 30 w 195"/>
                              <a:gd name="T35" fmla="*/ 166 h 193"/>
                              <a:gd name="T36" fmla="*/ 46 w 195"/>
                              <a:gd name="T37" fmla="*/ 179 h 193"/>
                              <a:gd name="T38" fmla="*/ 64 w 195"/>
                              <a:gd name="T39" fmla="*/ 188 h 193"/>
                              <a:gd name="T40" fmla="*/ 84 w 195"/>
                              <a:gd name="T41" fmla="*/ 192 h 193"/>
                              <a:gd name="T42" fmla="*/ 110 w 195"/>
                              <a:gd name="T43" fmla="*/ 190 h 193"/>
                              <a:gd name="T44" fmla="*/ 133 w 195"/>
                              <a:gd name="T45" fmla="*/ 184 h 193"/>
                              <a:gd name="T46" fmla="*/ 152 w 195"/>
                              <a:gd name="T47" fmla="*/ 174 h 193"/>
                              <a:gd name="T48" fmla="*/ 169 w 195"/>
                              <a:gd name="T49" fmla="*/ 160 h 193"/>
                              <a:gd name="T50" fmla="*/ 181 w 195"/>
                              <a:gd name="T51" fmla="*/ 143 h 193"/>
                              <a:gd name="T52" fmla="*/ 190 w 195"/>
                              <a:gd name="T53" fmla="*/ 124 h 193"/>
                              <a:gd name="T54" fmla="*/ 194 w 195"/>
                              <a:gd name="T55" fmla="*/ 104 h 193"/>
                              <a:gd name="T56" fmla="*/ 194 w 195"/>
                              <a:gd name="T57" fmla="*/ 95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95" h="193">
                                <a:moveTo>
                                  <a:pt x="194" y="95"/>
                                </a:moveTo>
                                <a:lnTo>
                                  <a:pt x="192" y="73"/>
                                </a:lnTo>
                                <a:lnTo>
                                  <a:pt x="184" y="52"/>
                                </a:lnTo>
                                <a:lnTo>
                                  <a:pt x="172" y="33"/>
                                </a:lnTo>
                                <a:lnTo>
                                  <a:pt x="157" y="18"/>
                                </a:lnTo>
                                <a:lnTo>
                                  <a:pt x="138" y="7"/>
                                </a:lnTo>
                                <a:lnTo>
                                  <a:pt x="117" y="0"/>
                                </a:lnTo>
                                <a:lnTo>
                                  <a:pt x="90" y="1"/>
                                </a:lnTo>
                                <a:lnTo>
                                  <a:pt x="66" y="6"/>
                                </a:lnTo>
                                <a:lnTo>
                                  <a:pt x="45" y="15"/>
                                </a:lnTo>
                                <a:lnTo>
                                  <a:pt x="28" y="28"/>
                                </a:lnTo>
                                <a:lnTo>
                                  <a:pt x="14" y="43"/>
                                </a:lnTo>
                                <a:lnTo>
                                  <a:pt x="5" y="60"/>
                                </a:lnTo>
                                <a:lnTo>
                                  <a:pt x="0" y="79"/>
                                </a:lnTo>
                                <a:lnTo>
                                  <a:pt x="1" y="106"/>
                                </a:lnTo>
                                <a:lnTo>
                                  <a:pt x="7" y="129"/>
                                </a:lnTo>
                                <a:lnTo>
                                  <a:pt x="17" y="149"/>
                                </a:lnTo>
                                <a:lnTo>
                                  <a:pt x="30" y="166"/>
                                </a:lnTo>
                                <a:lnTo>
                                  <a:pt x="46" y="179"/>
                                </a:lnTo>
                                <a:lnTo>
                                  <a:pt x="64" y="188"/>
                                </a:lnTo>
                                <a:lnTo>
                                  <a:pt x="84" y="192"/>
                                </a:lnTo>
                                <a:lnTo>
                                  <a:pt x="110" y="190"/>
                                </a:lnTo>
                                <a:lnTo>
                                  <a:pt x="133" y="184"/>
                                </a:lnTo>
                                <a:lnTo>
                                  <a:pt x="152" y="174"/>
                                </a:lnTo>
                                <a:lnTo>
                                  <a:pt x="169" y="160"/>
                                </a:lnTo>
                                <a:lnTo>
                                  <a:pt x="181" y="143"/>
                                </a:lnTo>
                                <a:lnTo>
                                  <a:pt x="190" y="124"/>
                                </a:lnTo>
                                <a:lnTo>
                                  <a:pt x="194" y="104"/>
                                </a:lnTo>
                                <a:lnTo>
                                  <a:pt x="194" y="95"/>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75" o:spid="_x0000_s1026" style="position:absolute;margin-left:531.85pt;margin-top:5.5pt;width:10.8pt;height:10.85pt;z-index:-251653120;mso-position-horizontal-relative:page" coordorigin="10637,110" coordsize="216,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" o:allowincell="f">
                <v:shape id="Freeform 576" o:spid="_x0000_s1027" style="position:absolute;left:10652;top:120;width:189;height:191;visibility:visible;mso-wrap-style:square;v-text-anchor:top" coordsize="189,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geJcYA&#10;AADbAAAADwAAAGRycy9kb3ducmV2LnhtbESPQUsDMRSE70L/Q3gFbzbbFavdNl1KUfHgQass9PbY&#10;vG623bysSWzXf28KgsdhZr5hluVgO3EiH1rHCqaTDARx7XTLjYLPj6ebBxAhImvsHJOCHwpQrkZX&#10;Syy0O/M7nbaxEQnCoUAFJsa+kDLUhiyGieuJk7d33mJM0jdSezwnuO1knmUzabHltGCwp42h+rj9&#10;tgqes7yaP/r5667a3VeHqW3Ml3tT6no8rBcgIg3xP/zXftEKbu/g8iX9AL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IgeJcYAAADbAAAADwAAAAAAAAAAAAAAAACYAgAAZHJz&#10;L2Rvd25yZXYueG1sUEsFBgAAAAAEAAQA9QAAAIsDAAAAAA==&#10;" path="m85,l64,4,46,12,30,25,17,41,7,61,1,85,,111r6,22l17,152r15,16l50,180r20,7l93,190r17,-1l131,182r19,-11l166,156r11,-18l185,117r3,-23l185,72,178,52,166,35,150,20,131,9,109,2,85,xe" stroked="f">
                  <v:path arrowok="t" o:connecttype="custom" o:connectlocs="85,0;64,4;46,12;30,25;17,41;7,61;1,85;0,111;6,133;17,152;32,168;50,180;70,187;93,190;110,189;131,182;150,171;166,156;177,138;185,117;188,94;185,72;178,52;166,35;150,20;131,9;109,2;85,0" o:connectangles="0,0,0,0,0,0,0,0,0,0,0,0,0,0,0,0,0,0,0,0,0,0,0,0,0,0,0,0"/>
                </v:shape>
                <v:group id="Group 577" o:spid="_x0000_s1028" style="position:absolute;left:10641;top:110;width:210;height:210" coordorigin="10641,110" coordsize="210,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578" o:spid="_x0000_s1029" style="position:absolute;left:10641;top:110;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e9dsYA&#10;AADbAAAADwAAAGRycy9kb3ducmV2LnhtbESPQWvCQBSE74X+h+UJ3upGxSrRVUqhqIUqVUs9PrLP&#10;JJh9G7Nrkvrr3UKhx2FmvmFmi9YUoqbK5ZYV9HsRCOLE6pxTBYf929MEhPPIGgvLpOCHHCzmjw8z&#10;jLVt+JPqnU9FgLCLUUHmfRlL6ZKMDLqeLYmDd7KVQR9klUpdYRPgppCDKHqWBnMOCxmW9JpRct5d&#10;jYLz+rJv3ffX9rLs3z6O7/losDEjpbqd9mUKwlPr/8N/7ZVWMBzD75fwA+T8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e9dsYAAADbAAAADwAAAAAAAAAAAAAAAACYAgAAZHJz&#10;L2Rvd25yZXYueG1sUEsFBgAAAAAEAAQA9QAAAIsDAAAAAA==&#10;" path="m104,l81,2,60,9,42,20,26,35,13,53,4,73,,95r2,25l8,143r10,20l31,180r16,13l66,203r20,6l113,207r23,-5l157,193r3,-2l105,191,82,188,62,179,45,166,31,149,22,129,19,107,22,84,30,63,43,45,60,32,80,23r22,-3l104,20r60,l158,14,138,5,116,,104,xe" fillcolor="#999998" stroked="f">
                    <v:path arrowok="t" o:connecttype="custom" o:connectlocs="104,0;81,2;60,9;42,20;26,35;13,53;4,73;0,95;2,120;8,143;18,163;31,180;47,193;66,203;86,209;113,207;136,202;157,193;160,191;105,191;82,188;62,179;45,166;31,149;22,129;19,107;22,84;30,63;43,45;60,32;80,23;102,20;104,20;164,20;158,14;138,5;116,0;104,0" o:connectangles="0,0,0,0,0,0,0,0,0,0,0,0,0,0,0,0,0,0,0,0,0,0,0,0,0,0,0,0,0,0,0,0,0,0,0,0,0,0"/>
                  </v:shape>
                  <v:shape id="Freeform 579" o:spid="_x0000_s1030" style="position:absolute;left:10641;top:110;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gpBMIA&#10;AADbAAAADwAAAGRycy9kb3ducmV2LnhtbERPy4rCMBTdC/MP4Q6401RFGapRBkF8gMroiC4vzZ22&#10;2NzUJmr1681CmOXhvEeT2hTiRpXLLSvotCMQxInVOacKfvez1hcI55E1FpZJwYMcTMYfjRHG2t75&#10;h247n4oQwi5GBZn3ZSylSzIy6Nq2JA7cn60M+gCrVOoK7yHcFLIbRQNpMOfQkGFJ04yS8+5qFJyX&#10;l33tjoftZd55rk+rvN/dmL5Szc/6ewjCU+3/xW/3QivohbHhS/gBcv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WCkEwgAAANsAAAAPAAAAAAAAAAAAAAAAAJgCAABkcnMvZG93&#10;bnJldi54bWxQSwUGAAAAAAQABAD1AAAAhwMAAAAA&#10;" path="m164,20r-60,l126,23r21,8l164,44r13,18l186,82r3,22l186,127r-9,21l164,165r-17,14l127,187r-22,4l160,191r15,-10l189,166r10,-18l206,129r3,-21l206,85,200,63,189,44,175,27,164,20xe" fillcolor="#999998" stroked="f">
                    <v:path arrowok="t" o:connecttype="custom" o:connectlocs="164,20;104,20;126,23;147,31;164,44;177,62;186,82;189,104;186,127;177,148;164,165;147,179;127,187;105,191;160,191;175,181;189,166;199,148;206,129;209,108;206,85;200,63;189,44;175,27;164,20" o:connectangles="0,0,0,0,0,0,0,0,0,0,0,0,0,0,0,0,0,0,0,0,0,0,0,0,0"/>
                  </v:shape>
                </v:group>
                <v:shape id="Freeform 580" o:spid="_x0000_s1031" style="position:absolute;left:10637;top:112;width:216;height:214;visibility:visible;mso-wrap-style:square;v-text-anchor:top" coordsize="216,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bsq8EA&#10;AADbAAAADwAAAGRycy9kb3ducmV2LnhtbESPQYvCMBSE74L/ITzBm6YqLFqNIoIg6GVdQY/P5tlU&#10;m5fSRFv/vVlY2OMwM98wi1VrS/Gi2heOFYyGCQjizOmCcwWnn+1gCsIHZI2lY1LwJg+rZbezwFS7&#10;hr/pdQy5iBD2KSowIVSplD4zZNEPXUUcvZurLYYo61zqGpsIt6UcJ8mXtFhwXDBY0cZQ9jg+rYJt&#10;k939/aDd1POl1Ha2N+dwVarfa9dzEIHa8B/+a++0gskMfr/EHyCX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W7KvBAAAA2wAAAA8AAAAAAAAAAAAAAAAAmAIAAGRycy9kb3du&#10;cmV2LnhtbFBLBQYAAAAABAAEAPUAAACGAwAAAAA=&#10;" path="m122,l96,1,73,7,52,16,34,29,20,44,9,62,2,81,,102r2,24l8,148r11,19l33,184r16,13l68,207r21,6l116,211r24,-5l161,197r18,-12l193,170r11,-17l212,134r3,-20l215,107,213,84,206,63,195,44,181,27,164,14,144,5,122,xe" stroked="f">
                  <v:path arrowok="t" o:connecttype="custom" o:connectlocs="122,0;96,1;73,7;52,16;34,29;20,44;9,62;2,81;0,102;2,126;8,148;19,167;33,184;49,197;68,207;89,213;116,211;140,206;161,197;179,185;193,170;204,153;212,134;215,114;215,107;213,84;206,63;195,44;181,27;164,14;144,5;122,0" o:connectangles="0,0,0,0,0,0,0,0,0,0,0,0,0,0,0,0,0,0,0,0,0,0,0,0,0,0,0,0,0,0,0,0"/>
                </v:shape>
                <v:shape id="Freeform 581" o:spid="_x0000_s1032" style="position:absolute;left:10648;top:123;width:195;height:193;visibility:visible;mso-wrap-style:square;v-text-anchor:top" coordsize="195,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G947sA&#10;AADbAAAADwAAAGRycy9kb3ducmV2LnhtbERPyQrCMBC9C/5DGMGbpoqKVKNIcbu6fMDQTBdsJrWJ&#10;Wv16cxA8Pt6+XLemEk9qXGlZwWgYgSBOrS45V3C97AZzEM4ja6wsk4I3OVivup0lxtq++ETPs89F&#10;CGEXo4LC+zqW0qUFGXRDWxMHLrONQR9gk0vd4CuEm0qOo2gmDZYcGgqsKSkovZ0fRkH62CT3XZYd&#10;Pp/kvd1PNSYjeVeq32s3CxCeWv8X/9xHrWAS1ocv4QfI1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VhveO7AAAA2wAAAA8AAAAAAAAAAAAAAAAAmAIAAGRycy9kb3ducmV2Lnht&#10;bFBLBQYAAAAABAAEAPUAAACAAwAAAAA=&#10;" path="m194,95l192,73,184,52,172,33,157,18,138,7,117,,90,1,66,6,45,15,28,28,14,43,5,60,,79r1,27l7,129r10,20l30,166r16,13l64,188r20,4l110,190r23,-6l152,174r17,-14l181,143r9,-19l194,104r,-9xe" filled="f" strokecolor="#7f7f7f" strokeweight="1pt">
                  <v:path arrowok="t" o:connecttype="custom" o:connectlocs="194,95;192,73;184,52;172,33;157,18;138,7;117,0;90,1;66,6;45,15;28,28;14,43;5,60;0,79;1,106;7,129;17,149;30,166;46,179;64,188;84,192;110,190;133,184;152,174;169,160;181,143;190,124;194,104;194,95" o:connectangles="0,0,0,0,0,0,0,0,0,0,0,0,0,0,0,0,0,0,0,0,0,0,0,0,0,0,0,0,0"/>
                </v:shape>
                <w10:wrap anchorx="page"/>
              </v:group>
            </w:pict>
          </mc:Fallback>
        </mc:AlternateContent>
      </w:r>
      <w:r>
        <w:rPr>
          <w:noProof/>
        </w:rPr>
        <mc:AlternateContent>
          <mc:Choice Requires="wpg">
            <w:drawing>
              <wp:anchor distT="0" distB="0" distL="114300" distR="114300" simplePos="0" relativeHeight="251664384" behindDoc="1" locked="0" layoutInCell="0" allowOverlap="1" wp14:anchorId="17A264B9" wp14:editId="17A264BA">
                <wp:simplePos x="0" y="0"/>
                <wp:positionH relativeFrom="page">
                  <wp:posOffset>7039610</wp:posOffset>
                </wp:positionH>
                <wp:positionV relativeFrom="paragraph">
                  <wp:posOffset>69850</wp:posOffset>
                </wp:positionV>
                <wp:extent cx="137160" cy="137795"/>
                <wp:effectExtent l="0" t="0" r="0" b="0"/>
                <wp:wrapNone/>
                <wp:docPr id="27" name="Group 5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 cy="137795"/>
                          <a:chOff x="11086" y="110"/>
                          <a:chExt cx="216" cy="217"/>
                        </a:xfrm>
                      </wpg:grpSpPr>
                      <wps:wsp>
                        <wps:cNvPr id="28" name="Freeform 583"/>
                        <wps:cNvSpPr>
                          <a:spLocks/>
                        </wps:cNvSpPr>
                        <wps:spPr bwMode="auto">
                          <a:xfrm>
                            <a:off x="11099" y="120"/>
                            <a:ext cx="189" cy="191"/>
                          </a:xfrm>
                          <a:custGeom>
                            <a:avLst/>
                            <a:gdLst>
                              <a:gd name="T0" fmla="*/ 85 w 189"/>
                              <a:gd name="T1" fmla="*/ 0 h 191"/>
                              <a:gd name="T2" fmla="*/ 64 w 189"/>
                              <a:gd name="T3" fmla="*/ 4 h 191"/>
                              <a:gd name="T4" fmla="*/ 46 w 189"/>
                              <a:gd name="T5" fmla="*/ 12 h 191"/>
                              <a:gd name="T6" fmla="*/ 30 w 189"/>
                              <a:gd name="T7" fmla="*/ 25 h 191"/>
                              <a:gd name="T8" fmla="*/ 17 w 189"/>
                              <a:gd name="T9" fmla="*/ 41 h 191"/>
                              <a:gd name="T10" fmla="*/ 7 w 189"/>
                              <a:gd name="T11" fmla="*/ 61 h 191"/>
                              <a:gd name="T12" fmla="*/ 1 w 189"/>
                              <a:gd name="T13" fmla="*/ 85 h 191"/>
                              <a:gd name="T14" fmla="*/ 0 w 189"/>
                              <a:gd name="T15" fmla="*/ 111 h 191"/>
                              <a:gd name="T16" fmla="*/ 6 w 189"/>
                              <a:gd name="T17" fmla="*/ 133 h 191"/>
                              <a:gd name="T18" fmla="*/ 17 w 189"/>
                              <a:gd name="T19" fmla="*/ 152 h 191"/>
                              <a:gd name="T20" fmla="*/ 32 w 189"/>
                              <a:gd name="T21" fmla="*/ 168 h 191"/>
                              <a:gd name="T22" fmla="*/ 50 w 189"/>
                              <a:gd name="T23" fmla="*/ 180 h 191"/>
                              <a:gd name="T24" fmla="*/ 70 w 189"/>
                              <a:gd name="T25" fmla="*/ 187 h 191"/>
                              <a:gd name="T26" fmla="*/ 93 w 189"/>
                              <a:gd name="T27" fmla="*/ 190 h 191"/>
                              <a:gd name="T28" fmla="*/ 110 w 189"/>
                              <a:gd name="T29" fmla="*/ 189 h 191"/>
                              <a:gd name="T30" fmla="*/ 131 w 189"/>
                              <a:gd name="T31" fmla="*/ 182 h 191"/>
                              <a:gd name="T32" fmla="*/ 150 w 189"/>
                              <a:gd name="T33" fmla="*/ 171 h 191"/>
                              <a:gd name="T34" fmla="*/ 166 w 189"/>
                              <a:gd name="T35" fmla="*/ 156 h 191"/>
                              <a:gd name="T36" fmla="*/ 177 w 189"/>
                              <a:gd name="T37" fmla="*/ 138 h 191"/>
                              <a:gd name="T38" fmla="*/ 185 w 189"/>
                              <a:gd name="T39" fmla="*/ 117 h 191"/>
                              <a:gd name="T40" fmla="*/ 188 w 189"/>
                              <a:gd name="T41" fmla="*/ 94 h 191"/>
                              <a:gd name="T42" fmla="*/ 185 w 189"/>
                              <a:gd name="T43" fmla="*/ 72 h 191"/>
                              <a:gd name="T44" fmla="*/ 178 w 189"/>
                              <a:gd name="T45" fmla="*/ 52 h 191"/>
                              <a:gd name="T46" fmla="*/ 166 w 189"/>
                              <a:gd name="T47" fmla="*/ 35 h 191"/>
                              <a:gd name="T48" fmla="*/ 150 w 189"/>
                              <a:gd name="T49" fmla="*/ 20 h 191"/>
                              <a:gd name="T50" fmla="*/ 131 w 189"/>
                              <a:gd name="T51" fmla="*/ 9 h 191"/>
                              <a:gd name="T52" fmla="*/ 109 w 189"/>
                              <a:gd name="T53" fmla="*/ 2 h 191"/>
                              <a:gd name="T54" fmla="*/ 85 w 189"/>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9" h="191">
                                <a:moveTo>
                                  <a:pt x="85" y="0"/>
                                </a:moveTo>
                                <a:lnTo>
                                  <a:pt x="64" y="4"/>
                                </a:lnTo>
                                <a:lnTo>
                                  <a:pt x="46" y="12"/>
                                </a:lnTo>
                                <a:lnTo>
                                  <a:pt x="30" y="25"/>
                                </a:lnTo>
                                <a:lnTo>
                                  <a:pt x="17" y="41"/>
                                </a:lnTo>
                                <a:lnTo>
                                  <a:pt x="7" y="61"/>
                                </a:lnTo>
                                <a:lnTo>
                                  <a:pt x="1" y="85"/>
                                </a:lnTo>
                                <a:lnTo>
                                  <a:pt x="0" y="111"/>
                                </a:lnTo>
                                <a:lnTo>
                                  <a:pt x="6" y="133"/>
                                </a:lnTo>
                                <a:lnTo>
                                  <a:pt x="17" y="152"/>
                                </a:lnTo>
                                <a:lnTo>
                                  <a:pt x="32" y="168"/>
                                </a:lnTo>
                                <a:lnTo>
                                  <a:pt x="50" y="180"/>
                                </a:lnTo>
                                <a:lnTo>
                                  <a:pt x="70" y="187"/>
                                </a:lnTo>
                                <a:lnTo>
                                  <a:pt x="93" y="190"/>
                                </a:lnTo>
                                <a:lnTo>
                                  <a:pt x="110" y="189"/>
                                </a:lnTo>
                                <a:lnTo>
                                  <a:pt x="131" y="182"/>
                                </a:lnTo>
                                <a:lnTo>
                                  <a:pt x="150" y="171"/>
                                </a:lnTo>
                                <a:lnTo>
                                  <a:pt x="166" y="156"/>
                                </a:lnTo>
                                <a:lnTo>
                                  <a:pt x="177" y="138"/>
                                </a:lnTo>
                                <a:lnTo>
                                  <a:pt x="185" y="117"/>
                                </a:lnTo>
                                <a:lnTo>
                                  <a:pt x="188" y="94"/>
                                </a:lnTo>
                                <a:lnTo>
                                  <a:pt x="185" y="72"/>
                                </a:lnTo>
                                <a:lnTo>
                                  <a:pt x="178" y="52"/>
                                </a:lnTo>
                                <a:lnTo>
                                  <a:pt x="166" y="35"/>
                                </a:lnTo>
                                <a:lnTo>
                                  <a:pt x="150" y="20"/>
                                </a:lnTo>
                                <a:lnTo>
                                  <a:pt x="131" y="9"/>
                                </a:lnTo>
                                <a:lnTo>
                                  <a:pt x="109" y="2"/>
                                </a:lnTo>
                                <a:lnTo>
                                  <a:pt x="8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9" name="Group 584"/>
                        <wpg:cNvGrpSpPr>
                          <a:grpSpLocks/>
                        </wpg:cNvGrpSpPr>
                        <wpg:grpSpPr bwMode="auto">
                          <a:xfrm>
                            <a:off x="11088" y="110"/>
                            <a:ext cx="210" cy="210"/>
                            <a:chOff x="11088" y="110"/>
                            <a:chExt cx="210" cy="210"/>
                          </a:xfrm>
                        </wpg:grpSpPr>
                        <wps:wsp>
                          <wps:cNvPr id="30" name="Freeform 585"/>
                          <wps:cNvSpPr>
                            <a:spLocks/>
                          </wps:cNvSpPr>
                          <wps:spPr bwMode="auto">
                            <a:xfrm>
                              <a:off x="11088" y="110"/>
                              <a:ext cx="210" cy="210"/>
                            </a:xfrm>
                            <a:custGeom>
                              <a:avLst/>
                              <a:gdLst>
                                <a:gd name="T0" fmla="*/ 104 w 210"/>
                                <a:gd name="T1" fmla="*/ 0 h 210"/>
                                <a:gd name="T2" fmla="*/ 81 w 210"/>
                                <a:gd name="T3" fmla="*/ 2 h 210"/>
                                <a:gd name="T4" fmla="*/ 60 w 210"/>
                                <a:gd name="T5" fmla="*/ 9 h 210"/>
                                <a:gd name="T6" fmla="*/ 42 w 210"/>
                                <a:gd name="T7" fmla="*/ 20 h 210"/>
                                <a:gd name="T8" fmla="*/ 26 w 210"/>
                                <a:gd name="T9" fmla="*/ 35 h 210"/>
                                <a:gd name="T10" fmla="*/ 13 w 210"/>
                                <a:gd name="T11" fmla="*/ 53 h 210"/>
                                <a:gd name="T12" fmla="*/ 4 w 210"/>
                                <a:gd name="T13" fmla="*/ 73 h 210"/>
                                <a:gd name="T14" fmla="*/ 0 w 210"/>
                                <a:gd name="T15" fmla="*/ 95 h 210"/>
                                <a:gd name="T16" fmla="*/ 2 w 210"/>
                                <a:gd name="T17" fmla="*/ 120 h 210"/>
                                <a:gd name="T18" fmla="*/ 8 w 210"/>
                                <a:gd name="T19" fmla="*/ 143 h 210"/>
                                <a:gd name="T20" fmla="*/ 18 w 210"/>
                                <a:gd name="T21" fmla="*/ 163 h 210"/>
                                <a:gd name="T22" fmla="*/ 31 w 210"/>
                                <a:gd name="T23" fmla="*/ 180 h 210"/>
                                <a:gd name="T24" fmla="*/ 47 w 210"/>
                                <a:gd name="T25" fmla="*/ 193 h 210"/>
                                <a:gd name="T26" fmla="*/ 66 w 210"/>
                                <a:gd name="T27" fmla="*/ 203 h 210"/>
                                <a:gd name="T28" fmla="*/ 86 w 210"/>
                                <a:gd name="T29" fmla="*/ 209 h 210"/>
                                <a:gd name="T30" fmla="*/ 113 w 210"/>
                                <a:gd name="T31" fmla="*/ 207 h 210"/>
                                <a:gd name="T32" fmla="*/ 136 w 210"/>
                                <a:gd name="T33" fmla="*/ 202 h 210"/>
                                <a:gd name="T34" fmla="*/ 157 w 210"/>
                                <a:gd name="T35" fmla="*/ 193 h 210"/>
                                <a:gd name="T36" fmla="*/ 160 w 210"/>
                                <a:gd name="T37" fmla="*/ 191 h 210"/>
                                <a:gd name="T38" fmla="*/ 105 w 210"/>
                                <a:gd name="T39" fmla="*/ 191 h 210"/>
                                <a:gd name="T40" fmla="*/ 82 w 210"/>
                                <a:gd name="T41" fmla="*/ 188 h 210"/>
                                <a:gd name="T42" fmla="*/ 62 w 210"/>
                                <a:gd name="T43" fmla="*/ 179 h 210"/>
                                <a:gd name="T44" fmla="*/ 45 w 210"/>
                                <a:gd name="T45" fmla="*/ 166 h 210"/>
                                <a:gd name="T46" fmla="*/ 31 w 210"/>
                                <a:gd name="T47" fmla="*/ 149 h 210"/>
                                <a:gd name="T48" fmla="*/ 22 w 210"/>
                                <a:gd name="T49" fmla="*/ 129 h 210"/>
                                <a:gd name="T50" fmla="*/ 19 w 210"/>
                                <a:gd name="T51" fmla="*/ 107 h 210"/>
                                <a:gd name="T52" fmla="*/ 22 w 210"/>
                                <a:gd name="T53" fmla="*/ 84 h 210"/>
                                <a:gd name="T54" fmla="*/ 30 w 210"/>
                                <a:gd name="T55" fmla="*/ 63 h 210"/>
                                <a:gd name="T56" fmla="*/ 43 w 210"/>
                                <a:gd name="T57" fmla="*/ 45 h 210"/>
                                <a:gd name="T58" fmla="*/ 60 w 210"/>
                                <a:gd name="T59" fmla="*/ 32 h 210"/>
                                <a:gd name="T60" fmla="*/ 80 w 210"/>
                                <a:gd name="T61" fmla="*/ 23 h 210"/>
                                <a:gd name="T62" fmla="*/ 102 w 210"/>
                                <a:gd name="T63" fmla="*/ 20 h 210"/>
                                <a:gd name="T64" fmla="*/ 104 w 210"/>
                                <a:gd name="T65" fmla="*/ 20 h 210"/>
                                <a:gd name="T66" fmla="*/ 164 w 210"/>
                                <a:gd name="T67" fmla="*/ 20 h 210"/>
                                <a:gd name="T68" fmla="*/ 158 w 210"/>
                                <a:gd name="T69" fmla="*/ 14 h 210"/>
                                <a:gd name="T70" fmla="*/ 138 w 210"/>
                                <a:gd name="T71" fmla="*/ 5 h 210"/>
                                <a:gd name="T72" fmla="*/ 116 w 210"/>
                                <a:gd name="T73" fmla="*/ 0 h 210"/>
                                <a:gd name="T74" fmla="*/ 104 w 210"/>
                                <a:gd name="T75" fmla="*/ 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10" h="210">
                                  <a:moveTo>
                                    <a:pt x="104" y="0"/>
                                  </a:moveTo>
                                  <a:lnTo>
                                    <a:pt x="81" y="2"/>
                                  </a:lnTo>
                                  <a:lnTo>
                                    <a:pt x="60" y="9"/>
                                  </a:lnTo>
                                  <a:lnTo>
                                    <a:pt x="42" y="20"/>
                                  </a:lnTo>
                                  <a:lnTo>
                                    <a:pt x="26" y="35"/>
                                  </a:lnTo>
                                  <a:lnTo>
                                    <a:pt x="13" y="53"/>
                                  </a:lnTo>
                                  <a:lnTo>
                                    <a:pt x="4" y="73"/>
                                  </a:lnTo>
                                  <a:lnTo>
                                    <a:pt x="0" y="95"/>
                                  </a:lnTo>
                                  <a:lnTo>
                                    <a:pt x="2" y="120"/>
                                  </a:lnTo>
                                  <a:lnTo>
                                    <a:pt x="8" y="143"/>
                                  </a:lnTo>
                                  <a:lnTo>
                                    <a:pt x="18" y="163"/>
                                  </a:lnTo>
                                  <a:lnTo>
                                    <a:pt x="31" y="180"/>
                                  </a:lnTo>
                                  <a:lnTo>
                                    <a:pt x="47" y="193"/>
                                  </a:lnTo>
                                  <a:lnTo>
                                    <a:pt x="66" y="203"/>
                                  </a:lnTo>
                                  <a:lnTo>
                                    <a:pt x="86" y="209"/>
                                  </a:lnTo>
                                  <a:lnTo>
                                    <a:pt x="113" y="207"/>
                                  </a:lnTo>
                                  <a:lnTo>
                                    <a:pt x="136" y="202"/>
                                  </a:lnTo>
                                  <a:lnTo>
                                    <a:pt x="157" y="193"/>
                                  </a:lnTo>
                                  <a:lnTo>
                                    <a:pt x="160" y="191"/>
                                  </a:lnTo>
                                  <a:lnTo>
                                    <a:pt x="105" y="191"/>
                                  </a:lnTo>
                                  <a:lnTo>
                                    <a:pt x="82" y="188"/>
                                  </a:lnTo>
                                  <a:lnTo>
                                    <a:pt x="62" y="179"/>
                                  </a:lnTo>
                                  <a:lnTo>
                                    <a:pt x="45" y="166"/>
                                  </a:lnTo>
                                  <a:lnTo>
                                    <a:pt x="31" y="149"/>
                                  </a:lnTo>
                                  <a:lnTo>
                                    <a:pt x="22" y="129"/>
                                  </a:lnTo>
                                  <a:lnTo>
                                    <a:pt x="19" y="107"/>
                                  </a:lnTo>
                                  <a:lnTo>
                                    <a:pt x="22" y="84"/>
                                  </a:lnTo>
                                  <a:lnTo>
                                    <a:pt x="30" y="63"/>
                                  </a:lnTo>
                                  <a:lnTo>
                                    <a:pt x="43" y="45"/>
                                  </a:lnTo>
                                  <a:lnTo>
                                    <a:pt x="60" y="32"/>
                                  </a:lnTo>
                                  <a:lnTo>
                                    <a:pt x="80" y="23"/>
                                  </a:lnTo>
                                  <a:lnTo>
                                    <a:pt x="102" y="20"/>
                                  </a:lnTo>
                                  <a:lnTo>
                                    <a:pt x="104" y="20"/>
                                  </a:lnTo>
                                  <a:lnTo>
                                    <a:pt x="164" y="20"/>
                                  </a:lnTo>
                                  <a:lnTo>
                                    <a:pt x="158" y="14"/>
                                  </a:lnTo>
                                  <a:lnTo>
                                    <a:pt x="138" y="5"/>
                                  </a:lnTo>
                                  <a:lnTo>
                                    <a:pt x="116" y="0"/>
                                  </a:lnTo>
                                  <a:lnTo>
                                    <a:pt x="104"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586"/>
                          <wps:cNvSpPr>
                            <a:spLocks/>
                          </wps:cNvSpPr>
                          <wps:spPr bwMode="auto">
                            <a:xfrm>
                              <a:off x="11088" y="110"/>
                              <a:ext cx="210" cy="210"/>
                            </a:xfrm>
                            <a:custGeom>
                              <a:avLst/>
                              <a:gdLst>
                                <a:gd name="T0" fmla="*/ 164 w 210"/>
                                <a:gd name="T1" fmla="*/ 20 h 210"/>
                                <a:gd name="T2" fmla="*/ 104 w 210"/>
                                <a:gd name="T3" fmla="*/ 20 h 210"/>
                                <a:gd name="T4" fmla="*/ 126 w 210"/>
                                <a:gd name="T5" fmla="*/ 23 h 210"/>
                                <a:gd name="T6" fmla="*/ 147 w 210"/>
                                <a:gd name="T7" fmla="*/ 31 h 210"/>
                                <a:gd name="T8" fmla="*/ 164 w 210"/>
                                <a:gd name="T9" fmla="*/ 44 h 210"/>
                                <a:gd name="T10" fmla="*/ 177 w 210"/>
                                <a:gd name="T11" fmla="*/ 62 h 210"/>
                                <a:gd name="T12" fmla="*/ 186 w 210"/>
                                <a:gd name="T13" fmla="*/ 82 h 210"/>
                                <a:gd name="T14" fmla="*/ 189 w 210"/>
                                <a:gd name="T15" fmla="*/ 104 h 210"/>
                                <a:gd name="T16" fmla="*/ 186 w 210"/>
                                <a:gd name="T17" fmla="*/ 127 h 210"/>
                                <a:gd name="T18" fmla="*/ 177 w 210"/>
                                <a:gd name="T19" fmla="*/ 148 h 210"/>
                                <a:gd name="T20" fmla="*/ 164 w 210"/>
                                <a:gd name="T21" fmla="*/ 165 h 210"/>
                                <a:gd name="T22" fmla="*/ 147 w 210"/>
                                <a:gd name="T23" fmla="*/ 179 h 210"/>
                                <a:gd name="T24" fmla="*/ 127 w 210"/>
                                <a:gd name="T25" fmla="*/ 187 h 210"/>
                                <a:gd name="T26" fmla="*/ 105 w 210"/>
                                <a:gd name="T27" fmla="*/ 191 h 210"/>
                                <a:gd name="T28" fmla="*/ 160 w 210"/>
                                <a:gd name="T29" fmla="*/ 191 h 210"/>
                                <a:gd name="T30" fmla="*/ 175 w 210"/>
                                <a:gd name="T31" fmla="*/ 181 h 210"/>
                                <a:gd name="T32" fmla="*/ 189 w 210"/>
                                <a:gd name="T33" fmla="*/ 166 h 210"/>
                                <a:gd name="T34" fmla="*/ 199 w 210"/>
                                <a:gd name="T35" fmla="*/ 148 h 210"/>
                                <a:gd name="T36" fmla="*/ 206 w 210"/>
                                <a:gd name="T37" fmla="*/ 129 h 210"/>
                                <a:gd name="T38" fmla="*/ 209 w 210"/>
                                <a:gd name="T39" fmla="*/ 108 h 210"/>
                                <a:gd name="T40" fmla="*/ 206 w 210"/>
                                <a:gd name="T41" fmla="*/ 85 h 210"/>
                                <a:gd name="T42" fmla="*/ 200 w 210"/>
                                <a:gd name="T43" fmla="*/ 63 h 210"/>
                                <a:gd name="T44" fmla="*/ 189 w 210"/>
                                <a:gd name="T45" fmla="*/ 44 h 210"/>
                                <a:gd name="T46" fmla="*/ 175 w 210"/>
                                <a:gd name="T47" fmla="*/ 27 h 210"/>
                                <a:gd name="T48" fmla="*/ 164 w 210"/>
                                <a:gd name="T49" fmla="*/ 2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10" h="210">
                                  <a:moveTo>
                                    <a:pt x="164" y="20"/>
                                  </a:moveTo>
                                  <a:lnTo>
                                    <a:pt x="104" y="20"/>
                                  </a:lnTo>
                                  <a:lnTo>
                                    <a:pt x="126" y="23"/>
                                  </a:lnTo>
                                  <a:lnTo>
                                    <a:pt x="147" y="31"/>
                                  </a:lnTo>
                                  <a:lnTo>
                                    <a:pt x="164" y="44"/>
                                  </a:lnTo>
                                  <a:lnTo>
                                    <a:pt x="177" y="62"/>
                                  </a:lnTo>
                                  <a:lnTo>
                                    <a:pt x="186" y="82"/>
                                  </a:lnTo>
                                  <a:lnTo>
                                    <a:pt x="189" y="104"/>
                                  </a:lnTo>
                                  <a:lnTo>
                                    <a:pt x="186" y="127"/>
                                  </a:lnTo>
                                  <a:lnTo>
                                    <a:pt x="177" y="148"/>
                                  </a:lnTo>
                                  <a:lnTo>
                                    <a:pt x="164" y="165"/>
                                  </a:lnTo>
                                  <a:lnTo>
                                    <a:pt x="147" y="179"/>
                                  </a:lnTo>
                                  <a:lnTo>
                                    <a:pt x="127" y="187"/>
                                  </a:lnTo>
                                  <a:lnTo>
                                    <a:pt x="105" y="191"/>
                                  </a:lnTo>
                                  <a:lnTo>
                                    <a:pt x="160" y="191"/>
                                  </a:lnTo>
                                  <a:lnTo>
                                    <a:pt x="175" y="181"/>
                                  </a:lnTo>
                                  <a:lnTo>
                                    <a:pt x="189" y="166"/>
                                  </a:lnTo>
                                  <a:lnTo>
                                    <a:pt x="199" y="148"/>
                                  </a:lnTo>
                                  <a:lnTo>
                                    <a:pt x="206" y="129"/>
                                  </a:lnTo>
                                  <a:lnTo>
                                    <a:pt x="209" y="108"/>
                                  </a:lnTo>
                                  <a:lnTo>
                                    <a:pt x="206" y="85"/>
                                  </a:lnTo>
                                  <a:lnTo>
                                    <a:pt x="200" y="63"/>
                                  </a:lnTo>
                                  <a:lnTo>
                                    <a:pt x="189" y="44"/>
                                  </a:lnTo>
                                  <a:lnTo>
                                    <a:pt x="175" y="27"/>
                                  </a:lnTo>
                                  <a:lnTo>
                                    <a:pt x="164"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2" name="Freeform 587"/>
                        <wps:cNvSpPr>
                          <a:spLocks/>
                        </wps:cNvSpPr>
                        <wps:spPr bwMode="auto">
                          <a:xfrm>
                            <a:off x="11086" y="112"/>
                            <a:ext cx="216" cy="214"/>
                          </a:xfrm>
                          <a:custGeom>
                            <a:avLst/>
                            <a:gdLst>
                              <a:gd name="T0" fmla="*/ 122 w 216"/>
                              <a:gd name="T1" fmla="*/ 0 h 214"/>
                              <a:gd name="T2" fmla="*/ 96 w 216"/>
                              <a:gd name="T3" fmla="*/ 1 h 214"/>
                              <a:gd name="T4" fmla="*/ 73 w 216"/>
                              <a:gd name="T5" fmla="*/ 7 h 214"/>
                              <a:gd name="T6" fmla="*/ 52 w 216"/>
                              <a:gd name="T7" fmla="*/ 16 h 214"/>
                              <a:gd name="T8" fmla="*/ 34 w 216"/>
                              <a:gd name="T9" fmla="*/ 29 h 214"/>
                              <a:gd name="T10" fmla="*/ 20 w 216"/>
                              <a:gd name="T11" fmla="*/ 44 h 214"/>
                              <a:gd name="T12" fmla="*/ 9 w 216"/>
                              <a:gd name="T13" fmla="*/ 62 h 214"/>
                              <a:gd name="T14" fmla="*/ 2 w 216"/>
                              <a:gd name="T15" fmla="*/ 81 h 214"/>
                              <a:gd name="T16" fmla="*/ 0 w 216"/>
                              <a:gd name="T17" fmla="*/ 102 h 214"/>
                              <a:gd name="T18" fmla="*/ 2 w 216"/>
                              <a:gd name="T19" fmla="*/ 126 h 214"/>
                              <a:gd name="T20" fmla="*/ 8 w 216"/>
                              <a:gd name="T21" fmla="*/ 148 h 214"/>
                              <a:gd name="T22" fmla="*/ 19 w 216"/>
                              <a:gd name="T23" fmla="*/ 167 h 214"/>
                              <a:gd name="T24" fmla="*/ 33 w 216"/>
                              <a:gd name="T25" fmla="*/ 184 h 214"/>
                              <a:gd name="T26" fmla="*/ 49 w 216"/>
                              <a:gd name="T27" fmla="*/ 197 h 214"/>
                              <a:gd name="T28" fmla="*/ 68 w 216"/>
                              <a:gd name="T29" fmla="*/ 207 h 214"/>
                              <a:gd name="T30" fmla="*/ 89 w 216"/>
                              <a:gd name="T31" fmla="*/ 213 h 214"/>
                              <a:gd name="T32" fmla="*/ 116 w 216"/>
                              <a:gd name="T33" fmla="*/ 211 h 214"/>
                              <a:gd name="T34" fmla="*/ 140 w 216"/>
                              <a:gd name="T35" fmla="*/ 206 h 214"/>
                              <a:gd name="T36" fmla="*/ 161 w 216"/>
                              <a:gd name="T37" fmla="*/ 197 h 214"/>
                              <a:gd name="T38" fmla="*/ 179 w 216"/>
                              <a:gd name="T39" fmla="*/ 185 h 214"/>
                              <a:gd name="T40" fmla="*/ 193 w 216"/>
                              <a:gd name="T41" fmla="*/ 170 h 214"/>
                              <a:gd name="T42" fmla="*/ 204 w 216"/>
                              <a:gd name="T43" fmla="*/ 153 h 214"/>
                              <a:gd name="T44" fmla="*/ 212 w 216"/>
                              <a:gd name="T45" fmla="*/ 134 h 214"/>
                              <a:gd name="T46" fmla="*/ 215 w 216"/>
                              <a:gd name="T47" fmla="*/ 114 h 214"/>
                              <a:gd name="T48" fmla="*/ 215 w 216"/>
                              <a:gd name="T49" fmla="*/ 107 h 214"/>
                              <a:gd name="T50" fmla="*/ 213 w 216"/>
                              <a:gd name="T51" fmla="*/ 84 h 214"/>
                              <a:gd name="T52" fmla="*/ 206 w 216"/>
                              <a:gd name="T53" fmla="*/ 63 h 214"/>
                              <a:gd name="T54" fmla="*/ 195 w 216"/>
                              <a:gd name="T55" fmla="*/ 44 h 214"/>
                              <a:gd name="T56" fmla="*/ 181 w 216"/>
                              <a:gd name="T57" fmla="*/ 27 h 214"/>
                              <a:gd name="T58" fmla="*/ 164 w 216"/>
                              <a:gd name="T59" fmla="*/ 14 h 214"/>
                              <a:gd name="T60" fmla="*/ 144 w 216"/>
                              <a:gd name="T61" fmla="*/ 5 h 214"/>
                              <a:gd name="T62" fmla="*/ 122 w 216"/>
                              <a:gd name="T63" fmla="*/ 0 h 2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16" h="214">
                                <a:moveTo>
                                  <a:pt x="122" y="0"/>
                                </a:moveTo>
                                <a:lnTo>
                                  <a:pt x="96" y="1"/>
                                </a:lnTo>
                                <a:lnTo>
                                  <a:pt x="73" y="7"/>
                                </a:lnTo>
                                <a:lnTo>
                                  <a:pt x="52" y="16"/>
                                </a:lnTo>
                                <a:lnTo>
                                  <a:pt x="34" y="29"/>
                                </a:lnTo>
                                <a:lnTo>
                                  <a:pt x="20" y="44"/>
                                </a:lnTo>
                                <a:lnTo>
                                  <a:pt x="9" y="62"/>
                                </a:lnTo>
                                <a:lnTo>
                                  <a:pt x="2" y="81"/>
                                </a:lnTo>
                                <a:lnTo>
                                  <a:pt x="0" y="102"/>
                                </a:lnTo>
                                <a:lnTo>
                                  <a:pt x="2" y="126"/>
                                </a:lnTo>
                                <a:lnTo>
                                  <a:pt x="8" y="148"/>
                                </a:lnTo>
                                <a:lnTo>
                                  <a:pt x="19" y="167"/>
                                </a:lnTo>
                                <a:lnTo>
                                  <a:pt x="33" y="184"/>
                                </a:lnTo>
                                <a:lnTo>
                                  <a:pt x="49" y="197"/>
                                </a:lnTo>
                                <a:lnTo>
                                  <a:pt x="68" y="207"/>
                                </a:lnTo>
                                <a:lnTo>
                                  <a:pt x="89" y="213"/>
                                </a:lnTo>
                                <a:lnTo>
                                  <a:pt x="116" y="211"/>
                                </a:lnTo>
                                <a:lnTo>
                                  <a:pt x="140" y="206"/>
                                </a:lnTo>
                                <a:lnTo>
                                  <a:pt x="161" y="197"/>
                                </a:lnTo>
                                <a:lnTo>
                                  <a:pt x="179" y="185"/>
                                </a:lnTo>
                                <a:lnTo>
                                  <a:pt x="193" y="170"/>
                                </a:lnTo>
                                <a:lnTo>
                                  <a:pt x="204" y="153"/>
                                </a:lnTo>
                                <a:lnTo>
                                  <a:pt x="212" y="134"/>
                                </a:lnTo>
                                <a:lnTo>
                                  <a:pt x="215" y="114"/>
                                </a:lnTo>
                                <a:lnTo>
                                  <a:pt x="215" y="107"/>
                                </a:lnTo>
                                <a:lnTo>
                                  <a:pt x="213" y="84"/>
                                </a:lnTo>
                                <a:lnTo>
                                  <a:pt x="206" y="63"/>
                                </a:lnTo>
                                <a:lnTo>
                                  <a:pt x="195" y="44"/>
                                </a:lnTo>
                                <a:lnTo>
                                  <a:pt x="181" y="27"/>
                                </a:lnTo>
                                <a:lnTo>
                                  <a:pt x="164" y="14"/>
                                </a:lnTo>
                                <a:lnTo>
                                  <a:pt x="144" y="5"/>
                                </a:lnTo>
                                <a:lnTo>
                                  <a:pt x="12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588"/>
                        <wps:cNvSpPr>
                          <a:spLocks/>
                        </wps:cNvSpPr>
                        <wps:spPr bwMode="auto">
                          <a:xfrm>
                            <a:off x="11097" y="123"/>
                            <a:ext cx="195" cy="193"/>
                          </a:xfrm>
                          <a:custGeom>
                            <a:avLst/>
                            <a:gdLst>
                              <a:gd name="T0" fmla="*/ 194 w 195"/>
                              <a:gd name="T1" fmla="*/ 95 h 193"/>
                              <a:gd name="T2" fmla="*/ 192 w 195"/>
                              <a:gd name="T3" fmla="*/ 73 h 193"/>
                              <a:gd name="T4" fmla="*/ 184 w 195"/>
                              <a:gd name="T5" fmla="*/ 52 h 193"/>
                              <a:gd name="T6" fmla="*/ 172 w 195"/>
                              <a:gd name="T7" fmla="*/ 33 h 193"/>
                              <a:gd name="T8" fmla="*/ 157 w 195"/>
                              <a:gd name="T9" fmla="*/ 18 h 193"/>
                              <a:gd name="T10" fmla="*/ 138 w 195"/>
                              <a:gd name="T11" fmla="*/ 7 h 193"/>
                              <a:gd name="T12" fmla="*/ 117 w 195"/>
                              <a:gd name="T13" fmla="*/ 0 h 193"/>
                              <a:gd name="T14" fmla="*/ 90 w 195"/>
                              <a:gd name="T15" fmla="*/ 1 h 193"/>
                              <a:gd name="T16" fmla="*/ 66 w 195"/>
                              <a:gd name="T17" fmla="*/ 6 h 193"/>
                              <a:gd name="T18" fmla="*/ 45 w 195"/>
                              <a:gd name="T19" fmla="*/ 15 h 193"/>
                              <a:gd name="T20" fmla="*/ 28 w 195"/>
                              <a:gd name="T21" fmla="*/ 28 h 193"/>
                              <a:gd name="T22" fmla="*/ 14 w 195"/>
                              <a:gd name="T23" fmla="*/ 43 h 193"/>
                              <a:gd name="T24" fmla="*/ 5 w 195"/>
                              <a:gd name="T25" fmla="*/ 60 h 193"/>
                              <a:gd name="T26" fmla="*/ 0 w 195"/>
                              <a:gd name="T27" fmla="*/ 79 h 193"/>
                              <a:gd name="T28" fmla="*/ 1 w 195"/>
                              <a:gd name="T29" fmla="*/ 106 h 193"/>
                              <a:gd name="T30" fmla="*/ 7 w 195"/>
                              <a:gd name="T31" fmla="*/ 129 h 193"/>
                              <a:gd name="T32" fmla="*/ 17 w 195"/>
                              <a:gd name="T33" fmla="*/ 149 h 193"/>
                              <a:gd name="T34" fmla="*/ 30 w 195"/>
                              <a:gd name="T35" fmla="*/ 166 h 193"/>
                              <a:gd name="T36" fmla="*/ 46 w 195"/>
                              <a:gd name="T37" fmla="*/ 179 h 193"/>
                              <a:gd name="T38" fmla="*/ 64 w 195"/>
                              <a:gd name="T39" fmla="*/ 188 h 193"/>
                              <a:gd name="T40" fmla="*/ 84 w 195"/>
                              <a:gd name="T41" fmla="*/ 192 h 193"/>
                              <a:gd name="T42" fmla="*/ 110 w 195"/>
                              <a:gd name="T43" fmla="*/ 190 h 193"/>
                              <a:gd name="T44" fmla="*/ 133 w 195"/>
                              <a:gd name="T45" fmla="*/ 184 h 193"/>
                              <a:gd name="T46" fmla="*/ 152 w 195"/>
                              <a:gd name="T47" fmla="*/ 174 h 193"/>
                              <a:gd name="T48" fmla="*/ 169 w 195"/>
                              <a:gd name="T49" fmla="*/ 160 h 193"/>
                              <a:gd name="T50" fmla="*/ 181 w 195"/>
                              <a:gd name="T51" fmla="*/ 143 h 193"/>
                              <a:gd name="T52" fmla="*/ 190 w 195"/>
                              <a:gd name="T53" fmla="*/ 124 h 193"/>
                              <a:gd name="T54" fmla="*/ 194 w 195"/>
                              <a:gd name="T55" fmla="*/ 104 h 193"/>
                              <a:gd name="T56" fmla="*/ 194 w 195"/>
                              <a:gd name="T57" fmla="*/ 95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95" h="193">
                                <a:moveTo>
                                  <a:pt x="194" y="95"/>
                                </a:moveTo>
                                <a:lnTo>
                                  <a:pt x="192" y="73"/>
                                </a:lnTo>
                                <a:lnTo>
                                  <a:pt x="184" y="52"/>
                                </a:lnTo>
                                <a:lnTo>
                                  <a:pt x="172" y="33"/>
                                </a:lnTo>
                                <a:lnTo>
                                  <a:pt x="157" y="18"/>
                                </a:lnTo>
                                <a:lnTo>
                                  <a:pt x="138" y="7"/>
                                </a:lnTo>
                                <a:lnTo>
                                  <a:pt x="117" y="0"/>
                                </a:lnTo>
                                <a:lnTo>
                                  <a:pt x="90" y="1"/>
                                </a:lnTo>
                                <a:lnTo>
                                  <a:pt x="66" y="6"/>
                                </a:lnTo>
                                <a:lnTo>
                                  <a:pt x="45" y="15"/>
                                </a:lnTo>
                                <a:lnTo>
                                  <a:pt x="28" y="28"/>
                                </a:lnTo>
                                <a:lnTo>
                                  <a:pt x="14" y="43"/>
                                </a:lnTo>
                                <a:lnTo>
                                  <a:pt x="5" y="60"/>
                                </a:lnTo>
                                <a:lnTo>
                                  <a:pt x="0" y="79"/>
                                </a:lnTo>
                                <a:lnTo>
                                  <a:pt x="1" y="106"/>
                                </a:lnTo>
                                <a:lnTo>
                                  <a:pt x="7" y="129"/>
                                </a:lnTo>
                                <a:lnTo>
                                  <a:pt x="17" y="149"/>
                                </a:lnTo>
                                <a:lnTo>
                                  <a:pt x="30" y="166"/>
                                </a:lnTo>
                                <a:lnTo>
                                  <a:pt x="46" y="179"/>
                                </a:lnTo>
                                <a:lnTo>
                                  <a:pt x="64" y="188"/>
                                </a:lnTo>
                                <a:lnTo>
                                  <a:pt x="84" y="192"/>
                                </a:lnTo>
                                <a:lnTo>
                                  <a:pt x="110" y="190"/>
                                </a:lnTo>
                                <a:lnTo>
                                  <a:pt x="133" y="184"/>
                                </a:lnTo>
                                <a:lnTo>
                                  <a:pt x="152" y="174"/>
                                </a:lnTo>
                                <a:lnTo>
                                  <a:pt x="169" y="160"/>
                                </a:lnTo>
                                <a:lnTo>
                                  <a:pt x="181" y="143"/>
                                </a:lnTo>
                                <a:lnTo>
                                  <a:pt x="190" y="124"/>
                                </a:lnTo>
                                <a:lnTo>
                                  <a:pt x="194" y="104"/>
                                </a:lnTo>
                                <a:lnTo>
                                  <a:pt x="194" y="95"/>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82" o:spid="_x0000_s1026" style="position:absolute;margin-left:554.3pt;margin-top:5.5pt;width:10.8pt;height:10.85pt;z-index:-251652096;mso-position-horizontal-relative:page" coordorigin="11086,110" coordsize="216,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" o:allowincell="f">
                <v:shape id="Freeform 583" o:spid="_x0000_s1027" style="position:absolute;left:11099;top:120;width:189;height:191;visibility:visible;mso-wrap-style:square;v-text-anchor:top" coordsize="189,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AnZsIA&#10;AADbAAAADwAAAGRycy9kb3ducmV2LnhtbERPPW/CMBDdK/EfrEPqVhwytCVgEEIFdejQAorEdoqP&#10;OBCfU9uF8O/xUInx6X3PFr1txYV8aBwrGI8yEMSV0w3XCva79cs7iBCRNbaOScGNAizmg6cZFtpd&#10;+Ycu21iLFMKhQAUmxq6QMlSGLIaR64gTd3TeYkzQ11J7vKZw28o8y16lxYZTg8GOVoaq8/bPKthk&#10;eTn58JOvQ3l4K09jW5tf963U87BfTkFE6uND/O/+1AryNDZ9ST9Az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UCdmwgAAANsAAAAPAAAAAAAAAAAAAAAAAJgCAABkcnMvZG93&#10;bnJldi54bWxQSwUGAAAAAAQABAD1AAAAhwMAAAAA&#10;" path="m85,l64,4,46,12,30,25,17,41,7,61,1,85,,111r6,22l17,152r15,16l50,180r20,7l93,190r17,-1l131,182r19,-11l166,156r11,-18l185,117r3,-23l185,72,178,52,166,35,150,20,131,9,109,2,85,xe" stroked="f">
                  <v:path arrowok="t" o:connecttype="custom" o:connectlocs="85,0;64,4;46,12;30,25;17,41;7,61;1,85;0,111;6,133;17,152;32,168;50,180;70,187;93,190;110,189;131,182;150,171;166,156;177,138;185,117;188,94;185,72;178,52;166,35;150,20;131,9;109,2;85,0" o:connectangles="0,0,0,0,0,0,0,0,0,0,0,0,0,0,0,0,0,0,0,0,0,0,0,0,0,0,0,0"/>
                </v:shape>
                <v:group id="Group 584" o:spid="_x0000_s1028" style="position:absolute;left:11088;top:110;width:210;height:210" coordorigin="11088,110" coordsize="210,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Freeform 585" o:spid="_x0000_s1029" style="position:absolute;left:11088;top:110;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4lAsIA&#10;AADbAAAADwAAAGRycy9kb3ducmV2LnhtbERPy4rCMBTdC/MP4Q6401RFGapRBkF8gMroiC4vzZ22&#10;2NzUJmr1681CmOXhvEeT2hTiRpXLLSvotCMQxInVOacKfvez1hcI55E1FpZJwYMcTMYfjRHG2t75&#10;h247n4oQwi5GBZn3ZSylSzIy6Nq2JA7cn60M+gCrVOoK7yHcFLIbRQNpMOfQkGFJ04yS8+5qFJyX&#10;l33tjoftZd55rk+rvN/dmL5Szc/6ewjCU+3/xW/3QivohfXhS/gBcv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LiUCwgAAANsAAAAPAAAAAAAAAAAAAAAAAJgCAABkcnMvZG93&#10;bnJldi54bWxQSwUGAAAAAAQABAD1AAAAhwMAAAAA&#10;" path="m104,l81,2,60,9,42,20,26,35,13,53,4,73,,95r2,25l8,143r10,20l31,180r16,13l66,203r20,6l113,207r23,-5l157,193r3,-2l105,191,82,188,62,179,45,166,31,149,22,129,19,107,22,84,30,63,43,45,60,32,80,23r22,-3l104,20r60,l158,14,138,5,116,,104,xe" fillcolor="#999998" stroked="f">
                    <v:path arrowok="t" o:connecttype="custom" o:connectlocs="104,0;81,2;60,9;42,20;26,35;13,53;4,73;0,95;2,120;8,143;18,163;31,180;47,193;66,203;86,209;113,207;136,202;157,193;160,191;105,191;82,188;62,179;45,166;31,149;22,129;19,107;22,84;30,63;43,45;60,32;80,23;102,20;104,20;164,20;158,14;138,5;116,0;104,0" o:connectangles="0,0,0,0,0,0,0,0,0,0,0,0,0,0,0,0,0,0,0,0,0,0,0,0,0,0,0,0,0,0,0,0,0,0,0,0,0,0"/>
                  </v:shape>
                  <v:shape id="Freeform 586" o:spid="_x0000_s1030" style="position:absolute;left:11088;top:110;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KAmcYA&#10;AADbAAAADwAAAGRycy9kb3ducmV2LnhtbESPQWvCQBSE70L/w/KE3nQTiyKpq0ihtBVqqbbU4yP7&#10;TILZtzG7JtFf3xUEj8PMfMPMFp0pRUO1KywriIcRCOLU6oIzBT/b18EUhPPIGkvLpOBMDhbzh94M&#10;E21b/qZm4zMRIOwSVJB7XyVSujQng25oK+Lg7W1t0AdZZ1LX2Aa4KeUoiibSYMFhIceKXnJKD5uT&#10;UXD4OG479/f7dXyLL5+7VTEerc1Yqcd+t3wG4anz9/Ct/a4VPMVw/RJ+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KAmcYAAADbAAAADwAAAAAAAAAAAAAAAACYAgAAZHJz&#10;L2Rvd25yZXYueG1sUEsFBgAAAAAEAAQA9QAAAIsDAAAAAA==&#10;" path="m164,20r-60,l126,23r21,8l164,44r13,18l186,82r3,22l186,127r-9,21l164,165r-17,14l127,187r-22,4l160,191r15,-10l189,166r10,-18l206,129r3,-21l206,85,200,63,189,44,175,27,164,20xe" fillcolor="#999998" stroked="f">
                    <v:path arrowok="t" o:connecttype="custom" o:connectlocs="164,20;104,20;126,23;147,31;164,44;177,62;186,82;189,104;186,127;177,148;164,165;147,179;127,187;105,191;160,191;175,181;189,166;199,148;206,129;209,108;206,85;200,63;189,44;175,27;164,20" o:connectangles="0,0,0,0,0,0,0,0,0,0,0,0,0,0,0,0,0,0,0,0,0,0,0,0,0"/>
                  </v:shape>
                </v:group>
                <v:shape id="Freeform 587" o:spid="_x0000_s1031" style="position:absolute;left:11086;top:112;width:216;height:214;visibility:visible;mso-wrap-style:square;v-text-anchor:top" coordsize="216,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J+2sEA&#10;AADbAAAADwAAAGRycy9kb3ducmV2LnhtbESPT4vCMBTE74LfITxhb5qqIFqNIoKw4F78A3p8Ns+m&#10;2ryUJmu7334jCB6HmfkNs1i1thRPqn3hWMFwkIAgzpwuOFdwOm77UxA+IGssHZOCP/KwWnY7C0y1&#10;a3hPz0PIRYSwT1GBCaFKpfSZIYt+4Cri6N1cbTFEWedS19hEuC3lKEkm0mLBccFgRRtD2ePwaxVs&#10;m+zu7z/aTT1fSm1nO3MOV6W+eu16DiJQGz7hd/tbKxiP4PUl/g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1yftrBAAAA2wAAAA8AAAAAAAAAAAAAAAAAmAIAAGRycy9kb3du&#10;cmV2LnhtbFBLBQYAAAAABAAEAPUAAACGAwAAAAA=&#10;" path="m122,l96,1,73,7,52,16,34,29,20,44,9,62,2,81,,102r2,24l8,148r11,19l33,184r16,13l68,207r21,6l116,211r24,-5l161,197r18,-12l193,170r11,-17l212,134r3,-20l215,107,213,84,206,63,195,44,181,27,164,14,144,5,122,xe" stroked="f">
                  <v:path arrowok="t" o:connecttype="custom" o:connectlocs="122,0;96,1;73,7;52,16;34,29;20,44;9,62;2,81;0,102;2,126;8,148;19,167;33,184;49,197;68,207;89,213;116,211;140,206;161,197;179,185;193,170;204,153;212,134;215,114;215,107;213,84;206,63;195,44;181,27;164,14;144,5;122,0" o:connectangles="0,0,0,0,0,0,0,0,0,0,0,0,0,0,0,0,0,0,0,0,0,0,0,0,0,0,0,0,0,0,0,0"/>
                </v:shape>
                <v:shape id="Freeform 588" o:spid="_x0000_s1032" style="position:absolute;left:11097;top:123;width:195;height:193;visibility:visible;mso-wrap-style:square;v-text-anchor:top" coordsize="195,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VQ6cIA&#10;AADbAAAADwAAAGRycy9kb3ducmV2LnhtbESPW4vCMBSE3wX/QzgLvmmq4iLVtEjxsq9efsChOb2w&#10;zUltolZ//UYQ9nGYmW+YddqbRtypc7VlBdNJBII4t7rmUsHlvBsvQTiPrLGxTAqe5CBNhoM1xto+&#10;+Ej3ky9FgLCLUUHlfRtL6fKKDLqJbYmDV9jOoA+yK6Xu8BHgppGzKPqWBmsOCxW2lFWU/55uRkF+&#10;22TXXVEcXq/sud0vNGZTeVVq9NVvViA89f4//Gn/aAXzOby/hB8gk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tVDpwgAAANsAAAAPAAAAAAAAAAAAAAAAAJgCAABkcnMvZG93&#10;bnJldi54bWxQSwUGAAAAAAQABAD1AAAAhwMAAAAA&#10;" path="m194,95l192,73,184,52,172,33,157,18,138,7,117,,90,1,66,6,45,15,28,28,14,43,5,60,,79r1,27l7,129r10,20l30,166r16,13l64,188r20,4l110,190r23,-6l152,174r17,-14l181,143r9,-19l194,104r,-9xe" filled="f" strokecolor="#7f7f7f" strokeweight="1pt">
                  <v:path arrowok="t" o:connecttype="custom" o:connectlocs="194,95;192,73;184,52;172,33;157,18;138,7;117,0;90,1;66,6;45,15;28,28;14,43;5,60;0,79;1,106;7,129;17,149;30,166;46,179;64,188;84,192;110,190;133,184;152,174;169,160;181,143;190,124;194,104;194,95" o:connectangles="0,0,0,0,0,0,0,0,0,0,0,0,0,0,0,0,0,0,0,0,0,0,0,0,0,0,0,0,0"/>
                </v:shape>
                <w10:wrap anchorx="page"/>
              </v:group>
            </w:pict>
          </mc:Fallback>
        </mc:AlternateContent>
      </w:r>
      <w:r>
        <w:rPr>
          <w:noProof/>
        </w:rPr>
        <mc:AlternateContent>
          <mc:Choice Requires="wpg">
            <w:drawing>
              <wp:anchor distT="0" distB="0" distL="114300" distR="114300" simplePos="0" relativeHeight="251665408" behindDoc="1" locked="0" layoutInCell="0" allowOverlap="1" wp14:anchorId="17A264BB" wp14:editId="17A264BC">
                <wp:simplePos x="0" y="0"/>
                <wp:positionH relativeFrom="page">
                  <wp:posOffset>7338060</wp:posOffset>
                </wp:positionH>
                <wp:positionV relativeFrom="paragraph">
                  <wp:posOffset>71120</wp:posOffset>
                </wp:positionV>
                <wp:extent cx="137160" cy="136525"/>
                <wp:effectExtent l="0" t="0" r="0" b="0"/>
                <wp:wrapNone/>
                <wp:docPr id="20" name="Group 5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 cy="136525"/>
                          <a:chOff x="11556" y="112"/>
                          <a:chExt cx="216" cy="215"/>
                        </a:xfrm>
                      </wpg:grpSpPr>
                      <wps:wsp>
                        <wps:cNvPr id="21" name="Freeform 590"/>
                        <wps:cNvSpPr>
                          <a:spLocks/>
                        </wps:cNvSpPr>
                        <wps:spPr bwMode="auto">
                          <a:xfrm>
                            <a:off x="11570" y="123"/>
                            <a:ext cx="189" cy="191"/>
                          </a:xfrm>
                          <a:custGeom>
                            <a:avLst/>
                            <a:gdLst>
                              <a:gd name="T0" fmla="*/ 85 w 189"/>
                              <a:gd name="T1" fmla="*/ 0 h 191"/>
                              <a:gd name="T2" fmla="*/ 64 w 189"/>
                              <a:gd name="T3" fmla="*/ 4 h 191"/>
                              <a:gd name="T4" fmla="*/ 46 w 189"/>
                              <a:gd name="T5" fmla="*/ 12 h 191"/>
                              <a:gd name="T6" fmla="*/ 30 w 189"/>
                              <a:gd name="T7" fmla="*/ 25 h 191"/>
                              <a:gd name="T8" fmla="*/ 17 w 189"/>
                              <a:gd name="T9" fmla="*/ 41 h 191"/>
                              <a:gd name="T10" fmla="*/ 7 w 189"/>
                              <a:gd name="T11" fmla="*/ 61 h 191"/>
                              <a:gd name="T12" fmla="*/ 1 w 189"/>
                              <a:gd name="T13" fmla="*/ 85 h 191"/>
                              <a:gd name="T14" fmla="*/ 0 w 189"/>
                              <a:gd name="T15" fmla="*/ 111 h 191"/>
                              <a:gd name="T16" fmla="*/ 6 w 189"/>
                              <a:gd name="T17" fmla="*/ 133 h 191"/>
                              <a:gd name="T18" fmla="*/ 17 w 189"/>
                              <a:gd name="T19" fmla="*/ 152 h 191"/>
                              <a:gd name="T20" fmla="*/ 32 w 189"/>
                              <a:gd name="T21" fmla="*/ 168 h 191"/>
                              <a:gd name="T22" fmla="*/ 50 w 189"/>
                              <a:gd name="T23" fmla="*/ 180 h 191"/>
                              <a:gd name="T24" fmla="*/ 70 w 189"/>
                              <a:gd name="T25" fmla="*/ 187 h 191"/>
                              <a:gd name="T26" fmla="*/ 93 w 189"/>
                              <a:gd name="T27" fmla="*/ 190 h 191"/>
                              <a:gd name="T28" fmla="*/ 110 w 189"/>
                              <a:gd name="T29" fmla="*/ 189 h 191"/>
                              <a:gd name="T30" fmla="*/ 131 w 189"/>
                              <a:gd name="T31" fmla="*/ 182 h 191"/>
                              <a:gd name="T32" fmla="*/ 150 w 189"/>
                              <a:gd name="T33" fmla="*/ 171 h 191"/>
                              <a:gd name="T34" fmla="*/ 166 w 189"/>
                              <a:gd name="T35" fmla="*/ 156 h 191"/>
                              <a:gd name="T36" fmla="*/ 177 w 189"/>
                              <a:gd name="T37" fmla="*/ 138 h 191"/>
                              <a:gd name="T38" fmla="*/ 185 w 189"/>
                              <a:gd name="T39" fmla="*/ 117 h 191"/>
                              <a:gd name="T40" fmla="*/ 188 w 189"/>
                              <a:gd name="T41" fmla="*/ 94 h 191"/>
                              <a:gd name="T42" fmla="*/ 185 w 189"/>
                              <a:gd name="T43" fmla="*/ 72 h 191"/>
                              <a:gd name="T44" fmla="*/ 178 w 189"/>
                              <a:gd name="T45" fmla="*/ 52 h 191"/>
                              <a:gd name="T46" fmla="*/ 166 w 189"/>
                              <a:gd name="T47" fmla="*/ 35 h 191"/>
                              <a:gd name="T48" fmla="*/ 150 w 189"/>
                              <a:gd name="T49" fmla="*/ 20 h 191"/>
                              <a:gd name="T50" fmla="*/ 131 w 189"/>
                              <a:gd name="T51" fmla="*/ 9 h 191"/>
                              <a:gd name="T52" fmla="*/ 109 w 189"/>
                              <a:gd name="T53" fmla="*/ 2 h 191"/>
                              <a:gd name="T54" fmla="*/ 85 w 189"/>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9" h="191">
                                <a:moveTo>
                                  <a:pt x="85" y="0"/>
                                </a:moveTo>
                                <a:lnTo>
                                  <a:pt x="64" y="4"/>
                                </a:lnTo>
                                <a:lnTo>
                                  <a:pt x="46" y="12"/>
                                </a:lnTo>
                                <a:lnTo>
                                  <a:pt x="30" y="25"/>
                                </a:lnTo>
                                <a:lnTo>
                                  <a:pt x="17" y="41"/>
                                </a:lnTo>
                                <a:lnTo>
                                  <a:pt x="7" y="61"/>
                                </a:lnTo>
                                <a:lnTo>
                                  <a:pt x="1" y="85"/>
                                </a:lnTo>
                                <a:lnTo>
                                  <a:pt x="0" y="111"/>
                                </a:lnTo>
                                <a:lnTo>
                                  <a:pt x="6" y="133"/>
                                </a:lnTo>
                                <a:lnTo>
                                  <a:pt x="17" y="152"/>
                                </a:lnTo>
                                <a:lnTo>
                                  <a:pt x="32" y="168"/>
                                </a:lnTo>
                                <a:lnTo>
                                  <a:pt x="50" y="180"/>
                                </a:lnTo>
                                <a:lnTo>
                                  <a:pt x="70" y="187"/>
                                </a:lnTo>
                                <a:lnTo>
                                  <a:pt x="93" y="190"/>
                                </a:lnTo>
                                <a:lnTo>
                                  <a:pt x="110" y="189"/>
                                </a:lnTo>
                                <a:lnTo>
                                  <a:pt x="131" y="182"/>
                                </a:lnTo>
                                <a:lnTo>
                                  <a:pt x="150" y="171"/>
                                </a:lnTo>
                                <a:lnTo>
                                  <a:pt x="166" y="156"/>
                                </a:lnTo>
                                <a:lnTo>
                                  <a:pt x="177" y="138"/>
                                </a:lnTo>
                                <a:lnTo>
                                  <a:pt x="185" y="117"/>
                                </a:lnTo>
                                <a:lnTo>
                                  <a:pt x="188" y="94"/>
                                </a:lnTo>
                                <a:lnTo>
                                  <a:pt x="185" y="72"/>
                                </a:lnTo>
                                <a:lnTo>
                                  <a:pt x="178" y="52"/>
                                </a:lnTo>
                                <a:lnTo>
                                  <a:pt x="166" y="35"/>
                                </a:lnTo>
                                <a:lnTo>
                                  <a:pt x="150" y="20"/>
                                </a:lnTo>
                                <a:lnTo>
                                  <a:pt x="131" y="9"/>
                                </a:lnTo>
                                <a:lnTo>
                                  <a:pt x="109" y="2"/>
                                </a:lnTo>
                                <a:lnTo>
                                  <a:pt x="8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2" name="Group 591"/>
                        <wpg:cNvGrpSpPr>
                          <a:grpSpLocks/>
                        </wpg:cNvGrpSpPr>
                        <wpg:grpSpPr bwMode="auto">
                          <a:xfrm>
                            <a:off x="11559" y="113"/>
                            <a:ext cx="210" cy="210"/>
                            <a:chOff x="11559" y="113"/>
                            <a:chExt cx="210" cy="210"/>
                          </a:xfrm>
                        </wpg:grpSpPr>
                        <wps:wsp>
                          <wps:cNvPr id="23" name="Freeform 592"/>
                          <wps:cNvSpPr>
                            <a:spLocks/>
                          </wps:cNvSpPr>
                          <wps:spPr bwMode="auto">
                            <a:xfrm>
                              <a:off x="11559" y="113"/>
                              <a:ext cx="210" cy="210"/>
                            </a:xfrm>
                            <a:custGeom>
                              <a:avLst/>
                              <a:gdLst>
                                <a:gd name="T0" fmla="*/ 104 w 210"/>
                                <a:gd name="T1" fmla="*/ 0 h 210"/>
                                <a:gd name="T2" fmla="*/ 81 w 210"/>
                                <a:gd name="T3" fmla="*/ 2 h 210"/>
                                <a:gd name="T4" fmla="*/ 60 w 210"/>
                                <a:gd name="T5" fmla="*/ 9 h 210"/>
                                <a:gd name="T6" fmla="*/ 42 w 210"/>
                                <a:gd name="T7" fmla="*/ 20 h 210"/>
                                <a:gd name="T8" fmla="*/ 26 w 210"/>
                                <a:gd name="T9" fmla="*/ 35 h 210"/>
                                <a:gd name="T10" fmla="*/ 13 w 210"/>
                                <a:gd name="T11" fmla="*/ 53 h 210"/>
                                <a:gd name="T12" fmla="*/ 4 w 210"/>
                                <a:gd name="T13" fmla="*/ 73 h 210"/>
                                <a:gd name="T14" fmla="*/ 0 w 210"/>
                                <a:gd name="T15" fmla="*/ 95 h 210"/>
                                <a:gd name="T16" fmla="*/ 2 w 210"/>
                                <a:gd name="T17" fmla="*/ 120 h 210"/>
                                <a:gd name="T18" fmla="*/ 8 w 210"/>
                                <a:gd name="T19" fmla="*/ 143 h 210"/>
                                <a:gd name="T20" fmla="*/ 18 w 210"/>
                                <a:gd name="T21" fmla="*/ 163 h 210"/>
                                <a:gd name="T22" fmla="*/ 31 w 210"/>
                                <a:gd name="T23" fmla="*/ 180 h 210"/>
                                <a:gd name="T24" fmla="*/ 47 w 210"/>
                                <a:gd name="T25" fmla="*/ 193 h 210"/>
                                <a:gd name="T26" fmla="*/ 66 w 210"/>
                                <a:gd name="T27" fmla="*/ 203 h 210"/>
                                <a:gd name="T28" fmla="*/ 86 w 210"/>
                                <a:gd name="T29" fmla="*/ 209 h 210"/>
                                <a:gd name="T30" fmla="*/ 113 w 210"/>
                                <a:gd name="T31" fmla="*/ 207 h 210"/>
                                <a:gd name="T32" fmla="*/ 136 w 210"/>
                                <a:gd name="T33" fmla="*/ 202 h 210"/>
                                <a:gd name="T34" fmla="*/ 157 w 210"/>
                                <a:gd name="T35" fmla="*/ 193 h 210"/>
                                <a:gd name="T36" fmla="*/ 160 w 210"/>
                                <a:gd name="T37" fmla="*/ 191 h 210"/>
                                <a:gd name="T38" fmla="*/ 105 w 210"/>
                                <a:gd name="T39" fmla="*/ 191 h 210"/>
                                <a:gd name="T40" fmla="*/ 82 w 210"/>
                                <a:gd name="T41" fmla="*/ 188 h 210"/>
                                <a:gd name="T42" fmla="*/ 62 w 210"/>
                                <a:gd name="T43" fmla="*/ 179 h 210"/>
                                <a:gd name="T44" fmla="*/ 45 w 210"/>
                                <a:gd name="T45" fmla="*/ 166 h 210"/>
                                <a:gd name="T46" fmla="*/ 31 w 210"/>
                                <a:gd name="T47" fmla="*/ 149 h 210"/>
                                <a:gd name="T48" fmla="*/ 22 w 210"/>
                                <a:gd name="T49" fmla="*/ 129 h 210"/>
                                <a:gd name="T50" fmla="*/ 19 w 210"/>
                                <a:gd name="T51" fmla="*/ 107 h 210"/>
                                <a:gd name="T52" fmla="*/ 22 w 210"/>
                                <a:gd name="T53" fmla="*/ 84 h 210"/>
                                <a:gd name="T54" fmla="*/ 30 w 210"/>
                                <a:gd name="T55" fmla="*/ 63 h 210"/>
                                <a:gd name="T56" fmla="*/ 43 w 210"/>
                                <a:gd name="T57" fmla="*/ 45 h 210"/>
                                <a:gd name="T58" fmla="*/ 60 w 210"/>
                                <a:gd name="T59" fmla="*/ 32 h 210"/>
                                <a:gd name="T60" fmla="*/ 80 w 210"/>
                                <a:gd name="T61" fmla="*/ 23 h 210"/>
                                <a:gd name="T62" fmla="*/ 102 w 210"/>
                                <a:gd name="T63" fmla="*/ 20 h 210"/>
                                <a:gd name="T64" fmla="*/ 104 w 210"/>
                                <a:gd name="T65" fmla="*/ 20 h 210"/>
                                <a:gd name="T66" fmla="*/ 164 w 210"/>
                                <a:gd name="T67" fmla="*/ 20 h 210"/>
                                <a:gd name="T68" fmla="*/ 158 w 210"/>
                                <a:gd name="T69" fmla="*/ 14 h 210"/>
                                <a:gd name="T70" fmla="*/ 138 w 210"/>
                                <a:gd name="T71" fmla="*/ 5 h 210"/>
                                <a:gd name="T72" fmla="*/ 116 w 210"/>
                                <a:gd name="T73" fmla="*/ 0 h 210"/>
                                <a:gd name="T74" fmla="*/ 104 w 210"/>
                                <a:gd name="T75" fmla="*/ 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10" h="210">
                                  <a:moveTo>
                                    <a:pt x="104" y="0"/>
                                  </a:moveTo>
                                  <a:lnTo>
                                    <a:pt x="81" y="2"/>
                                  </a:lnTo>
                                  <a:lnTo>
                                    <a:pt x="60" y="9"/>
                                  </a:lnTo>
                                  <a:lnTo>
                                    <a:pt x="42" y="20"/>
                                  </a:lnTo>
                                  <a:lnTo>
                                    <a:pt x="26" y="35"/>
                                  </a:lnTo>
                                  <a:lnTo>
                                    <a:pt x="13" y="53"/>
                                  </a:lnTo>
                                  <a:lnTo>
                                    <a:pt x="4" y="73"/>
                                  </a:lnTo>
                                  <a:lnTo>
                                    <a:pt x="0" y="95"/>
                                  </a:lnTo>
                                  <a:lnTo>
                                    <a:pt x="2" y="120"/>
                                  </a:lnTo>
                                  <a:lnTo>
                                    <a:pt x="8" y="143"/>
                                  </a:lnTo>
                                  <a:lnTo>
                                    <a:pt x="18" y="163"/>
                                  </a:lnTo>
                                  <a:lnTo>
                                    <a:pt x="31" y="180"/>
                                  </a:lnTo>
                                  <a:lnTo>
                                    <a:pt x="47" y="193"/>
                                  </a:lnTo>
                                  <a:lnTo>
                                    <a:pt x="66" y="203"/>
                                  </a:lnTo>
                                  <a:lnTo>
                                    <a:pt x="86" y="209"/>
                                  </a:lnTo>
                                  <a:lnTo>
                                    <a:pt x="113" y="207"/>
                                  </a:lnTo>
                                  <a:lnTo>
                                    <a:pt x="136" y="202"/>
                                  </a:lnTo>
                                  <a:lnTo>
                                    <a:pt x="157" y="193"/>
                                  </a:lnTo>
                                  <a:lnTo>
                                    <a:pt x="160" y="191"/>
                                  </a:lnTo>
                                  <a:lnTo>
                                    <a:pt x="105" y="191"/>
                                  </a:lnTo>
                                  <a:lnTo>
                                    <a:pt x="82" y="188"/>
                                  </a:lnTo>
                                  <a:lnTo>
                                    <a:pt x="62" y="179"/>
                                  </a:lnTo>
                                  <a:lnTo>
                                    <a:pt x="45" y="166"/>
                                  </a:lnTo>
                                  <a:lnTo>
                                    <a:pt x="31" y="149"/>
                                  </a:lnTo>
                                  <a:lnTo>
                                    <a:pt x="22" y="129"/>
                                  </a:lnTo>
                                  <a:lnTo>
                                    <a:pt x="19" y="107"/>
                                  </a:lnTo>
                                  <a:lnTo>
                                    <a:pt x="22" y="84"/>
                                  </a:lnTo>
                                  <a:lnTo>
                                    <a:pt x="30" y="63"/>
                                  </a:lnTo>
                                  <a:lnTo>
                                    <a:pt x="43" y="45"/>
                                  </a:lnTo>
                                  <a:lnTo>
                                    <a:pt x="60" y="32"/>
                                  </a:lnTo>
                                  <a:lnTo>
                                    <a:pt x="80" y="23"/>
                                  </a:lnTo>
                                  <a:lnTo>
                                    <a:pt x="102" y="20"/>
                                  </a:lnTo>
                                  <a:lnTo>
                                    <a:pt x="104" y="20"/>
                                  </a:lnTo>
                                  <a:lnTo>
                                    <a:pt x="164" y="20"/>
                                  </a:lnTo>
                                  <a:lnTo>
                                    <a:pt x="158" y="14"/>
                                  </a:lnTo>
                                  <a:lnTo>
                                    <a:pt x="138" y="5"/>
                                  </a:lnTo>
                                  <a:lnTo>
                                    <a:pt x="116" y="0"/>
                                  </a:lnTo>
                                  <a:lnTo>
                                    <a:pt x="104"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593"/>
                          <wps:cNvSpPr>
                            <a:spLocks/>
                          </wps:cNvSpPr>
                          <wps:spPr bwMode="auto">
                            <a:xfrm>
                              <a:off x="11559" y="113"/>
                              <a:ext cx="210" cy="210"/>
                            </a:xfrm>
                            <a:custGeom>
                              <a:avLst/>
                              <a:gdLst>
                                <a:gd name="T0" fmla="*/ 164 w 210"/>
                                <a:gd name="T1" fmla="*/ 20 h 210"/>
                                <a:gd name="T2" fmla="*/ 104 w 210"/>
                                <a:gd name="T3" fmla="*/ 20 h 210"/>
                                <a:gd name="T4" fmla="*/ 126 w 210"/>
                                <a:gd name="T5" fmla="*/ 23 h 210"/>
                                <a:gd name="T6" fmla="*/ 147 w 210"/>
                                <a:gd name="T7" fmla="*/ 31 h 210"/>
                                <a:gd name="T8" fmla="*/ 164 w 210"/>
                                <a:gd name="T9" fmla="*/ 44 h 210"/>
                                <a:gd name="T10" fmla="*/ 177 w 210"/>
                                <a:gd name="T11" fmla="*/ 62 h 210"/>
                                <a:gd name="T12" fmla="*/ 186 w 210"/>
                                <a:gd name="T13" fmla="*/ 82 h 210"/>
                                <a:gd name="T14" fmla="*/ 189 w 210"/>
                                <a:gd name="T15" fmla="*/ 104 h 210"/>
                                <a:gd name="T16" fmla="*/ 186 w 210"/>
                                <a:gd name="T17" fmla="*/ 127 h 210"/>
                                <a:gd name="T18" fmla="*/ 177 w 210"/>
                                <a:gd name="T19" fmla="*/ 148 h 210"/>
                                <a:gd name="T20" fmla="*/ 164 w 210"/>
                                <a:gd name="T21" fmla="*/ 165 h 210"/>
                                <a:gd name="T22" fmla="*/ 147 w 210"/>
                                <a:gd name="T23" fmla="*/ 179 h 210"/>
                                <a:gd name="T24" fmla="*/ 127 w 210"/>
                                <a:gd name="T25" fmla="*/ 187 h 210"/>
                                <a:gd name="T26" fmla="*/ 105 w 210"/>
                                <a:gd name="T27" fmla="*/ 191 h 210"/>
                                <a:gd name="T28" fmla="*/ 160 w 210"/>
                                <a:gd name="T29" fmla="*/ 191 h 210"/>
                                <a:gd name="T30" fmla="*/ 175 w 210"/>
                                <a:gd name="T31" fmla="*/ 181 h 210"/>
                                <a:gd name="T32" fmla="*/ 189 w 210"/>
                                <a:gd name="T33" fmla="*/ 166 h 210"/>
                                <a:gd name="T34" fmla="*/ 199 w 210"/>
                                <a:gd name="T35" fmla="*/ 148 h 210"/>
                                <a:gd name="T36" fmla="*/ 206 w 210"/>
                                <a:gd name="T37" fmla="*/ 129 h 210"/>
                                <a:gd name="T38" fmla="*/ 209 w 210"/>
                                <a:gd name="T39" fmla="*/ 108 h 210"/>
                                <a:gd name="T40" fmla="*/ 206 w 210"/>
                                <a:gd name="T41" fmla="*/ 85 h 210"/>
                                <a:gd name="T42" fmla="*/ 200 w 210"/>
                                <a:gd name="T43" fmla="*/ 63 h 210"/>
                                <a:gd name="T44" fmla="*/ 189 w 210"/>
                                <a:gd name="T45" fmla="*/ 44 h 210"/>
                                <a:gd name="T46" fmla="*/ 175 w 210"/>
                                <a:gd name="T47" fmla="*/ 27 h 210"/>
                                <a:gd name="T48" fmla="*/ 164 w 210"/>
                                <a:gd name="T49" fmla="*/ 2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10" h="210">
                                  <a:moveTo>
                                    <a:pt x="164" y="20"/>
                                  </a:moveTo>
                                  <a:lnTo>
                                    <a:pt x="104" y="20"/>
                                  </a:lnTo>
                                  <a:lnTo>
                                    <a:pt x="126" y="23"/>
                                  </a:lnTo>
                                  <a:lnTo>
                                    <a:pt x="147" y="31"/>
                                  </a:lnTo>
                                  <a:lnTo>
                                    <a:pt x="164" y="44"/>
                                  </a:lnTo>
                                  <a:lnTo>
                                    <a:pt x="177" y="62"/>
                                  </a:lnTo>
                                  <a:lnTo>
                                    <a:pt x="186" y="82"/>
                                  </a:lnTo>
                                  <a:lnTo>
                                    <a:pt x="189" y="104"/>
                                  </a:lnTo>
                                  <a:lnTo>
                                    <a:pt x="186" y="127"/>
                                  </a:lnTo>
                                  <a:lnTo>
                                    <a:pt x="177" y="148"/>
                                  </a:lnTo>
                                  <a:lnTo>
                                    <a:pt x="164" y="165"/>
                                  </a:lnTo>
                                  <a:lnTo>
                                    <a:pt x="147" y="179"/>
                                  </a:lnTo>
                                  <a:lnTo>
                                    <a:pt x="127" y="187"/>
                                  </a:lnTo>
                                  <a:lnTo>
                                    <a:pt x="105" y="191"/>
                                  </a:lnTo>
                                  <a:lnTo>
                                    <a:pt x="160" y="191"/>
                                  </a:lnTo>
                                  <a:lnTo>
                                    <a:pt x="175" y="181"/>
                                  </a:lnTo>
                                  <a:lnTo>
                                    <a:pt x="189" y="166"/>
                                  </a:lnTo>
                                  <a:lnTo>
                                    <a:pt x="199" y="148"/>
                                  </a:lnTo>
                                  <a:lnTo>
                                    <a:pt x="206" y="129"/>
                                  </a:lnTo>
                                  <a:lnTo>
                                    <a:pt x="209" y="108"/>
                                  </a:lnTo>
                                  <a:lnTo>
                                    <a:pt x="206" y="85"/>
                                  </a:lnTo>
                                  <a:lnTo>
                                    <a:pt x="200" y="63"/>
                                  </a:lnTo>
                                  <a:lnTo>
                                    <a:pt x="189" y="44"/>
                                  </a:lnTo>
                                  <a:lnTo>
                                    <a:pt x="175" y="27"/>
                                  </a:lnTo>
                                  <a:lnTo>
                                    <a:pt x="164" y="2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5" name="Freeform 594"/>
                        <wps:cNvSpPr>
                          <a:spLocks/>
                        </wps:cNvSpPr>
                        <wps:spPr bwMode="auto">
                          <a:xfrm>
                            <a:off x="11556" y="112"/>
                            <a:ext cx="216" cy="214"/>
                          </a:xfrm>
                          <a:custGeom>
                            <a:avLst/>
                            <a:gdLst>
                              <a:gd name="T0" fmla="*/ 122 w 216"/>
                              <a:gd name="T1" fmla="*/ 0 h 214"/>
                              <a:gd name="T2" fmla="*/ 96 w 216"/>
                              <a:gd name="T3" fmla="*/ 1 h 214"/>
                              <a:gd name="T4" fmla="*/ 73 w 216"/>
                              <a:gd name="T5" fmla="*/ 7 h 214"/>
                              <a:gd name="T6" fmla="*/ 52 w 216"/>
                              <a:gd name="T7" fmla="*/ 16 h 214"/>
                              <a:gd name="T8" fmla="*/ 34 w 216"/>
                              <a:gd name="T9" fmla="*/ 29 h 214"/>
                              <a:gd name="T10" fmla="*/ 20 w 216"/>
                              <a:gd name="T11" fmla="*/ 44 h 214"/>
                              <a:gd name="T12" fmla="*/ 9 w 216"/>
                              <a:gd name="T13" fmla="*/ 62 h 214"/>
                              <a:gd name="T14" fmla="*/ 2 w 216"/>
                              <a:gd name="T15" fmla="*/ 81 h 214"/>
                              <a:gd name="T16" fmla="*/ 0 w 216"/>
                              <a:gd name="T17" fmla="*/ 102 h 214"/>
                              <a:gd name="T18" fmla="*/ 2 w 216"/>
                              <a:gd name="T19" fmla="*/ 126 h 214"/>
                              <a:gd name="T20" fmla="*/ 8 w 216"/>
                              <a:gd name="T21" fmla="*/ 148 h 214"/>
                              <a:gd name="T22" fmla="*/ 19 w 216"/>
                              <a:gd name="T23" fmla="*/ 167 h 214"/>
                              <a:gd name="T24" fmla="*/ 33 w 216"/>
                              <a:gd name="T25" fmla="*/ 184 h 214"/>
                              <a:gd name="T26" fmla="*/ 49 w 216"/>
                              <a:gd name="T27" fmla="*/ 197 h 214"/>
                              <a:gd name="T28" fmla="*/ 68 w 216"/>
                              <a:gd name="T29" fmla="*/ 207 h 214"/>
                              <a:gd name="T30" fmla="*/ 89 w 216"/>
                              <a:gd name="T31" fmla="*/ 213 h 214"/>
                              <a:gd name="T32" fmla="*/ 116 w 216"/>
                              <a:gd name="T33" fmla="*/ 211 h 214"/>
                              <a:gd name="T34" fmla="*/ 140 w 216"/>
                              <a:gd name="T35" fmla="*/ 206 h 214"/>
                              <a:gd name="T36" fmla="*/ 161 w 216"/>
                              <a:gd name="T37" fmla="*/ 197 h 214"/>
                              <a:gd name="T38" fmla="*/ 179 w 216"/>
                              <a:gd name="T39" fmla="*/ 185 h 214"/>
                              <a:gd name="T40" fmla="*/ 193 w 216"/>
                              <a:gd name="T41" fmla="*/ 170 h 214"/>
                              <a:gd name="T42" fmla="*/ 204 w 216"/>
                              <a:gd name="T43" fmla="*/ 153 h 214"/>
                              <a:gd name="T44" fmla="*/ 212 w 216"/>
                              <a:gd name="T45" fmla="*/ 134 h 214"/>
                              <a:gd name="T46" fmla="*/ 215 w 216"/>
                              <a:gd name="T47" fmla="*/ 114 h 214"/>
                              <a:gd name="T48" fmla="*/ 215 w 216"/>
                              <a:gd name="T49" fmla="*/ 107 h 214"/>
                              <a:gd name="T50" fmla="*/ 213 w 216"/>
                              <a:gd name="T51" fmla="*/ 84 h 214"/>
                              <a:gd name="T52" fmla="*/ 206 w 216"/>
                              <a:gd name="T53" fmla="*/ 63 h 214"/>
                              <a:gd name="T54" fmla="*/ 195 w 216"/>
                              <a:gd name="T55" fmla="*/ 44 h 214"/>
                              <a:gd name="T56" fmla="*/ 181 w 216"/>
                              <a:gd name="T57" fmla="*/ 27 h 214"/>
                              <a:gd name="T58" fmla="*/ 164 w 216"/>
                              <a:gd name="T59" fmla="*/ 14 h 214"/>
                              <a:gd name="T60" fmla="*/ 144 w 216"/>
                              <a:gd name="T61" fmla="*/ 5 h 214"/>
                              <a:gd name="T62" fmla="*/ 122 w 216"/>
                              <a:gd name="T63" fmla="*/ 0 h 2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16" h="214">
                                <a:moveTo>
                                  <a:pt x="122" y="0"/>
                                </a:moveTo>
                                <a:lnTo>
                                  <a:pt x="96" y="1"/>
                                </a:lnTo>
                                <a:lnTo>
                                  <a:pt x="73" y="7"/>
                                </a:lnTo>
                                <a:lnTo>
                                  <a:pt x="52" y="16"/>
                                </a:lnTo>
                                <a:lnTo>
                                  <a:pt x="34" y="29"/>
                                </a:lnTo>
                                <a:lnTo>
                                  <a:pt x="20" y="44"/>
                                </a:lnTo>
                                <a:lnTo>
                                  <a:pt x="9" y="62"/>
                                </a:lnTo>
                                <a:lnTo>
                                  <a:pt x="2" y="81"/>
                                </a:lnTo>
                                <a:lnTo>
                                  <a:pt x="0" y="102"/>
                                </a:lnTo>
                                <a:lnTo>
                                  <a:pt x="2" y="126"/>
                                </a:lnTo>
                                <a:lnTo>
                                  <a:pt x="8" y="148"/>
                                </a:lnTo>
                                <a:lnTo>
                                  <a:pt x="19" y="167"/>
                                </a:lnTo>
                                <a:lnTo>
                                  <a:pt x="33" y="184"/>
                                </a:lnTo>
                                <a:lnTo>
                                  <a:pt x="49" y="197"/>
                                </a:lnTo>
                                <a:lnTo>
                                  <a:pt x="68" y="207"/>
                                </a:lnTo>
                                <a:lnTo>
                                  <a:pt x="89" y="213"/>
                                </a:lnTo>
                                <a:lnTo>
                                  <a:pt x="116" y="211"/>
                                </a:lnTo>
                                <a:lnTo>
                                  <a:pt x="140" y="206"/>
                                </a:lnTo>
                                <a:lnTo>
                                  <a:pt x="161" y="197"/>
                                </a:lnTo>
                                <a:lnTo>
                                  <a:pt x="179" y="185"/>
                                </a:lnTo>
                                <a:lnTo>
                                  <a:pt x="193" y="170"/>
                                </a:lnTo>
                                <a:lnTo>
                                  <a:pt x="204" y="153"/>
                                </a:lnTo>
                                <a:lnTo>
                                  <a:pt x="212" y="134"/>
                                </a:lnTo>
                                <a:lnTo>
                                  <a:pt x="215" y="114"/>
                                </a:lnTo>
                                <a:lnTo>
                                  <a:pt x="215" y="107"/>
                                </a:lnTo>
                                <a:lnTo>
                                  <a:pt x="213" y="84"/>
                                </a:lnTo>
                                <a:lnTo>
                                  <a:pt x="206" y="63"/>
                                </a:lnTo>
                                <a:lnTo>
                                  <a:pt x="195" y="44"/>
                                </a:lnTo>
                                <a:lnTo>
                                  <a:pt x="181" y="27"/>
                                </a:lnTo>
                                <a:lnTo>
                                  <a:pt x="164" y="14"/>
                                </a:lnTo>
                                <a:lnTo>
                                  <a:pt x="144" y="5"/>
                                </a:lnTo>
                                <a:lnTo>
                                  <a:pt x="12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595"/>
                        <wps:cNvSpPr>
                          <a:spLocks/>
                        </wps:cNvSpPr>
                        <wps:spPr bwMode="auto">
                          <a:xfrm>
                            <a:off x="11567" y="123"/>
                            <a:ext cx="195" cy="193"/>
                          </a:xfrm>
                          <a:custGeom>
                            <a:avLst/>
                            <a:gdLst>
                              <a:gd name="T0" fmla="*/ 194 w 195"/>
                              <a:gd name="T1" fmla="*/ 95 h 193"/>
                              <a:gd name="T2" fmla="*/ 192 w 195"/>
                              <a:gd name="T3" fmla="*/ 73 h 193"/>
                              <a:gd name="T4" fmla="*/ 184 w 195"/>
                              <a:gd name="T5" fmla="*/ 52 h 193"/>
                              <a:gd name="T6" fmla="*/ 172 w 195"/>
                              <a:gd name="T7" fmla="*/ 33 h 193"/>
                              <a:gd name="T8" fmla="*/ 157 w 195"/>
                              <a:gd name="T9" fmla="*/ 18 h 193"/>
                              <a:gd name="T10" fmla="*/ 138 w 195"/>
                              <a:gd name="T11" fmla="*/ 7 h 193"/>
                              <a:gd name="T12" fmla="*/ 117 w 195"/>
                              <a:gd name="T13" fmla="*/ 0 h 193"/>
                              <a:gd name="T14" fmla="*/ 90 w 195"/>
                              <a:gd name="T15" fmla="*/ 1 h 193"/>
                              <a:gd name="T16" fmla="*/ 66 w 195"/>
                              <a:gd name="T17" fmla="*/ 6 h 193"/>
                              <a:gd name="T18" fmla="*/ 45 w 195"/>
                              <a:gd name="T19" fmla="*/ 15 h 193"/>
                              <a:gd name="T20" fmla="*/ 28 w 195"/>
                              <a:gd name="T21" fmla="*/ 28 h 193"/>
                              <a:gd name="T22" fmla="*/ 14 w 195"/>
                              <a:gd name="T23" fmla="*/ 43 h 193"/>
                              <a:gd name="T24" fmla="*/ 5 w 195"/>
                              <a:gd name="T25" fmla="*/ 60 h 193"/>
                              <a:gd name="T26" fmla="*/ 0 w 195"/>
                              <a:gd name="T27" fmla="*/ 79 h 193"/>
                              <a:gd name="T28" fmla="*/ 1 w 195"/>
                              <a:gd name="T29" fmla="*/ 106 h 193"/>
                              <a:gd name="T30" fmla="*/ 7 w 195"/>
                              <a:gd name="T31" fmla="*/ 129 h 193"/>
                              <a:gd name="T32" fmla="*/ 17 w 195"/>
                              <a:gd name="T33" fmla="*/ 149 h 193"/>
                              <a:gd name="T34" fmla="*/ 30 w 195"/>
                              <a:gd name="T35" fmla="*/ 166 h 193"/>
                              <a:gd name="T36" fmla="*/ 46 w 195"/>
                              <a:gd name="T37" fmla="*/ 179 h 193"/>
                              <a:gd name="T38" fmla="*/ 64 w 195"/>
                              <a:gd name="T39" fmla="*/ 188 h 193"/>
                              <a:gd name="T40" fmla="*/ 84 w 195"/>
                              <a:gd name="T41" fmla="*/ 192 h 193"/>
                              <a:gd name="T42" fmla="*/ 110 w 195"/>
                              <a:gd name="T43" fmla="*/ 190 h 193"/>
                              <a:gd name="T44" fmla="*/ 133 w 195"/>
                              <a:gd name="T45" fmla="*/ 184 h 193"/>
                              <a:gd name="T46" fmla="*/ 152 w 195"/>
                              <a:gd name="T47" fmla="*/ 174 h 193"/>
                              <a:gd name="T48" fmla="*/ 169 w 195"/>
                              <a:gd name="T49" fmla="*/ 160 h 193"/>
                              <a:gd name="T50" fmla="*/ 181 w 195"/>
                              <a:gd name="T51" fmla="*/ 143 h 193"/>
                              <a:gd name="T52" fmla="*/ 190 w 195"/>
                              <a:gd name="T53" fmla="*/ 124 h 193"/>
                              <a:gd name="T54" fmla="*/ 194 w 195"/>
                              <a:gd name="T55" fmla="*/ 104 h 193"/>
                              <a:gd name="T56" fmla="*/ 194 w 195"/>
                              <a:gd name="T57" fmla="*/ 95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95" h="193">
                                <a:moveTo>
                                  <a:pt x="194" y="95"/>
                                </a:moveTo>
                                <a:lnTo>
                                  <a:pt x="192" y="73"/>
                                </a:lnTo>
                                <a:lnTo>
                                  <a:pt x="184" y="52"/>
                                </a:lnTo>
                                <a:lnTo>
                                  <a:pt x="172" y="33"/>
                                </a:lnTo>
                                <a:lnTo>
                                  <a:pt x="157" y="18"/>
                                </a:lnTo>
                                <a:lnTo>
                                  <a:pt x="138" y="7"/>
                                </a:lnTo>
                                <a:lnTo>
                                  <a:pt x="117" y="0"/>
                                </a:lnTo>
                                <a:lnTo>
                                  <a:pt x="90" y="1"/>
                                </a:lnTo>
                                <a:lnTo>
                                  <a:pt x="66" y="6"/>
                                </a:lnTo>
                                <a:lnTo>
                                  <a:pt x="45" y="15"/>
                                </a:lnTo>
                                <a:lnTo>
                                  <a:pt x="28" y="28"/>
                                </a:lnTo>
                                <a:lnTo>
                                  <a:pt x="14" y="43"/>
                                </a:lnTo>
                                <a:lnTo>
                                  <a:pt x="5" y="60"/>
                                </a:lnTo>
                                <a:lnTo>
                                  <a:pt x="0" y="79"/>
                                </a:lnTo>
                                <a:lnTo>
                                  <a:pt x="1" y="106"/>
                                </a:lnTo>
                                <a:lnTo>
                                  <a:pt x="7" y="129"/>
                                </a:lnTo>
                                <a:lnTo>
                                  <a:pt x="17" y="149"/>
                                </a:lnTo>
                                <a:lnTo>
                                  <a:pt x="30" y="166"/>
                                </a:lnTo>
                                <a:lnTo>
                                  <a:pt x="46" y="179"/>
                                </a:lnTo>
                                <a:lnTo>
                                  <a:pt x="64" y="188"/>
                                </a:lnTo>
                                <a:lnTo>
                                  <a:pt x="84" y="192"/>
                                </a:lnTo>
                                <a:lnTo>
                                  <a:pt x="110" y="190"/>
                                </a:lnTo>
                                <a:lnTo>
                                  <a:pt x="133" y="184"/>
                                </a:lnTo>
                                <a:lnTo>
                                  <a:pt x="152" y="174"/>
                                </a:lnTo>
                                <a:lnTo>
                                  <a:pt x="169" y="160"/>
                                </a:lnTo>
                                <a:lnTo>
                                  <a:pt x="181" y="143"/>
                                </a:lnTo>
                                <a:lnTo>
                                  <a:pt x="190" y="124"/>
                                </a:lnTo>
                                <a:lnTo>
                                  <a:pt x="194" y="104"/>
                                </a:lnTo>
                                <a:lnTo>
                                  <a:pt x="194" y="95"/>
                                </a:lnTo>
                                <a:close/>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89" o:spid="_x0000_s1026" style="position:absolute;margin-left:577.8pt;margin-top:5.6pt;width:10.8pt;height:10.75pt;z-index:-251651072;mso-position-horizontal-relative:page" coordorigin="11556,112" coordsize="216,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" o:allowincell="f">
                <v:shape id="Freeform 590" o:spid="_x0000_s1027" style="position:absolute;left:11570;top:123;width:189;height:191;visibility:visible;mso-wrap-style:square;v-text-anchor:top" coordsize="189,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qO+8UA&#10;AADbAAAADwAAAGRycy9kb3ducmV2LnhtbESPQWsCMRSE7wX/Q3hCbzW7e7B1axQRlR56sLYseHts&#10;XjdbNy9rkur235tCocdhZr5h5svBduJCPrSOFeSTDARx7XTLjYKP9+3DE4gQkTV2jknBDwVYLkZ3&#10;cyy1u/IbXQ6xEQnCoUQFJsa+lDLUhiyGieuJk/fpvMWYpG+k9nhNcNvJIsum0mLLacFgT2tD9enw&#10;bRXssqKabfzs9VgdH6uv3Dbm7PZK3Y+H1TOISEP8D/+1X7SCIoffL+kH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o77xQAAANsAAAAPAAAAAAAAAAAAAAAAAJgCAABkcnMv&#10;ZG93bnJldi54bWxQSwUGAAAAAAQABAD1AAAAigMAAAAA&#10;" path="m85,l64,4,46,12,30,25,17,41,7,61,1,85,,111r6,22l17,152r15,16l50,180r20,7l93,190r17,-1l131,182r19,-11l166,156r11,-18l185,117r3,-23l185,72,178,52,166,35,150,20,131,9,109,2,85,xe" stroked="f">
                  <v:path arrowok="t" o:connecttype="custom" o:connectlocs="85,0;64,4;46,12;30,25;17,41;7,61;1,85;0,111;6,133;17,152;32,168;50,180;70,187;93,190;110,189;131,182;150,171;166,156;177,138;185,117;188,94;185,72;178,52;166,35;150,20;131,9;109,2;85,0" o:connectangles="0,0,0,0,0,0,0,0,0,0,0,0,0,0,0,0,0,0,0,0,0,0,0,0,0,0,0,0"/>
                </v:shape>
                <v:group id="Group 591" o:spid="_x0000_s1028" style="position:absolute;left:11559;top:113;width:210;height:210" coordorigin="11559,113" coordsize="210,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592" o:spid="_x0000_s1029" style="position:absolute;left:11559;top:113;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UtqMYA&#10;AADbAAAADwAAAGRycy9kb3ducmV2LnhtbESP3WrCQBSE7wu+w3IE7+rGiEWiq4hQqoIt9Qe9PGSP&#10;STB7NmZXTfv0bqHg5TAz3zDjaWNKcaPaFZYV9LoRCOLU6oIzBbvt++sQhPPIGkvLpOCHHEwnrZcx&#10;Jtre+ZtuG5+JAGGXoILc+yqR0qU5GXRdWxEH72Rrgz7IOpO6xnuAm1LGUfQmDRYcFnKsaJ5Tet5c&#10;jYLz8rJt3GH/dfno/a6Pq2IQf5qBUp12MxuB8NT4Z/i/vdAK4j78fQk/QE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SUtqMYAAADbAAAADwAAAAAAAAAAAAAAAACYAgAAZHJz&#10;L2Rvd25yZXYueG1sUEsFBgAAAAAEAAQA9QAAAIsDAAAAAA==&#10;" path="m104,l81,2,60,9,42,20,26,35,13,53,4,73,,95r2,25l8,143r10,20l31,180r16,13l66,203r20,6l113,207r23,-5l157,193r3,-2l105,191,82,188,62,179,45,166,31,149,22,129,19,107,22,84,30,63,43,45,60,32,80,23r22,-3l104,20r60,l158,14,138,5,116,,104,xe" fillcolor="#999998" stroked="f">
                    <v:path arrowok="t" o:connecttype="custom" o:connectlocs="104,0;81,2;60,9;42,20;26,35;13,53;4,73;0,95;2,120;8,143;18,163;31,180;47,193;66,203;86,209;113,207;136,202;157,193;160,191;105,191;82,188;62,179;45,166;31,149;22,129;19,107;22,84;30,63;43,45;60,32;80,23;102,20;104,20;164,20;158,14;138,5;116,0;104,0" o:connectangles="0,0,0,0,0,0,0,0,0,0,0,0,0,0,0,0,0,0,0,0,0,0,0,0,0,0,0,0,0,0,0,0,0,0,0,0,0,0"/>
                  </v:shape>
                  <v:shape id="Freeform 593" o:spid="_x0000_s1030" style="position:absolute;left:11559;top:113;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y13MYA&#10;AADbAAAADwAAAGRycy9kb3ducmV2LnhtbESP3WrCQBSE7wu+w3IE7+rGoEWiq4hQqoIt9Qe9PGSP&#10;STB7NmZXTfv0bqHg5TAz3zDjaWNKcaPaFZYV9LoRCOLU6oIzBbvt++sQhPPIGkvLpOCHHEwnrZcx&#10;Jtre+ZtuG5+JAGGXoILc+yqR0qU5GXRdWxEH72Rrgz7IOpO6xnuAm1LGUfQmDRYcFnKsaJ5Tet5c&#10;jYLz8rJt3GH/dfno/a6Pq2IQf5qBUp12MxuB8NT4Z/i/vdAK4j78fQk/QE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sy13MYAAADbAAAADwAAAAAAAAAAAAAAAACYAgAAZHJz&#10;L2Rvd25yZXYueG1sUEsFBgAAAAAEAAQA9QAAAIsDAAAAAA==&#10;" path="m164,20r-60,l126,23r21,8l164,44r13,18l186,82r3,22l186,127r-9,21l164,165r-17,14l127,187r-22,4l160,191r15,-10l189,166r10,-18l206,129r3,-21l206,85,200,63,189,44,175,27,164,20xe" fillcolor="#999998" stroked="f">
                    <v:path arrowok="t" o:connecttype="custom" o:connectlocs="164,20;104,20;126,23;147,31;164,44;177,62;186,82;189,104;186,127;177,148;164,165;147,179;127,187;105,191;160,191;175,181;189,166;199,148;206,129;209,108;206,85;200,63;189,44;175,27;164,20" o:connectangles="0,0,0,0,0,0,0,0,0,0,0,0,0,0,0,0,0,0,0,0,0,0,0,0,0"/>
                  </v:shape>
                </v:group>
                <v:shape id="Freeform 594" o:spid="_x0000_s1031" style="position:absolute;left:11556;top:112;width:216;height:214;visibility:visible;mso-wrap-style:square;v-text-anchor:top" coordsize="216,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Jwc8EA&#10;AADbAAAADwAAAGRycy9kb3ducmV2LnhtbESPT4vCMBTE74LfITxhb5oqKFqNIoKw4F78A3p8Ns+m&#10;2ryUJmu7334jCB6HmfkNs1i1thRPqn3hWMFwkIAgzpwuOFdwOm77UxA+IGssHZOCP/KwWnY7C0y1&#10;a3hPz0PIRYSwT1GBCaFKpfSZIYt+4Cri6N1cbTFEWedS19hEuC3lKEkm0mLBccFgRRtD2ePwaxVs&#10;m+zu7z/aTT1fSm1nO3MOV6W+eu16DiJQGz7hd/tbKxiN4fUl/g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CcHPBAAAA2wAAAA8AAAAAAAAAAAAAAAAAmAIAAGRycy9kb3du&#10;cmV2LnhtbFBLBQYAAAAABAAEAPUAAACGAwAAAAA=&#10;" path="m122,l96,1,73,7,52,16,34,29,20,44,9,62,2,81,,102r2,24l8,148r11,19l33,184r16,13l68,207r21,6l116,211r24,-5l161,197r18,-12l193,170r11,-17l212,134r3,-20l215,107,213,84,206,63,195,44,181,27,164,14,144,5,122,xe" stroked="f">
                  <v:path arrowok="t" o:connecttype="custom" o:connectlocs="122,0;96,1;73,7;52,16;34,29;20,44;9,62;2,81;0,102;2,126;8,148;19,167;33,184;49,197;68,207;89,213;116,211;140,206;161,197;179,185;193,170;204,153;212,134;215,114;215,107;213,84;206,63;195,44;181,27;164,14;144,5;122,0" o:connectangles="0,0,0,0,0,0,0,0,0,0,0,0,0,0,0,0,0,0,0,0,0,0,0,0,0,0,0,0,0,0,0,0"/>
                </v:shape>
                <v:shape id="Freeform 595" o:spid="_x0000_s1032" style="position:absolute;left:11567;top:123;width:195;height:193;visibility:visible;mso-wrap-style:square;v-text-anchor:top" coordsize="195,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tlrL4A&#10;AADbAAAADwAAAGRycy9kb3ducmV2LnhtbESP2wrCMBBE3wX/Iazgm6YKilSjSPH26uUDlmZ7wWZT&#10;m6jVrzeC4OMwM2eYxao1lXhQ40rLCkbDCARxanXJuYLLeTuYgXAeWWNlmRS8yMFq2e0sMNb2yUd6&#10;nHwuAoRdjAoK7+tYSpcWZNANbU0cvMw2Bn2QTS51g88AN5UcR9FUGiw5LBRYU1JQej3djYL0vk5u&#10;2yzbv9/Ja7ObaExG8qZUv9eu5yA8tf4f/rUPWsF4Ct8v4Qf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bZay+AAAA2wAAAA8AAAAAAAAAAAAAAAAAmAIAAGRycy9kb3ducmV2&#10;LnhtbFBLBQYAAAAABAAEAPUAAACDAwAAAAA=&#10;" path="m194,95l192,73,184,52,172,33,157,18,138,7,117,,90,1,66,6,45,15,28,28,14,43,5,60,,79r1,27l7,129r10,20l30,166r16,13l64,188r20,4l110,190r23,-6l152,174r17,-14l181,143r9,-19l194,104r,-9xe" filled="f" strokecolor="#7f7f7f" strokeweight="1pt">
                  <v:path arrowok="t" o:connecttype="custom" o:connectlocs="194,95;192,73;184,52;172,33;157,18;138,7;117,0;90,1;66,6;45,15;28,28;14,43;5,60;0,79;1,106;7,129;17,149;30,166;46,179;64,188;84,192;110,190;133,184;152,174;169,160;181,143;190,124;194,104;194,95" o:connectangles="0,0,0,0,0,0,0,0,0,0,0,0,0,0,0,0,0,0,0,0,0,0,0,0,0,0,0,0,0"/>
                </v:shape>
                <w10:wrap anchorx="page"/>
              </v:group>
            </w:pict>
          </mc:Fallback>
        </mc:AlternateContent>
      </w:r>
      <w:r>
        <w:rPr>
          <w:noProof/>
        </w:rPr>
        <mc:AlternateContent>
          <mc:Choice Requires="wps">
            <w:drawing>
              <wp:anchor distT="0" distB="0" distL="114300" distR="114300" simplePos="0" relativeHeight="251666432" behindDoc="0" locked="0" layoutInCell="0" allowOverlap="1" wp14:anchorId="17A264BD" wp14:editId="17A264BE">
                <wp:simplePos x="0" y="0"/>
                <wp:positionH relativeFrom="page">
                  <wp:posOffset>6659245</wp:posOffset>
                </wp:positionH>
                <wp:positionV relativeFrom="paragraph">
                  <wp:posOffset>-125730</wp:posOffset>
                </wp:positionV>
                <wp:extent cx="899160" cy="398780"/>
                <wp:effectExtent l="0" t="0" r="0" b="0"/>
                <wp:wrapNone/>
                <wp:docPr id="19" name="Text Box 5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160" cy="398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 w:type="dxa"/>
                              <w:tblLayout w:type="fixed"/>
                              <w:tblCellMar>
                                <w:left w:w="0" w:type="dxa"/>
                                <w:right w:w="0" w:type="dxa"/>
                              </w:tblCellMar>
                              <w:tblLook w:val="0000" w:firstRow="0" w:lastRow="0" w:firstColumn="0" w:lastColumn="0" w:noHBand="0" w:noVBand="0"/>
                            </w:tblPr>
                            <w:tblGrid>
                              <w:gridCol w:w="458"/>
                              <w:gridCol w:w="482"/>
                              <w:gridCol w:w="468"/>
                            </w:tblGrid>
                            <w:tr w:rsidR="00DF2AC6" w:rsidRPr="005B4C3E" w14:paraId="17A2661F" w14:textId="77777777" w:rsidTr="006D58B1">
                              <w:trPr>
                                <w:trHeight w:hRule="exact" w:val="241"/>
                              </w:trPr>
                              <w:tc>
                                <w:tcPr>
                                  <w:tcW w:w="458" w:type="dxa"/>
                                  <w:tcBorders>
                                    <w:top w:val="single" w:sz="2" w:space="0" w:color="808285"/>
                                    <w:left w:val="single" w:sz="4" w:space="0" w:color="auto"/>
                                    <w:bottom w:val="single" w:sz="2" w:space="0" w:color="808285"/>
                                    <w:right w:val="single" w:sz="2" w:space="0" w:color="808285"/>
                                  </w:tcBorders>
                                </w:tcPr>
                                <w:p w14:paraId="17A2661C" w14:textId="77777777" w:rsidR="00DF2AC6" w:rsidRPr="005B4C3E" w:rsidRDefault="00DF2AC6">
                                  <w:pPr>
                                    <w:pStyle w:val="TableParagraph"/>
                                    <w:kinsoku w:val="0"/>
                                    <w:overflowPunct w:val="0"/>
                                    <w:spacing w:before="51"/>
                                    <w:ind w:left="142"/>
                                  </w:pPr>
                                  <w:r w:rsidRPr="005B4C3E">
                                    <w:rPr>
                                      <w:rFonts w:ascii="Arial Narrow" w:hAnsi="Arial Narrow" w:cs="Arial Narrow"/>
                                      <w:color w:val="231F20"/>
                                      <w:spacing w:val="-2"/>
                                      <w:sz w:val="11"/>
                                      <w:szCs w:val="11"/>
                                    </w:rPr>
                                    <w:t>Free</w:t>
                                  </w:r>
                                </w:p>
                              </w:tc>
                              <w:tc>
                                <w:tcPr>
                                  <w:tcW w:w="482" w:type="dxa"/>
                                  <w:tcBorders>
                                    <w:top w:val="single" w:sz="2" w:space="0" w:color="808285"/>
                                    <w:left w:val="single" w:sz="2" w:space="0" w:color="808285"/>
                                    <w:bottom w:val="single" w:sz="2" w:space="0" w:color="808285"/>
                                    <w:right w:val="single" w:sz="2" w:space="0" w:color="808285"/>
                                  </w:tcBorders>
                                </w:tcPr>
                                <w:p w14:paraId="17A2661D" w14:textId="77777777" w:rsidR="00DF2AC6" w:rsidRPr="005B4C3E" w:rsidRDefault="00DF2AC6">
                                  <w:pPr>
                                    <w:pStyle w:val="TableParagraph"/>
                                    <w:kinsoku w:val="0"/>
                                    <w:overflowPunct w:val="0"/>
                                    <w:spacing w:before="51"/>
                                    <w:ind w:left="40"/>
                                  </w:pPr>
                                  <w:r w:rsidRPr="005B4C3E">
                                    <w:rPr>
                                      <w:rFonts w:ascii="Arial Narrow" w:hAnsi="Arial Narrow" w:cs="Arial Narrow"/>
                                      <w:color w:val="231F20"/>
                                      <w:spacing w:val="-2"/>
                                      <w:sz w:val="11"/>
                                      <w:szCs w:val="11"/>
                                    </w:rPr>
                                    <w:t>Reduced</w:t>
                                  </w:r>
                                </w:p>
                              </w:tc>
                              <w:tc>
                                <w:tcPr>
                                  <w:tcW w:w="468" w:type="dxa"/>
                                  <w:tcBorders>
                                    <w:top w:val="single" w:sz="2" w:space="0" w:color="808285"/>
                                    <w:left w:val="single" w:sz="2" w:space="0" w:color="808285"/>
                                    <w:bottom w:val="single" w:sz="2" w:space="0" w:color="808285"/>
                                    <w:right w:val="single" w:sz="2" w:space="0" w:color="808285"/>
                                  </w:tcBorders>
                                </w:tcPr>
                                <w:p w14:paraId="17A2661E" w14:textId="77777777" w:rsidR="00DF2AC6" w:rsidRPr="005B4C3E" w:rsidRDefault="00DF2AC6">
                                  <w:pPr>
                                    <w:pStyle w:val="TableParagraph"/>
                                    <w:kinsoku w:val="0"/>
                                    <w:overflowPunct w:val="0"/>
                                    <w:spacing w:before="51"/>
                                    <w:ind w:left="74"/>
                                  </w:pPr>
                                  <w:r w:rsidRPr="005B4C3E">
                                    <w:rPr>
                                      <w:rFonts w:ascii="Arial Narrow" w:hAnsi="Arial Narrow" w:cs="Arial Narrow"/>
                                      <w:color w:val="231F20"/>
                                      <w:spacing w:val="-2"/>
                                      <w:sz w:val="11"/>
                                      <w:szCs w:val="11"/>
                                    </w:rPr>
                                    <w:t>Denied</w:t>
                                  </w:r>
                                </w:p>
                              </w:tc>
                            </w:tr>
                            <w:tr w:rsidR="00DF2AC6" w:rsidRPr="005B4C3E" w14:paraId="17A26621" w14:textId="77777777">
                              <w:trPr>
                                <w:trHeight w:hRule="exact" w:val="382"/>
                              </w:trPr>
                              <w:tc>
                                <w:tcPr>
                                  <w:tcW w:w="1408" w:type="dxa"/>
                                  <w:gridSpan w:val="3"/>
                                  <w:tcBorders>
                                    <w:top w:val="single" w:sz="2" w:space="0" w:color="808285"/>
                                    <w:left w:val="single" w:sz="2" w:space="0" w:color="808285"/>
                                    <w:bottom w:val="single" w:sz="2" w:space="0" w:color="808285"/>
                                    <w:right w:val="single" w:sz="2" w:space="0" w:color="808285"/>
                                  </w:tcBorders>
                                </w:tcPr>
                                <w:p w14:paraId="17A26620" w14:textId="77777777" w:rsidR="00DF2AC6" w:rsidRPr="005B4C3E" w:rsidRDefault="00DF2AC6"/>
                              </w:tc>
                            </w:tr>
                          </w:tbl>
                          <w:p w14:paraId="17A26622" w14:textId="77777777" w:rsidR="00DF2AC6" w:rsidRDefault="00DF2AC6">
                            <w:pPr>
                              <w:pStyle w:val="BodyText"/>
                              <w:kinsoku w:val="0"/>
                              <w:overflowPunct w:val="0"/>
                              <w:spacing w:before="0"/>
                              <w:ind w:left="0"/>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6" o:spid="_x0000_s1078" type="#_x0000_t202" style="position:absolute;left:0;text-align:left;margin-left:524.35pt;margin-top:-9.9pt;width:70.8pt;height:31.4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8NuswIAALM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" o:allowincell="f" filled="f" stroked="f">
                <v:textbox inset="0,0,0,0">
                  <w:txbxContent>
                    <w:tbl>
                      <w:tblPr>
                        <w:tblW w:w="0" w:type="auto"/>
                        <w:tblInd w:w="3" w:type="dxa"/>
                        <w:tblLayout w:type="fixed"/>
                        <w:tblCellMar>
                          <w:left w:w="0" w:type="dxa"/>
                          <w:right w:w="0" w:type="dxa"/>
                        </w:tblCellMar>
                        <w:tblLook w:val="0000" w:firstRow="0" w:lastRow="0" w:firstColumn="0" w:lastColumn="0" w:noHBand="0" w:noVBand="0"/>
                      </w:tblPr>
                      <w:tblGrid>
                        <w:gridCol w:w="458"/>
                        <w:gridCol w:w="482"/>
                        <w:gridCol w:w="468"/>
                      </w:tblGrid>
                      <w:tr w:rsidR="00DF2AC6" w:rsidRPr="005B4C3E" w14:paraId="17A2661F" w14:textId="77777777" w:rsidTr="006D58B1">
                        <w:trPr>
                          <w:trHeight w:hRule="exact" w:val="241"/>
                        </w:trPr>
                        <w:tc>
                          <w:tcPr>
                            <w:tcW w:w="458" w:type="dxa"/>
                            <w:tcBorders>
                              <w:top w:val="single" w:sz="2" w:space="0" w:color="808285"/>
                              <w:left w:val="single" w:sz="4" w:space="0" w:color="auto"/>
                              <w:bottom w:val="single" w:sz="2" w:space="0" w:color="808285"/>
                              <w:right w:val="single" w:sz="2" w:space="0" w:color="808285"/>
                            </w:tcBorders>
                          </w:tcPr>
                          <w:p w14:paraId="17A2661C" w14:textId="77777777" w:rsidR="00DF2AC6" w:rsidRPr="005B4C3E" w:rsidRDefault="00DF2AC6">
                            <w:pPr>
                              <w:pStyle w:val="TableParagraph"/>
                              <w:kinsoku w:val="0"/>
                              <w:overflowPunct w:val="0"/>
                              <w:spacing w:before="51"/>
                              <w:ind w:left="142"/>
                            </w:pPr>
                            <w:r w:rsidRPr="005B4C3E">
                              <w:rPr>
                                <w:rFonts w:ascii="Arial Narrow" w:hAnsi="Arial Narrow" w:cs="Arial Narrow"/>
                                <w:color w:val="231F20"/>
                                <w:spacing w:val="-2"/>
                                <w:sz w:val="11"/>
                                <w:szCs w:val="11"/>
                              </w:rPr>
                              <w:t>Free</w:t>
                            </w:r>
                          </w:p>
                        </w:tc>
                        <w:tc>
                          <w:tcPr>
                            <w:tcW w:w="482" w:type="dxa"/>
                            <w:tcBorders>
                              <w:top w:val="single" w:sz="2" w:space="0" w:color="808285"/>
                              <w:left w:val="single" w:sz="2" w:space="0" w:color="808285"/>
                              <w:bottom w:val="single" w:sz="2" w:space="0" w:color="808285"/>
                              <w:right w:val="single" w:sz="2" w:space="0" w:color="808285"/>
                            </w:tcBorders>
                          </w:tcPr>
                          <w:p w14:paraId="17A2661D" w14:textId="77777777" w:rsidR="00DF2AC6" w:rsidRPr="005B4C3E" w:rsidRDefault="00DF2AC6">
                            <w:pPr>
                              <w:pStyle w:val="TableParagraph"/>
                              <w:kinsoku w:val="0"/>
                              <w:overflowPunct w:val="0"/>
                              <w:spacing w:before="51"/>
                              <w:ind w:left="40"/>
                            </w:pPr>
                            <w:r w:rsidRPr="005B4C3E">
                              <w:rPr>
                                <w:rFonts w:ascii="Arial Narrow" w:hAnsi="Arial Narrow" w:cs="Arial Narrow"/>
                                <w:color w:val="231F20"/>
                                <w:spacing w:val="-2"/>
                                <w:sz w:val="11"/>
                                <w:szCs w:val="11"/>
                              </w:rPr>
                              <w:t>Reduced</w:t>
                            </w:r>
                          </w:p>
                        </w:tc>
                        <w:tc>
                          <w:tcPr>
                            <w:tcW w:w="468" w:type="dxa"/>
                            <w:tcBorders>
                              <w:top w:val="single" w:sz="2" w:space="0" w:color="808285"/>
                              <w:left w:val="single" w:sz="2" w:space="0" w:color="808285"/>
                              <w:bottom w:val="single" w:sz="2" w:space="0" w:color="808285"/>
                              <w:right w:val="single" w:sz="2" w:space="0" w:color="808285"/>
                            </w:tcBorders>
                          </w:tcPr>
                          <w:p w14:paraId="17A2661E" w14:textId="77777777" w:rsidR="00DF2AC6" w:rsidRPr="005B4C3E" w:rsidRDefault="00DF2AC6">
                            <w:pPr>
                              <w:pStyle w:val="TableParagraph"/>
                              <w:kinsoku w:val="0"/>
                              <w:overflowPunct w:val="0"/>
                              <w:spacing w:before="51"/>
                              <w:ind w:left="74"/>
                            </w:pPr>
                            <w:r w:rsidRPr="005B4C3E">
                              <w:rPr>
                                <w:rFonts w:ascii="Arial Narrow" w:hAnsi="Arial Narrow" w:cs="Arial Narrow"/>
                                <w:color w:val="231F20"/>
                                <w:spacing w:val="-2"/>
                                <w:sz w:val="11"/>
                                <w:szCs w:val="11"/>
                              </w:rPr>
                              <w:t>Denied</w:t>
                            </w:r>
                          </w:p>
                        </w:tc>
                      </w:tr>
                      <w:tr w:rsidR="00DF2AC6" w:rsidRPr="005B4C3E" w14:paraId="17A26621" w14:textId="77777777">
                        <w:trPr>
                          <w:trHeight w:hRule="exact" w:val="382"/>
                        </w:trPr>
                        <w:tc>
                          <w:tcPr>
                            <w:tcW w:w="1408" w:type="dxa"/>
                            <w:gridSpan w:val="3"/>
                            <w:tcBorders>
                              <w:top w:val="single" w:sz="2" w:space="0" w:color="808285"/>
                              <w:left w:val="single" w:sz="2" w:space="0" w:color="808285"/>
                              <w:bottom w:val="single" w:sz="2" w:space="0" w:color="808285"/>
                              <w:right w:val="single" w:sz="2" w:space="0" w:color="808285"/>
                            </w:tcBorders>
                          </w:tcPr>
                          <w:p w14:paraId="17A26620" w14:textId="77777777" w:rsidR="00DF2AC6" w:rsidRPr="005B4C3E" w:rsidRDefault="00DF2AC6"/>
                        </w:tc>
                      </w:tr>
                    </w:tbl>
                    <w:p w14:paraId="17A26622" w14:textId="77777777" w:rsidR="00DF2AC6" w:rsidRDefault="00DF2AC6">
                      <w:pPr>
                        <w:pStyle w:val="BodyText"/>
                        <w:kinsoku w:val="0"/>
                        <w:overflowPunct w:val="0"/>
                        <w:spacing w:before="0"/>
                        <w:ind w:left="0"/>
                        <w:rPr>
                          <w:rFonts w:ascii="Times New Roman" w:hAnsi="Times New Roman" w:cs="Times New Roman"/>
                          <w:sz w:val="24"/>
                          <w:szCs w:val="24"/>
                        </w:rPr>
                      </w:pPr>
                    </w:p>
                  </w:txbxContent>
                </v:textbox>
                <w10:wrap anchorx="page"/>
              </v:shape>
            </w:pict>
          </mc:Fallback>
        </mc:AlternateContent>
      </w:r>
      <w:r w:rsidR="006A6658">
        <w:rPr>
          <w:b/>
          <w:bCs/>
          <w:color w:val="231F20"/>
          <w:sz w:val="18"/>
          <w:szCs w:val="18"/>
        </w:rPr>
        <w:t>Categorical Eligibility</w:t>
      </w:r>
    </w:p>
    <w:p w14:paraId="17A2641C" w14:textId="77777777" w:rsidR="006A6658" w:rsidRDefault="006A6658">
      <w:pPr>
        <w:pStyle w:val="BodyText"/>
        <w:kinsoku w:val="0"/>
        <w:overflowPunct w:val="0"/>
        <w:spacing w:before="118"/>
        <w:ind w:left="261"/>
        <w:rPr>
          <w:color w:val="000000"/>
          <w:sz w:val="18"/>
          <w:szCs w:val="18"/>
        </w:rPr>
        <w:sectPr w:rsidR="006A6658">
          <w:type w:val="continuous"/>
          <w:pgSz w:w="15840" w:h="12240" w:orient="landscape"/>
          <w:pgMar w:top="280" w:right="360" w:bottom="0" w:left="580" w:header="720" w:footer="720" w:gutter="0"/>
          <w:cols w:num="3" w:space="720" w:equalWidth="0">
            <w:col w:w="1263" w:space="3852"/>
            <w:col w:w="1446" w:space="241"/>
            <w:col w:w="8098"/>
          </w:cols>
          <w:noEndnote/>
        </w:sectPr>
      </w:pPr>
    </w:p>
    <w:p w14:paraId="17A2641D" w14:textId="77777777" w:rsidR="006A6658" w:rsidRDefault="006A6658">
      <w:pPr>
        <w:pStyle w:val="BodyText"/>
        <w:kinsoku w:val="0"/>
        <w:overflowPunct w:val="0"/>
        <w:spacing w:before="10"/>
        <w:ind w:left="0"/>
        <w:rPr>
          <w:b/>
          <w:bCs/>
          <w:sz w:val="18"/>
          <w:szCs w:val="18"/>
        </w:rPr>
      </w:pPr>
    </w:p>
    <w:p w14:paraId="17A2641E" w14:textId="77777777" w:rsidR="006A6658" w:rsidRPr="00A75D2E" w:rsidRDefault="006A6658">
      <w:pPr>
        <w:pStyle w:val="Heading2"/>
        <w:kinsoku w:val="0"/>
        <w:overflowPunct w:val="0"/>
        <w:rPr>
          <w:b/>
          <w:color w:val="000000"/>
          <w:sz w:val="15"/>
          <w:szCs w:val="15"/>
        </w:rPr>
      </w:pPr>
      <w:r w:rsidRPr="00A75D2E">
        <w:rPr>
          <w:b/>
          <w:color w:val="231F20"/>
          <w:sz w:val="15"/>
          <w:szCs w:val="15"/>
        </w:rPr>
        <w:t>Determining Official’s Signature</w:t>
      </w:r>
      <w:r w:rsidR="00A75D2E" w:rsidRPr="00A75D2E">
        <w:rPr>
          <w:b/>
          <w:color w:val="231F20"/>
          <w:sz w:val="15"/>
          <w:szCs w:val="15"/>
        </w:rPr>
        <w:t xml:space="preserve"> </w:t>
      </w:r>
    </w:p>
    <w:p w14:paraId="17A2641F" w14:textId="77777777" w:rsidR="006A6658" w:rsidRDefault="006A6658">
      <w:pPr>
        <w:pStyle w:val="BodyText"/>
        <w:kinsoku w:val="0"/>
        <w:overflowPunct w:val="0"/>
        <w:spacing w:before="10"/>
        <w:ind w:left="0"/>
        <w:rPr>
          <w:sz w:val="15"/>
          <w:szCs w:val="15"/>
        </w:rPr>
      </w:pPr>
      <w:r>
        <w:rPr>
          <w:rFonts w:ascii="Times New Roman" w:hAnsi="Times New Roman" w:cs="Times New Roman"/>
          <w:sz w:val="24"/>
          <w:szCs w:val="24"/>
        </w:rPr>
        <w:br w:type="column"/>
      </w:r>
    </w:p>
    <w:p w14:paraId="17A26420" w14:textId="77777777" w:rsidR="006A6658" w:rsidRPr="00A75D2E" w:rsidRDefault="006A6658">
      <w:pPr>
        <w:pStyle w:val="BodyText"/>
        <w:kinsoku w:val="0"/>
        <w:overflowPunct w:val="0"/>
        <w:spacing w:before="0"/>
        <w:ind w:left="259"/>
        <w:rPr>
          <w:b/>
          <w:color w:val="000000"/>
          <w:sz w:val="15"/>
          <w:szCs w:val="15"/>
        </w:rPr>
      </w:pPr>
      <w:r w:rsidRPr="00A75D2E">
        <w:rPr>
          <w:b/>
          <w:color w:val="231F20"/>
          <w:sz w:val="15"/>
          <w:szCs w:val="15"/>
        </w:rPr>
        <w:t>Date</w:t>
      </w:r>
    </w:p>
    <w:p w14:paraId="17A26421" w14:textId="77777777" w:rsidR="006A6658" w:rsidRDefault="006A6658">
      <w:pPr>
        <w:pStyle w:val="BodyText"/>
        <w:kinsoku w:val="0"/>
        <w:overflowPunct w:val="0"/>
        <w:spacing w:before="1"/>
        <w:ind w:left="0"/>
        <w:rPr>
          <w:sz w:val="18"/>
          <w:szCs w:val="18"/>
        </w:rPr>
      </w:pPr>
      <w:r>
        <w:rPr>
          <w:rFonts w:ascii="Times New Roman" w:hAnsi="Times New Roman" w:cs="Times New Roman"/>
          <w:sz w:val="24"/>
          <w:szCs w:val="24"/>
        </w:rPr>
        <w:br w:type="column"/>
      </w:r>
    </w:p>
    <w:p w14:paraId="17A26422" w14:textId="77777777" w:rsidR="006A6658" w:rsidRPr="00A75D2E" w:rsidRDefault="00450F89">
      <w:pPr>
        <w:pStyle w:val="BodyText"/>
        <w:kinsoku w:val="0"/>
        <w:overflowPunct w:val="0"/>
        <w:spacing w:before="0"/>
        <w:ind w:left="259"/>
        <w:rPr>
          <w:b/>
          <w:color w:val="000000"/>
          <w:sz w:val="15"/>
          <w:szCs w:val="15"/>
        </w:rPr>
      </w:pPr>
      <w:r>
        <w:rPr>
          <w:b/>
          <w:noProof/>
          <w:sz w:val="15"/>
          <w:szCs w:val="15"/>
        </w:rPr>
        <mc:AlternateContent>
          <mc:Choice Requires="wpg">
            <w:drawing>
              <wp:anchor distT="0" distB="0" distL="114300" distR="114300" simplePos="0" relativeHeight="251667456" behindDoc="1" locked="0" layoutInCell="0" allowOverlap="1" wp14:anchorId="17A264BF" wp14:editId="17A264C0">
                <wp:simplePos x="0" y="0"/>
                <wp:positionH relativeFrom="page">
                  <wp:posOffset>3493135</wp:posOffset>
                </wp:positionH>
                <wp:positionV relativeFrom="paragraph">
                  <wp:posOffset>-250190</wp:posOffset>
                </wp:positionV>
                <wp:extent cx="133350" cy="133350"/>
                <wp:effectExtent l="0" t="0" r="0" b="0"/>
                <wp:wrapNone/>
                <wp:docPr id="14" name="Group 5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5501" y="-394"/>
                          <a:chExt cx="210" cy="210"/>
                        </a:xfrm>
                      </wpg:grpSpPr>
                      <wps:wsp>
                        <wps:cNvPr id="15" name="Freeform 598"/>
                        <wps:cNvSpPr>
                          <a:spLocks/>
                        </wps:cNvSpPr>
                        <wps:spPr bwMode="auto">
                          <a:xfrm>
                            <a:off x="5512" y="-383"/>
                            <a:ext cx="189" cy="191"/>
                          </a:xfrm>
                          <a:custGeom>
                            <a:avLst/>
                            <a:gdLst>
                              <a:gd name="T0" fmla="*/ 85 w 189"/>
                              <a:gd name="T1" fmla="*/ 0 h 191"/>
                              <a:gd name="T2" fmla="*/ 64 w 189"/>
                              <a:gd name="T3" fmla="*/ 4 h 191"/>
                              <a:gd name="T4" fmla="*/ 46 w 189"/>
                              <a:gd name="T5" fmla="*/ 12 h 191"/>
                              <a:gd name="T6" fmla="*/ 30 w 189"/>
                              <a:gd name="T7" fmla="*/ 25 h 191"/>
                              <a:gd name="T8" fmla="*/ 17 w 189"/>
                              <a:gd name="T9" fmla="*/ 41 h 191"/>
                              <a:gd name="T10" fmla="*/ 7 w 189"/>
                              <a:gd name="T11" fmla="*/ 61 h 191"/>
                              <a:gd name="T12" fmla="*/ 1 w 189"/>
                              <a:gd name="T13" fmla="*/ 85 h 191"/>
                              <a:gd name="T14" fmla="*/ 0 w 189"/>
                              <a:gd name="T15" fmla="*/ 111 h 191"/>
                              <a:gd name="T16" fmla="*/ 6 w 189"/>
                              <a:gd name="T17" fmla="*/ 133 h 191"/>
                              <a:gd name="T18" fmla="*/ 17 w 189"/>
                              <a:gd name="T19" fmla="*/ 152 h 191"/>
                              <a:gd name="T20" fmla="*/ 32 w 189"/>
                              <a:gd name="T21" fmla="*/ 168 h 191"/>
                              <a:gd name="T22" fmla="*/ 50 w 189"/>
                              <a:gd name="T23" fmla="*/ 180 h 191"/>
                              <a:gd name="T24" fmla="*/ 70 w 189"/>
                              <a:gd name="T25" fmla="*/ 187 h 191"/>
                              <a:gd name="T26" fmla="*/ 93 w 189"/>
                              <a:gd name="T27" fmla="*/ 190 h 191"/>
                              <a:gd name="T28" fmla="*/ 110 w 189"/>
                              <a:gd name="T29" fmla="*/ 189 h 191"/>
                              <a:gd name="T30" fmla="*/ 131 w 189"/>
                              <a:gd name="T31" fmla="*/ 182 h 191"/>
                              <a:gd name="T32" fmla="*/ 150 w 189"/>
                              <a:gd name="T33" fmla="*/ 171 h 191"/>
                              <a:gd name="T34" fmla="*/ 166 w 189"/>
                              <a:gd name="T35" fmla="*/ 156 h 191"/>
                              <a:gd name="T36" fmla="*/ 177 w 189"/>
                              <a:gd name="T37" fmla="*/ 138 h 191"/>
                              <a:gd name="T38" fmla="*/ 185 w 189"/>
                              <a:gd name="T39" fmla="*/ 117 h 191"/>
                              <a:gd name="T40" fmla="*/ 188 w 189"/>
                              <a:gd name="T41" fmla="*/ 94 h 191"/>
                              <a:gd name="T42" fmla="*/ 185 w 189"/>
                              <a:gd name="T43" fmla="*/ 72 h 191"/>
                              <a:gd name="T44" fmla="*/ 178 w 189"/>
                              <a:gd name="T45" fmla="*/ 52 h 191"/>
                              <a:gd name="T46" fmla="*/ 166 w 189"/>
                              <a:gd name="T47" fmla="*/ 35 h 191"/>
                              <a:gd name="T48" fmla="*/ 150 w 189"/>
                              <a:gd name="T49" fmla="*/ 20 h 191"/>
                              <a:gd name="T50" fmla="*/ 131 w 189"/>
                              <a:gd name="T51" fmla="*/ 9 h 191"/>
                              <a:gd name="T52" fmla="*/ 109 w 189"/>
                              <a:gd name="T53" fmla="*/ 2 h 191"/>
                              <a:gd name="T54" fmla="*/ 85 w 189"/>
                              <a:gd name="T55"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9" h="191">
                                <a:moveTo>
                                  <a:pt x="85" y="0"/>
                                </a:moveTo>
                                <a:lnTo>
                                  <a:pt x="64" y="4"/>
                                </a:lnTo>
                                <a:lnTo>
                                  <a:pt x="46" y="12"/>
                                </a:lnTo>
                                <a:lnTo>
                                  <a:pt x="30" y="25"/>
                                </a:lnTo>
                                <a:lnTo>
                                  <a:pt x="17" y="41"/>
                                </a:lnTo>
                                <a:lnTo>
                                  <a:pt x="7" y="61"/>
                                </a:lnTo>
                                <a:lnTo>
                                  <a:pt x="1" y="85"/>
                                </a:lnTo>
                                <a:lnTo>
                                  <a:pt x="0" y="111"/>
                                </a:lnTo>
                                <a:lnTo>
                                  <a:pt x="6" y="133"/>
                                </a:lnTo>
                                <a:lnTo>
                                  <a:pt x="17" y="152"/>
                                </a:lnTo>
                                <a:lnTo>
                                  <a:pt x="32" y="168"/>
                                </a:lnTo>
                                <a:lnTo>
                                  <a:pt x="50" y="180"/>
                                </a:lnTo>
                                <a:lnTo>
                                  <a:pt x="70" y="187"/>
                                </a:lnTo>
                                <a:lnTo>
                                  <a:pt x="93" y="190"/>
                                </a:lnTo>
                                <a:lnTo>
                                  <a:pt x="110" y="189"/>
                                </a:lnTo>
                                <a:lnTo>
                                  <a:pt x="131" y="182"/>
                                </a:lnTo>
                                <a:lnTo>
                                  <a:pt x="150" y="171"/>
                                </a:lnTo>
                                <a:lnTo>
                                  <a:pt x="166" y="156"/>
                                </a:lnTo>
                                <a:lnTo>
                                  <a:pt x="177" y="138"/>
                                </a:lnTo>
                                <a:lnTo>
                                  <a:pt x="185" y="117"/>
                                </a:lnTo>
                                <a:lnTo>
                                  <a:pt x="188" y="94"/>
                                </a:lnTo>
                                <a:lnTo>
                                  <a:pt x="185" y="72"/>
                                </a:lnTo>
                                <a:lnTo>
                                  <a:pt x="178" y="52"/>
                                </a:lnTo>
                                <a:lnTo>
                                  <a:pt x="166" y="35"/>
                                </a:lnTo>
                                <a:lnTo>
                                  <a:pt x="150" y="20"/>
                                </a:lnTo>
                                <a:lnTo>
                                  <a:pt x="131" y="9"/>
                                </a:lnTo>
                                <a:lnTo>
                                  <a:pt x="109" y="2"/>
                                </a:lnTo>
                                <a:lnTo>
                                  <a:pt x="8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6" name="Group 599"/>
                        <wpg:cNvGrpSpPr>
                          <a:grpSpLocks/>
                        </wpg:cNvGrpSpPr>
                        <wpg:grpSpPr bwMode="auto">
                          <a:xfrm>
                            <a:off x="5501" y="-394"/>
                            <a:ext cx="210" cy="210"/>
                            <a:chOff x="5501" y="-394"/>
                            <a:chExt cx="210" cy="210"/>
                          </a:xfrm>
                        </wpg:grpSpPr>
                        <wps:wsp>
                          <wps:cNvPr id="17" name="Freeform 600"/>
                          <wps:cNvSpPr>
                            <a:spLocks/>
                          </wps:cNvSpPr>
                          <wps:spPr bwMode="auto">
                            <a:xfrm>
                              <a:off x="5501" y="-394"/>
                              <a:ext cx="210" cy="210"/>
                            </a:xfrm>
                            <a:custGeom>
                              <a:avLst/>
                              <a:gdLst>
                                <a:gd name="T0" fmla="*/ 104 w 210"/>
                                <a:gd name="T1" fmla="*/ 0 h 210"/>
                                <a:gd name="T2" fmla="*/ 81 w 210"/>
                                <a:gd name="T3" fmla="*/ 2 h 210"/>
                                <a:gd name="T4" fmla="*/ 60 w 210"/>
                                <a:gd name="T5" fmla="*/ 9 h 210"/>
                                <a:gd name="T6" fmla="*/ 42 w 210"/>
                                <a:gd name="T7" fmla="*/ 20 h 210"/>
                                <a:gd name="T8" fmla="*/ 26 w 210"/>
                                <a:gd name="T9" fmla="*/ 35 h 210"/>
                                <a:gd name="T10" fmla="*/ 13 w 210"/>
                                <a:gd name="T11" fmla="*/ 53 h 210"/>
                                <a:gd name="T12" fmla="*/ 4 w 210"/>
                                <a:gd name="T13" fmla="*/ 73 h 210"/>
                                <a:gd name="T14" fmla="*/ 0 w 210"/>
                                <a:gd name="T15" fmla="*/ 95 h 210"/>
                                <a:gd name="T16" fmla="*/ 2 w 210"/>
                                <a:gd name="T17" fmla="*/ 120 h 210"/>
                                <a:gd name="T18" fmla="*/ 8 w 210"/>
                                <a:gd name="T19" fmla="*/ 143 h 210"/>
                                <a:gd name="T20" fmla="*/ 18 w 210"/>
                                <a:gd name="T21" fmla="*/ 163 h 210"/>
                                <a:gd name="T22" fmla="*/ 31 w 210"/>
                                <a:gd name="T23" fmla="*/ 180 h 210"/>
                                <a:gd name="T24" fmla="*/ 47 w 210"/>
                                <a:gd name="T25" fmla="*/ 193 h 210"/>
                                <a:gd name="T26" fmla="*/ 66 w 210"/>
                                <a:gd name="T27" fmla="*/ 203 h 210"/>
                                <a:gd name="T28" fmla="*/ 86 w 210"/>
                                <a:gd name="T29" fmla="*/ 209 h 210"/>
                                <a:gd name="T30" fmla="*/ 113 w 210"/>
                                <a:gd name="T31" fmla="*/ 207 h 210"/>
                                <a:gd name="T32" fmla="*/ 136 w 210"/>
                                <a:gd name="T33" fmla="*/ 202 h 210"/>
                                <a:gd name="T34" fmla="*/ 157 w 210"/>
                                <a:gd name="T35" fmla="*/ 193 h 210"/>
                                <a:gd name="T36" fmla="*/ 160 w 210"/>
                                <a:gd name="T37" fmla="*/ 191 h 210"/>
                                <a:gd name="T38" fmla="*/ 105 w 210"/>
                                <a:gd name="T39" fmla="*/ 191 h 210"/>
                                <a:gd name="T40" fmla="*/ 82 w 210"/>
                                <a:gd name="T41" fmla="*/ 188 h 210"/>
                                <a:gd name="T42" fmla="*/ 62 w 210"/>
                                <a:gd name="T43" fmla="*/ 179 h 210"/>
                                <a:gd name="T44" fmla="*/ 45 w 210"/>
                                <a:gd name="T45" fmla="*/ 166 h 210"/>
                                <a:gd name="T46" fmla="*/ 31 w 210"/>
                                <a:gd name="T47" fmla="*/ 149 h 210"/>
                                <a:gd name="T48" fmla="*/ 22 w 210"/>
                                <a:gd name="T49" fmla="*/ 129 h 210"/>
                                <a:gd name="T50" fmla="*/ 19 w 210"/>
                                <a:gd name="T51" fmla="*/ 107 h 210"/>
                                <a:gd name="T52" fmla="*/ 22 w 210"/>
                                <a:gd name="T53" fmla="*/ 84 h 210"/>
                                <a:gd name="T54" fmla="*/ 30 w 210"/>
                                <a:gd name="T55" fmla="*/ 63 h 210"/>
                                <a:gd name="T56" fmla="*/ 43 w 210"/>
                                <a:gd name="T57" fmla="*/ 45 h 210"/>
                                <a:gd name="T58" fmla="*/ 60 w 210"/>
                                <a:gd name="T59" fmla="*/ 32 h 210"/>
                                <a:gd name="T60" fmla="*/ 80 w 210"/>
                                <a:gd name="T61" fmla="*/ 23 h 210"/>
                                <a:gd name="T62" fmla="*/ 102 w 210"/>
                                <a:gd name="T63" fmla="*/ 20 h 210"/>
                                <a:gd name="T64" fmla="*/ 104 w 210"/>
                                <a:gd name="T65" fmla="*/ 19 h 210"/>
                                <a:gd name="T66" fmla="*/ 164 w 210"/>
                                <a:gd name="T67" fmla="*/ 19 h 210"/>
                                <a:gd name="T68" fmla="*/ 158 w 210"/>
                                <a:gd name="T69" fmla="*/ 14 h 210"/>
                                <a:gd name="T70" fmla="*/ 138 w 210"/>
                                <a:gd name="T71" fmla="*/ 5 h 210"/>
                                <a:gd name="T72" fmla="*/ 116 w 210"/>
                                <a:gd name="T73" fmla="*/ 0 h 210"/>
                                <a:gd name="T74" fmla="*/ 104 w 210"/>
                                <a:gd name="T75" fmla="*/ 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10" h="210">
                                  <a:moveTo>
                                    <a:pt x="104" y="0"/>
                                  </a:moveTo>
                                  <a:lnTo>
                                    <a:pt x="81" y="2"/>
                                  </a:lnTo>
                                  <a:lnTo>
                                    <a:pt x="60" y="9"/>
                                  </a:lnTo>
                                  <a:lnTo>
                                    <a:pt x="42" y="20"/>
                                  </a:lnTo>
                                  <a:lnTo>
                                    <a:pt x="26" y="35"/>
                                  </a:lnTo>
                                  <a:lnTo>
                                    <a:pt x="13" y="53"/>
                                  </a:lnTo>
                                  <a:lnTo>
                                    <a:pt x="4" y="73"/>
                                  </a:lnTo>
                                  <a:lnTo>
                                    <a:pt x="0" y="95"/>
                                  </a:lnTo>
                                  <a:lnTo>
                                    <a:pt x="2" y="120"/>
                                  </a:lnTo>
                                  <a:lnTo>
                                    <a:pt x="8" y="143"/>
                                  </a:lnTo>
                                  <a:lnTo>
                                    <a:pt x="18" y="163"/>
                                  </a:lnTo>
                                  <a:lnTo>
                                    <a:pt x="31" y="180"/>
                                  </a:lnTo>
                                  <a:lnTo>
                                    <a:pt x="47" y="193"/>
                                  </a:lnTo>
                                  <a:lnTo>
                                    <a:pt x="66" y="203"/>
                                  </a:lnTo>
                                  <a:lnTo>
                                    <a:pt x="86" y="209"/>
                                  </a:lnTo>
                                  <a:lnTo>
                                    <a:pt x="113" y="207"/>
                                  </a:lnTo>
                                  <a:lnTo>
                                    <a:pt x="136" y="202"/>
                                  </a:lnTo>
                                  <a:lnTo>
                                    <a:pt x="157" y="193"/>
                                  </a:lnTo>
                                  <a:lnTo>
                                    <a:pt x="160" y="191"/>
                                  </a:lnTo>
                                  <a:lnTo>
                                    <a:pt x="105" y="191"/>
                                  </a:lnTo>
                                  <a:lnTo>
                                    <a:pt x="82" y="188"/>
                                  </a:lnTo>
                                  <a:lnTo>
                                    <a:pt x="62" y="179"/>
                                  </a:lnTo>
                                  <a:lnTo>
                                    <a:pt x="45" y="166"/>
                                  </a:lnTo>
                                  <a:lnTo>
                                    <a:pt x="31" y="149"/>
                                  </a:lnTo>
                                  <a:lnTo>
                                    <a:pt x="22" y="129"/>
                                  </a:lnTo>
                                  <a:lnTo>
                                    <a:pt x="19" y="107"/>
                                  </a:lnTo>
                                  <a:lnTo>
                                    <a:pt x="22" y="84"/>
                                  </a:lnTo>
                                  <a:lnTo>
                                    <a:pt x="30" y="63"/>
                                  </a:lnTo>
                                  <a:lnTo>
                                    <a:pt x="43" y="45"/>
                                  </a:lnTo>
                                  <a:lnTo>
                                    <a:pt x="60" y="32"/>
                                  </a:lnTo>
                                  <a:lnTo>
                                    <a:pt x="80" y="23"/>
                                  </a:lnTo>
                                  <a:lnTo>
                                    <a:pt x="102" y="20"/>
                                  </a:lnTo>
                                  <a:lnTo>
                                    <a:pt x="104" y="19"/>
                                  </a:lnTo>
                                  <a:lnTo>
                                    <a:pt x="164" y="19"/>
                                  </a:lnTo>
                                  <a:lnTo>
                                    <a:pt x="158" y="14"/>
                                  </a:lnTo>
                                  <a:lnTo>
                                    <a:pt x="138" y="5"/>
                                  </a:lnTo>
                                  <a:lnTo>
                                    <a:pt x="116" y="0"/>
                                  </a:lnTo>
                                  <a:lnTo>
                                    <a:pt x="104" y="0"/>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601"/>
                          <wps:cNvSpPr>
                            <a:spLocks/>
                          </wps:cNvSpPr>
                          <wps:spPr bwMode="auto">
                            <a:xfrm>
                              <a:off x="5501" y="-394"/>
                              <a:ext cx="210" cy="210"/>
                            </a:xfrm>
                            <a:custGeom>
                              <a:avLst/>
                              <a:gdLst>
                                <a:gd name="T0" fmla="*/ 164 w 210"/>
                                <a:gd name="T1" fmla="*/ 19 h 210"/>
                                <a:gd name="T2" fmla="*/ 104 w 210"/>
                                <a:gd name="T3" fmla="*/ 19 h 210"/>
                                <a:gd name="T4" fmla="*/ 126 w 210"/>
                                <a:gd name="T5" fmla="*/ 23 h 210"/>
                                <a:gd name="T6" fmla="*/ 147 w 210"/>
                                <a:gd name="T7" fmla="*/ 31 h 210"/>
                                <a:gd name="T8" fmla="*/ 164 w 210"/>
                                <a:gd name="T9" fmla="*/ 44 h 210"/>
                                <a:gd name="T10" fmla="*/ 177 w 210"/>
                                <a:gd name="T11" fmla="*/ 62 h 210"/>
                                <a:gd name="T12" fmla="*/ 186 w 210"/>
                                <a:gd name="T13" fmla="*/ 82 h 210"/>
                                <a:gd name="T14" fmla="*/ 189 w 210"/>
                                <a:gd name="T15" fmla="*/ 104 h 210"/>
                                <a:gd name="T16" fmla="*/ 186 w 210"/>
                                <a:gd name="T17" fmla="*/ 127 h 210"/>
                                <a:gd name="T18" fmla="*/ 177 w 210"/>
                                <a:gd name="T19" fmla="*/ 148 h 210"/>
                                <a:gd name="T20" fmla="*/ 164 w 210"/>
                                <a:gd name="T21" fmla="*/ 165 h 210"/>
                                <a:gd name="T22" fmla="*/ 147 w 210"/>
                                <a:gd name="T23" fmla="*/ 179 h 210"/>
                                <a:gd name="T24" fmla="*/ 127 w 210"/>
                                <a:gd name="T25" fmla="*/ 187 h 210"/>
                                <a:gd name="T26" fmla="*/ 105 w 210"/>
                                <a:gd name="T27" fmla="*/ 191 h 210"/>
                                <a:gd name="T28" fmla="*/ 160 w 210"/>
                                <a:gd name="T29" fmla="*/ 191 h 210"/>
                                <a:gd name="T30" fmla="*/ 175 w 210"/>
                                <a:gd name="T31" fmla="*/ 181 h 210"/>
                                <a:gd name="T32" fmla="*/ 189 w 210"/>
                                <a:gd name="T33" fmla="*/ 166 h 210"/>
                                <a:gd name="T34" fmla="*/ 199 w 210"/>
                                <a:gd name="T35" fmla="*/ 148 h 210"/>
                                <a:gd name="T36" fmla="*/ 206 w 210"/>
                                <a:gd name="T37" fmla="*/ 129 h 210"/>
                                <a:gd name="T38" fmla="*/ 209 w 210"/>
                                <a:gd name="T39" fmla="*/ 108 h 210"/>
                                <a:gd name="T40" fmla="*/ 206 w 210"/>
                                <a:gd name="T41" fmla="*/ 85 h 210"/>
                                <a:gd name="T42" fmla="*/ 200 w 210"/>
                                <a:gd name="T43" fmla="*/ 63 h 210"/>
                                <a:gd name="T44" fmla="*/ 189 w 210"/>
                                <a:gd name="T45" fmla="*/ 44 h 210"/>
                                <a:gd name="T46" fmla="*/ 175 w 210"/>
                                <a:gd name="T47" fmla="*/ 27 h 210"/>
                                <a:gd name="T48" fmla="*/ 164 w 210"/>
                                <a:gd name="T49" fmla="*/ 19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10" h="210">
                                  <a:moveTo>
                                    <a:pt x="164" y="19"/>
                                  </a:moveTo>
                                  <a:lnTo>
                                    <a:pt x="104" y="19"/>
                                  </a:lnTo>
                                  <a:lnTo>
                                    <a:pt x="126" y="23"/>
                                  </a:lnTo>
                                  <a:lnTo>
                                    <a:pt x="147" y="31"/>
                                  </a:lnTo>
                                  <a:lnTo>
                                    <a:pt x="164" y="44"/>
                                  </a:lnTo>
                                  <a:lnTo>
                                    <a:pt x="177" y="62"/>
                                  </a:lnTo>
                                  <a:lnTo>
                                    <a:pt x="186" y="82"/>
                                  </a:lnTo>
                                  <a:lnTo>
                                    <a:pt x="189" y="104"/>
                                  </a:lnTo>
                                  <a:lnTo>
                                    <a:pt x="186" y="127"/>
                                  </a:lnTo>
                                  <a:lnTo>
                                    <a:pt x="177" y="148"/>
                                  </a:lnTo>
                                  <a:lnTo>
                                    <a:pt x="164" y="165"/>
                                  </a:lnTo>
                                  <a:lnTo>
                                    <a:pt x="147" y="179"/>
                                  </a:lnTo>
                                  <a:lnTo>
                                    <a:pt x="127" y="187"/>
                                  </a:lnTo>
                                  <a:lnTo>
                                    <a:pt x="105" y="191"/>
                                  </a:lnTo>
                                  <a:lnTo>
                                    <a:pt x="160" y="191"/>
                                  </a:lnTo>
                                  <a:lnTo>
                                    <a:pt x="175" y="181"/>
                                  </a:lnTo>
                                  <a:lnTo>
                                    <a:pt x="189" y="166"/>
                                  </a:lnTo>
                                  <a:lnTo>
                                    <a:pt x="199" y="148"/>
                                  </a:lnTo>
                                  <a:lnTo>
                                    <a:pt x="206" y="129"/>
                                  </a:lnTo>
                                  <a:lnTo>
                                    <a:pt x="209" y="108"/>
                                  </a:lnTo>
                                  <a:lnTo>
                                    <a:pt x="206" y="85"/>
                                  </a:lnTo>
                                  <a:lnTo>
                                    <a:pt x="200" y="63"/>
                                  </a:lnTo>
                                  <a:lnTo>
                                    <a:pt x="189" y="44"/>
                                  </a:lnTo>
                                  <a:lnTo>
                                    <a:pt x="175" y="27"/>
                                  </a:lnTo>
                                  <a:lnTo>
                                    <a:pt x="164" y="19"/>
                                  </a:lnTo>
                                  <a:close/>
                                </a:path>
                              </a:pathLst>
                            </a:custGeom>
                            <a:solidFill>
                              <a:srgbClr val="9999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597" o:spid="_x0000_s1026" style="position:absolute;margin-left:275.05pt;margin-top:-19.7pt;width:10.5pt;height:10.5pt;z-index:-251649024;mso-position-horizontal-relative:page" coordorigin="5501,-394"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" o:allowincell="f">
                <v:shape id="Freeform 598" o:spid="_x0000_s1027" style="position:absolute;left:5512;top:-383;width:189;height:191;visibility:visible;mso-wrap-style:square;v-text-anchor:top" coordsize="189,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1CRcMA&#10;AADbAAAADwAAAGRycy9kb3ducmV2LnhtbERPS2sCMRC+F/wPYYTealbBVlejiNTSQw/1wYK3YTNu&#10;VjeTbZLq9t83hYK3+fieM192thFX8qF2rGA4yEAQl07XXCk47DdPExAhImtsHJOCHwqwXPQe5phr&#10;d+MtXXexEimEQ44KTIxtLmUoDVkMA9cSJ+7kvMWYoK+k9nhL4baRoyx7lhZrTg0GW1obKi+7b6vg&#10;LRsV01c//TgWx5fiPLSV+XKfSj32u9UMRKQu3sX/7ned5o/h75d0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z1CRcMAAADbAAAADwAAAAAAAAAAAAAAAACYAgAAZHJzL2Rv&#10;d25yZXYueG1sUEsFBgAAAAAEAAQA9QAAAIgDAAAAAA==&#10;" path="m85,l64,4,46,12,30,25,17,41,7,61,1,85,,111r6,22l17,152r15,16l50,180r20,7l93,190r17,-1l131,182r19,-11l166,156r11,-18l185,117r3,-23l185,72,178,52,166,35,150,20,131,9,109,2,85,xe" stroked="f">
                  <v:path arrowok="t" o:connecttype="custom" o:connectlocs="85,0;64,4;46,12;30,25;17,41;7,61;1,85;0,111;6,133;17,152;32,168;50,180;70,187;93,190;110,189;131,182;150,171;166,156;177,138;185,117;188,94;185,72;178,52;166,35;150,20;131,9;109,2;85,0" o:connectangles="0,0,0,0,0,0,0,0,0,0,0,0,0,0,0,0,0,0,0,0,0,0,0,0,0,0,0,0"/>
                </v:shape>
                <v:group id="Group 599" o:spid="_x0000_s1028" style="position:absolute;left:5501;top:-394;width:210;height:210" coordorigin="5501,-394" coordsize="210,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600" o:spid="_x0000_s1029" style="position:absolute;left:5501;top:-394;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LhFsMA&#10;AADbAAAADwAAAGRycy9kb3ducmV2LnhtbERP22rCQBB9F/yHZQq+6UbBC9FVilCqQitGxT4O2WkS&#10;zM7G7Kppv75bEHybw7nObNGYUtyodoVlBf1eBII4tbrgTMFh/9adgHAeWWNpmRT8kIPFvN2aYazt&#10;nXd0S3wmQgi7GBXk3lexlC7NyaDr2Yo4cN+2NugDrDOpa7yHcFPKQRSNpMGCQ0OOFS1zSs/J1Sg4&#10;ry/7xp2O28t7//fja1MMB59mqFTnpXmdgvDU+Kf44V7pMH8M/7+EA+T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LhFsMAAADbAAAADwAAAAAAAAAAAAAAAACYAgAAZHJzL2Rv&#10;d25yZXYueG1sUEsFBgAAAAAEAAQA9QAAAIgDAAAAAA==&#10;" path="m104,l81,2,60,9,42,20,26,35,13,53,4,73,,95r2,25l8,143r10,20l31,180r16,13l66,203r20,6l113,207r23,-5l157,193r3,-2l105,191,82,188,62,179,45,166,31,149,22,129,19,107,22,84,30,63,43,45,60,32,80,23r22,-3l104,19r60,l158,14,138,5,116,,104,xe" fillcolor="#999998" stroked="f">
                    <v:path arrowok="t" o:connecttype="custom" o:connectlocs="104,0;81,2;60,9;42,20;26,35;13,53;4,73;0,95;2,120;8,143;18,163;31,180;47,193;66,203;86,209;113,207;136,202;157,193;160,191;105,191;82,188;62,179;45,166;31,149;22,129;19,107;22,84;30,63;43,45;60,32;80,23;102,20;104,19;164,19;158,14;138,5;116,0;104,0" o:connectangles="0,0,0,0,0,0,0,0,0,0,0,0,0,0,0,0,0,0,0,0,0,0,0,0,0,0,0,0,0,0,0,0,0,0,0,0,0,0"/>
                  </v:shape>
                  <v:shape id="Freeform 601" o:spid="_x0000_s1030" style="position:absolute;left:5501;top:-394;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11ZMYA&#10;AADbAAAADwAAAGRycy9kb3ducmV2LnhtbESPQWvCQBCF7wX/wzKCt7pRsJToKqUgaqEWo6U9Dtlp&#10;EszOxuyqqb++cyh4m+G9ee+b2aJztbpQGyrPBkbDBBRx7m3FhYHDfvn4DCpEZIu1ZzLwSwEW897D&#10;DFPrr7yjSxYLJSEcUjRQxtikWoe8JIdh6Bti0X586zDK2hbatniVcFfrcZI8aYcVS0OJDb2WlB+z&#10;szNw3Jz2Xfj6/DitRrf377dqMt66iTGDfvcyBRWpi3fz//XaCr7Ayi8ygJ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e11ZMYAAADbAAAADwAAAAAAAAAAAAAAAACYAgAAZHJz&#10;L2Rvd25yZXYueG1sUEsFBgAAAAAEAAQA9QAAAIsDAAAAAA==&#10;" path="m164,19r-60,l126,23r21,8l164,44r13,18l186,82r3,22l186,127r-9,21l164,165r-17,14l127,187r-22,4l160,191r15,-10l189,166r10,-18l206,129r3,-21l206,85,200,63,189,44,175,27,164,19xe" fillcolor="#999998" stroked="f">
                    <v:path arrowok="t" o:connecttype="custom" o:connectlocs="164,19;104,19;126,23;147,31;164,44;177,62;186,82;189,104;186,127;177,148;164,165;147,179;127,187;105,191;160,191;175,181;189,166;199,148;206,129;209,108;206,85;200,63;189,44;175,27;164,19" o:connectangles="0,0,0,0,0,0,0,0,0,0,0,0,0,0,0,0,0,0,0,0,0,0,0,0,0"/>
                  </v:shape>
                </v:group>
                <w10:wrap anchorx="page"/>
              </v:group>
            </w:pict>
          </mc:Fallback>
        </mc:AlternateContent>
      </w:r>
      <w:r>
        <w:rPr>
          <w:b/>
          <w:noProof/>
          <w:sz w:val="15"/>
          <w:szCs w:val="15"/>
        </w:rPr>
        <mc:AlternateContent>
          <mc:Choice Requires="wps">
            <w:drawing>
              <wp:anchor distT="0" distB="0" distL="114300" distR="114300" simplePos="0" relativeHeight="251668480" behindDoc="1" locked="0" layoutInCell="0" allowOverlap="1" wp14:anchorId="17A264C1" wp14:editId="17A264C2">
                <wp:simplePos x="0" y="0"/>
                <wp:positionH relativeFrom="page">
                  <wp:posOffset>3782695</wp:posOffset>
                </wp:positionH>
                <wp:positionV relativeFrom="paragraph">
                  <wp:posOffset>-294005</wp:posOffset>
                </wp:positionV>
                <wp:extent cx="782320" cy="228600"/>
                <wp:effectExtent l="0" t="0" r="0" b="0"/>
                <wp:wrapNone/>
                <wp:docPr id="13" name="Freeform 6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2320" cy="228600"/>
                        </a:xfrm>
                        <a:custGeom>
                          <a:avLst/>
                          <a:gdLst>
                            <a:gd name="T0" fmla="*/ 0 w 1232"/>
                            <a:gd name="T1" fmla="*/ 359 h 360"/>
                            <a:gd name="T2" fmla="*/ 1231 w 1232"/>
                            <a:gd name="T3" fmla="*/ 359 h 360"/>
                            <a:gd name="T4" fmla="*/ 1231 w 1232"/>
                            <a:gd name="T5" fmla="*/ 0 h 360"/>
                            <a:gd name="T6" fmla="*/ 0 w 1232"/>
                            <a:gd name="T7" fmla="*/ 0 h 360"/>
                            <a:gd name="T8" fmla="*/ 0 w 1232"/>
                            <a:gd name="T9" fmla="*/ 359 h 360"/>
                          </a:gdLst>
                          <a:ahLst/>
                          <a:cxnLst>
                            <a:cxn ang="0">
                              <a:pos x="T0" y="T1"/>
                            </a:cxn>
                            <a:cxn ang="0">
                              <a:pos x="T2" y="T3"/>
                            </a:cxn>
                            <a:cxn ang="0">
                              <a:pos x="T4" y="T5"/>
                            </a:cxn>
                            <a:cxn ang="0">
                              <a:pos x="T6" y="T7"/>
                            </a:cxn>
                            <a:cxn ang="0">
                              <a:pos x="T8" y="T9"/>
                            </a:cxn>
                          </a:cxnLst>
                          <a:rect l="0" t="0" r="r" b="b"/>
                          <a:pathLst>
                            <a:path w="1232" h="360">
                              <a:moveTo>
                                <a:pt x="0" y="359"/>
                              </a:moveTo>
                              <a:lnTo>
                                <a:pt x="1231" y="359"/>
                              </a:lnTo>
                              <a:lnTo>
                                <a:pt x="1231" y="0"/>
                              </a:lnTo>
                              <a:lnTo>
                                <a:pt x="0" y="0"/>
                              </a:lnTo>
                              <a:lnTo>
                                <a:pt x="0" y="359"/>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02" o:spid="_x0000_s1026" style="position:absolute;margin-left:297.85pt;margin-top:-23.15pt;width:61.6pt;height:18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32,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" o:allowincell="f" path="m,359r1231,l1231,,,,,359xe" filled="f" strokecolor="#808285" strokeweight=".25pt">
                <v:path arrowok="t" o:connecttype="custom" o:connectlocs="0,227965;781685,227965;781685,0;0,0;0,227965" o:connectangles="0,0,0,0,0"/>
                <w10:wrap anchorx="page"/>
              </v:shape>
            </w:pict>
          </mc:Fallback>
        </mc:AlternateContent>
      </w:r>
      <w:r w:rsidR="006A6658" w:rsidRPr="00A75D2E">
        <w:rPr>
          <w:b/>
          <w:color w:val="231F20"/>
          <w:sz w:val="15"/>
          <w:szCs w:val="15"/>
        </w:rPr>
        <w:t>Conﬁrming Official’s Signature</w:t>
      </w:r>
    </w:p>
    <w:p w14:paraId="17A26423" w14:textId="77777777" w:rsidR="006A6658" w:rsidRDefault="006A6658">
      <w:pPr>
        <w:pStyle w:val="BodyText"/>
        <w:kinsoku w:val="0"/>
        <w:overflowPunct w:val="0"/>
        <w:spacing w:before="11"/>
        <w:ind w:left="0"/>
      </w:pPr>
      <w:r>
        <w:rPr>
          <w:rFonts w:ascii="Times New Roman" w:hAnsi="Times New Roman" w:cs="Times New Roman"/>
          <w:sz w:val="24"/>
          <w:szCs w:val="24"/>
        </w:rPr>
        <w:br w:type="column"/>
      </w:r>
    </w:p>
    <w:p w14:paraId="17A26424" w14:textId="77777777" w:rsidR="006A6658" w:rsidRPr="00A75D2E" w:rsidRDefault="006A6658">
      <w:pPr>
        <w:pStyle w:val="BodyText"/>
        <w:kinsoku w:val="0"/>
        <w:overflowPunct w:val="0"/>
        <w:spacing w:before="0"/>
        <w:ind w:left="259"/>
        <w:rPr>
          <w:b/>
          <w:color w:val="000000"/>
          <w:sz w:val="15"/>
          <w:szCs w:val="15"/>
        </w:rPr>
      </w:pPr>
      <w:r w:rsidRPr="00A75D2E">
        <w:rPr>
          <w:b/>
          <w:color w:val="231F20"/>
          <w:sz w:val="15"/>
          <w:szCs w:val="15"/>
        </w:rPr>
        <w:t>Date</w:t>
      </w:r>
    </w:p>
    <w:p w14:paraId="17A26425" w14:textId="77777777" w:rsidR="006A6658" w:rsidRDefault="006A6658">
      <w:pPr>
        <w:pStyle w:val="BodyText"/>
        <w:kinsoku w:val="0"/>
        <w:overflowPunct w:val="0"/>
        <w:spacing w:before="1"/>
        <w:ind w:left="0"/>
        <w:rPr>
          <w:sz w:val="18"/>
          <w:szCs w:val="18"/>
        </w:rPr>
      </w:pPr>
      <w:r>
        <w:rPr>
          <w:rFonts w:ascii="Times New Roman" w:hAnsi="Times New Roman" w:cs="Times New Roman"/>
          <w:sz w:val="24"/>
          <w:szCs w:val="24"/>
        </w:rPr>
        <w:br w:type="column"/>
      </w:r>
    </w:p>
    <w:p w14:paraId="17A26426" w14:textId="77777777" w:rsidR="006A6658" w:rsidRPr="00A75D2E" w:rsidRDefault="006A6658">
      <w:pPr>
        <w:pStyle w:val="BodyText"/>
        <w:kinsoku w:val="0"/>
        <w:overflowPunct w:val="0"/>
        <w:spacing w:before="0"/>
        <w:ind w:left="259"/>
        <w:rPr>
          <w:b/>
          <w:color w:val="000000"/>
          <w:sz w:val="15"/>
          <w:szCs w:val="15"/>
        </w:rPr>
      </w:pPr>
      <w:r w:rsidRPr="00A75D2E">
        <w:rPr>
          <w:b/>
          <w:color w:val="231F20"/>
          <w:sz w:val="15"/>
          <w:szCs w:val="15"/>
        </w:rPr>
        <w:t>Verifying Official’s Signature</w:t>
      </w:r>
    </w:p>
    <w:p w14:paraId="17A26427" w14:textId="77777777" w:rsidR="006A6658" w:rsidRDefault="006A6658">
      <w:pPr>
        <w:pStyle w:val="BodyText"/>
        <w:kinsoku w:val="0"/>
        <w:overflowPunct w:val="0"/>
        <w:spacing w:before="11"/>
        <w:ind w:left="0"/>
      </w:pPr>
      <w:r>
        <w:rPr>
          <w:rFonts w:ascii="Times New Roman" w:hAnsi="Times New Roman" w:cs="Times New Roman"/>
          <w:sz w:val="24"/>
          <w:szCs w:val="24"/>
        </w:rPr>
        <w:br w:type="column"/>
      </w:r>
    </w:p>
    <w:p w14:paraId="17A26428" w14:textId="77777777" w:rsidR="006A6658" w:rsidRPr="00A75D2E" w:rsidRDefault="006A6658">
      <w:pPr>
        <w:pStyle w:val="BodyText"/>
        <w:kinsoku w:val="0"/>
        <w:overflowPunct w:val="0"/>
        <w:spacing w:before="0"/>
        <w:ind w:left="259"/>
        <w:rPr>
          <w:b/>
          <w:color w:val="000000"/>
          <w:sz w:val="15"/>
          <w:szCs w:val="15"/>
        </w:rPr>
      </w:pPr>
      <w:r w:rsidRPr="00A75D2E">
        <w:rPr>
          <w:b/>
          <w:color w:val="231F20"/>
          <w:sz w:val="15"/>
          <w:szCs w:val="15"/>
        </w:rPr>
        <w:t>Date</w:t>
      </w:r>
    </w:p>
    <w:p w14:paraId="17A26429" w14:textId="77777777" w:rsidR="006A6658" w:rsidRDefault="006A6658">
      <w:pPr>
        <w:pStyle w:val="BodyText"/>
        <w:kinsoku w:val="0"/>
        <w:overflowPunct w:val="0"/>
        <w:spacing w:before="0"/>
        <w:ind w:left="259"/>
        <w:rPr>
          <w:color w:val="000000"/>
          <w:sz w:val="18"/>
          <w:szCs w:val="18"/>
        </w:rPr>
        <w:sectPr w:rsidR="006A6658">
          <w:type w:val="continuous"/>
          <w:pgSz w:w="15840" w:h="12240" w:orient="landscape"/>
          <w:pgMar w:top="280" w:right="360" w:bottom="0" w:left="580" w:header="720" w:footer="720" w:gutter="0"/>
          <w:cols w:num="6" w:space="720" w:equalWidth="0">
            <w:col w:w="2781" w:space="691"/>
            <w:col w:w="640" w:space="835"/>
            <w:col w:w="2681" w:space="791"/>
            <w:col w:w="640" w:space="800"/>
            <w:col w:w="2511" w:space="961"/>
            <w:col w:w="1569"/>
          </w:cols>
          <w:noEndnote/>
        </w:sectPr>
      </w:pPr>
    </w:p>
    <w:p w14:paraId="17A2642A" w14:textId="77777777" w:rsidR="006A6658" w:rsidRDefault="00450F89">
      <w:pPr>
        <w:pStyle w:val="BodyText"/>
        <w:tabs>
          <w:tab w:val="left" w:pos="3728"/>
          <w:tab w:val="left" w:pos="5202"/>
          <w:tab w:val="left" w:pos="8675"/>
          <w:tab w:val="left" w:pos="10114"/>
          <w:tab w:val="left" w:pos="13587"/>
        </w:tabs>
        <w:kinsoku w:val="0"/>
        <w:overflowPunct w:val="0"/>
        <w:spacing w:before="0" w:line="200" w:lineRule="atLeast"/>
        <w:ind w:left="255"/>
        <w:rPr>
          <w:position w:val="2"/>
          <w:sz w:val="20"/>
          <w:szCs w:val="20"/>
        </w:rPr>
      </w:pPr>
      <w:r>
        <w:rPr>
          <w:noProof/>
          <w:sz w:val="20"/>
          <w:szCs w:val="20"/>
        </w:rPr>
        <w:lastRenderedPageBreak/>
        <mc:AlternateContent>
          <mc:Choice Requires="wpg">
            <w:drawing>
              <wp:inline distT="0" distB="0" distL="0" distR="0" wp14:anchorId="17A264C3" wp14:editId="17A264C4">
                <wp:extent cx="2132330" cy="222885"/>
                <wp:effectExtent l="9525" t="9525" r="10795" b="5715"/>
                <wp:docPr id="11" name="Group 6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2330" cy="222885"/>
                          <a:chOff x="0" y="0"/>
                          <a:chExt cx="3358" cy="351"/>
                        </a:xfrm>
                      </wpg:grpSpPr>
                      <wps:wsp>
                        <wps:cNvPr id="12" name="Freeform 604"/>
                        <wps:cNvSpPr>
                          <a:spLocks/>
                        </wps:cNvSpPr>
                        <wps:spPr bwMode="auto">
                          <a:xfrm>
                            <a:off x="2" y="2"/>
                            <a:ext cx="3353" cy="346"/>
                          </a:xfrm>
                          <a:custGeom>
                            <a:avLst/>
                            <a:gdLst>
                              <a:gd name="T0" fmla="*/ 0 w 3353"/>
                              <a:gd name="T1" fmla="*/ 345 h 346"/>
                              <a:gd name="T2" fmla="*/ 3352 w 3353"/>
                              <a:gd name="T3" fmla="*/ 345 h 346"/>
                              <a:gd name="T4" fmla="*/ 3352 w 3353"/>
                              <a:gd name="T5" fmla="*/ 0 h 346"/>
                              <a:gd name="T6" fmla="*/ 0 w 3353"/>
                              <a:gd name="T7" fmla="*/ 0 h 346"/>
                              <a:gd name="T8" fmla="*/ 0 w 3353"/>
                              <a:gd name="T9" fmla="*/ 345 h 346"/>
                            </a:gdLst>
                            <a:ahLst/>
                            <a:cxnLst>
                              <a:cxn ang="0">
                                <a:pos x="T0" y="T1"/>
                              </a:cxn>
                              <a:cxn ang="0">
                                <a:pos x="T2" y="T3"/>
                              </a:cxn>
                              <a:cxn ang="0">
                                <a:pos x="T4" y="T5"/>
                              </a:cxn>
                              <a:cxn ang="0">
                                <a:pos x="T6" y="T7"/>
                              </a:cxn>
                              <a:cxn ang="0">
                                <a:pos x="T8" y="T9"/>
                              </a:cxn>
                            </a:cxnLst>
                            <a:rect l="0" t="0" r="r" b="b"/>
                            <a:pathLst>
                              <a:path w="3353" h="346">
                                <a:moveTo>
                                  <a:pt x="0" y="345"/>
                                </a:moveTo>
                                <a:lnTo>
                                  <a:pt x="3352" y="345"/>
                                </a:lnTo>
                                <a:lnTo>
                                  <a:pt x="3352"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03" o:spid="_x0000_s1026" style="width:167.9pt;height:17.55pt;mso-position-horizontal-relative:char;mso-position-vertical-relative:line" coordsize="335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">
                <v:shape id="Freeform 604" o:spid="_x0000_s1027" style="position:absolute;left:2;top:2;width:3353;height:346;visibility:visible;mso-wrap-style:square;v-text-anchor:top" coordsize="3353,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mIvMEA&#10;AADbAAAADwAAAGRycy9kb3ducmV2LnhtbERPS2vCQBC+C/6HZYTe6iaB2pq6igQs1VOb1vuQnSbR&#10;7GzIrnn8+26h4G0+vudsdqNpRE+dqy0riJcRCOLC6ppLBd9fh8cXEM4ja2wsk4KJHOy289kGU20H&#10;/qQ+96UIIexSVFB536ZSuqIig25pW+LA/djOoA+wK6XucAjhppFJFK2kwZpDQ4UtZRUV1/xmFGTD&#10;eHqLe8en9XT5eJqez8f2Fiv1sBj3ryA8jf4u/ne/6zA/gb9fw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5iLzBAAAA2wAAAA8AAAAAAAAAAAAAAAAAmAIAAGRycy9kb3du&#10;cmV2LnhtbFBLBQYAAAAABAAEAPUAAACGAwAAAAA=&#10;" path="m,345r3352,l3352,,,,,345xe" filled="f" strokecolor="#808285" strokeweight=".25pt">
                  <v:path arrowok="t" o:connecttype="custom" o:connectlocs="0,345;3352,345;3352,0;0,0;0,345" o:connectangles="0,0,0,0,0"/>
                </v:shape>
                <w10:anchorlock/>
              </v:group>
            </w:pict>
          </mc:Fallback>
        </mc:AlternateContent>
      </w:r>
      <w:r w:rsidR="006A6658">
        <w:rPr>
          <w:sz w:val="20"/>
          <w:szCs w:val="20"/>
        </w:rPr>
        <w:t xml:space="preserve"> </w:t>
      </w:r>
      <w:r w:rsidR="006A6658">
        <w:rPr>
          <w:sz w:val="20"/>
          <w:szCs w:val="20"/>
        </w:rPr>
        <w:tab/>
      </w:r>
      <w:r>
        <w:rPr>
          <w:noProof/>
          <w:position w:val="1"/>
          <w:sz w:val="20"/>
          <w:szCs w:val="20"/>
        </w:rPr>
        <mc:AlternateContent>
          <mc:Choice Requires="wpg">
            <w:drawing>
              <wp:inline distT="0" distB="0" distL="0" distR="0" wp14:anchorId="17A264C5" wp14:editId="17A264C6">
                <wp:extent cx="758190" cy="222885"/>
                <wp:effectExtent l="9525" t="9525" r="3810" b="5715"/>
                <wp:docPr id="9" name="Group 6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8190" cy="222885"/>
                          <a:chOff x="0" y="0"/>
                          <a:chExt cx="1194" cy="351"/>
                        </a:xfrm>
                      </wpg:grpSpPr>
                      <wps:wsp>
                        <wps:cNvPr id="10" name="Freeform 606"/>
                        <wps:cNvSpPr>
                          <a:spLocks/>
                        </wps:cNvSpPr>
                        <wps:spPr bwMode="auto">
                          <a:xfrm>
                            <a:off x="2" y="2"/>
                            <a:ext cx="1189" cy="346"/>
                          </a:xfrm>
                          <a:custGeom>
                            <a:avLst/>
                            <a:gdLst>
                              <a:gd name="T0" fmla="*/ 0 w 1189"/>
                              <a:gd name="T1" fmla="*/ 345 h 346"/>
                              <a:gd name="T2" fmla="*/ 1188 w 1189"/>
                              <a:gd name="T3" fmla="*/ 345 h 346"/>
                              <a:gd name="T4" fmla="*/ 1188 w 1189"/>
                              <a:gd name="T5" fmla="*/ 0 h 346"/>
                              <a:gd name="T6" fmla="*/ 0 w 1189"/>
                              <a:gd name="T7" fmla="*/ 0 h 346"/>
                              <a:gd name="T8" fmla="*/ 0 w 1189"/>
                              <a:gd name="T9" fmla="*/ 345 h 346"/>
                            </a:gdLst>
                            <a:ahLst/>
                            <a:cxnLst>
                              <a:cxn ang="0">
                                <a:pos x="T0" y="T1"/>
                              </a:cxn>
                              <a:cxn ang="0">
                                <a:pos x="T2" y="T3"/>
                              </a:cxn>
                              <a:cxn ang="0">
                                <a:pos x="T4" y="T5"/>
                              </a:cxn>
                              <a:cxn ang="0">
                                <a:pos x="T6" y="T7"/>
                              </a:cxn>
                              <a:cxn ang="0">
                                <a:pos x="T8" y="T9"/>
                              </a:cxn>
                            </a:cxnLst>
                            <a:rect l="0" t="0" r="r" b="b"/>
                            <a:pathLst>
                              <a:path w="1189" h="346">
                                <a:moveTo>
                                  <a:pt x="0" y="345"/>
                                </a:moveTo>
                                <a:lnTo>
                                  <a:pt x="1188" y="345"/>
                                </a:lnTo>
                                <a:lnTo>
                                  <a:pt x="1188"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05" o:spid="_x0000_s1026" style="width:59.7pt;height:17.55pt;mso-position-horizontal-relative:char;mso-position-vertical-relative:line" coordsize="1194,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">
                <v:shape id="Freeform 606" o:spid="_x0000_s1027" style="position:absolute;left:2;top:2;width:1189;height:346;visibility:visible;mso-wrap-style:square;v-text-anchor:top" coordsize="1189,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lgqcQA&#10;AADbAAAADwAAAGRycy9kb3ducmV2LnhtbESPQWvCQBCF70L/wzKFXkQ3KkiJriItgtCDNBbPQ3ZM&#10;otnZmF1N/PfOQehthvfmvW+W697V6k5tqDwbmIwTUMS5txUXBv4O29EnqBCRLdaeycCDAqxXb4Ml&#10;ptZ3/Ev3LBZKQjikaKCMsUm1DnlJDsPYN8SinXzrMMraFtq22Em4q/U0SebaYcXSUGJDXyXll+zm&#10;DFyzy8/wdjjvef7Q293s6r47fTTm473fLEBF6uO/+XW9s4Iv9PKLDKB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5YKnEAAAA2wAAAA8AAAAAAAAAAAAAAAAAmAIAAGRycy9k&#10;b3ducmV2LnhtbFBLBQYAAAAABAAEAPUAAACJAwAAAAA=&#10;" path="m,345r1188,l1188,,,,,345xe" filled="f" strokecolor="#808285" strokeweight=".25pt">
                  <v:path arrowok="t" o:connecttype="custom" o:connectlocs="0,345;1188,345;1188,0;0,0;0,345" o:connectangles="0,0,0,0,0"/>
                </v:shape>
                <w10:anchorlock/>
              </v:group>
            </w:pict>
          </mc:Fallback>
        </mc:AlternateContent>
      </w:r>
      <w:r w:rsidR="006A6658">
        <w:rPr>
          <w:position w:val="1"/>
          <w:sz w:val="20"/>
          <w:szCs w:val="20"/>
        </w:rPr>
        <w:t xml:space="preserve"> </w:t>
      </w:r>
      <w:r w:rsidR="006A6658">
        <w:rPr>
          <w:position w:val="1"/>
          <w:sz w:val="20"/>
          <w:szCs w:val="20"/>
        </w:rPr>
        <w:tab/>
      </w:r>
      <w:r>
        <w:rPr>
          <w:noProof/>
          <w:position w:val="1"/>
          <w:sz w:val="20"/>
          <w:szCs w:val="20"/>
        </w:rPr>
        <mc:AlternateContent>
          <mc:Choice Requires="wpg">
            <w:drawing>
              <wp:inline distT="0" distB="0" distL="0" distR="0" wp14:anchorId="17A264C7" wp14:editId="17A264C8">
                <wp:extent cx="2132330" cy="222885"/>
                <wp:effectExtent l="9525" t="9525" r="10795" b="5715"/>
                <wp:docPr id="7" name="Group 6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2330" cy="222885"/>
                          <a:chOff x="0" y="0"/>
                          <a:chExt cx="3358" cy="351"/>
                        </a:xfrm>
                      </wpg:grpSpPr>
                      <wps:wsp>
                        <wps:cNvPr id="8" name="Freeform 608"/>
                        <wps:cNvSpPr>
                          <a:spLocks/>
                        </wps:cNvSpPr>
                        <wps:spPr bwMode="auto">
                          <a:xfrm>
                            <a:off x="2" y="2"/>
                            <a:ext cx="3353" cy="346"/>
                          </a:xfrm>
                          <a:custGeom>
                            <a:avLst/>
                            <a:gdLst>
                              <a:gd name="T0" fmla="*/ 0 w 3353"/>
                              <a:gd name="T1" fmla="*/ 345 h 346"/>
                              <a:gd name="T2" fmla="*/ 3352 w 3353"/>
                              <a:gd name="T3" fmla="*/ 345 h 346"/>
                              <a:gd name="T4" fmla="*/ 3352 w 3353"/>
                              <a:gd name="T5" fmla="*/ 0 h 346"/>
                              <a:gd name="T6" fmla="*/ 0 w 3353"/>
                              <a:gd name="T7" fmla="*/ 0 h 346"/>
                              <a:gd name="T8" fmla="*/ 0 w 3353"/>
                              <a:gd name="T9" fmla="*/ 345 h 346"/>
                            </a:gdLst>
                            <a:ahLst/>
                            <a:cxnLst>
                              <a:cxn ang="0">
                                <a:pos x="T0" y="T1"/>
                              </a:cxn>
                              <a:cxn ang="0">
                                <a:pos x="T2" y="T3"/>
                              </a:cxn>
                              <a:cxn ang="0">
                                <a:pos x="T4" y="T5"/>
                              </a:cxn>
                              <a:cxn ang="0">
                                <a:pos x="T6" y="T7"/>
                              </a:cxn>
                              <a:cxn ang="0">
                                <a:pos x="T8" y="T9"/>
                              </a:cxn>
                            </a:cxnLst>
                            <a:rect l="0" t="0" r="r" b="b"/>
                            <a:pathLst>
                              <a:path w="3353" h="346">
                                <a:moveTo>
                                  <a:pt x="0" y="345"/>
                                </a:moveTo>
                                <a:lnTo>
                                  <a:pt x="3352" y="345"/>
                                </a:lnTo>
                                <a:lnTo>
                                  <a:pt x="3352"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07" o:spid="_x0000_s1026" style="width:167.9pt;height:17.55pt;mso-position-horizontal-relative:char;mso-position-vertical-relative:line" coordsize="335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">
                <v:shape id="Freeform 608" o:spid="_x0000_s1027" style="position:absolute;left:2;top:2;width:3353;height:346;visibility:visible;mso-wrap-style:square;v-text-anchor:top" coordsize="3353,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NTGL8A&#10;AADaAAAADwAAAGRycy9kb3ducmV2LnhtbERPy4rCMBTdC/5DuMLsNK0wOnaMIoKirhwf+0tzp+1M&#10;c1Oa2Mffm4Xg8nDey3VnStFQ7QrLCuJJBII4tbrgTMHtuht/gXAeWWNpmRT05GC9Gg6WmGjb8g81&#10;F5+JEMIuQQW591UipUtzMugmtiIO3K+tDfoA60zqGtsQbko5jaKZNFhwaMixom1O6f/lYRRs2+60&#10;jxvHp0X/d/7s5/dj9YiV+hh1m28Qnjr/Fr/cB60gbA1Xwg2Qq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3c1MYvwAAANoAAAAPAAAAAAAAAAAAAAAAAJgCAABkcnMvZG93bnJl&#10;di54bWxQSwUGAAAAAAQABAD1AAAAhAMAAAAA&#10;" path="m,345r3352,l3352,,,,,345xe" filled="f" strokecolor="#808285" strokeweight=".25pt">
                  <v:path arrowok="t" o:connecttype="custom" o:connectlocs="0,345;3352,345;3352,0;0,0;0,345" o:connectangles="0,0,0,0,0"/>
                </v:shape>
                <w10:anchorlock/>
              </v:group>
            </w:pict>
          </mc:Fallback>
        </mc:AlternateContent>
      </w:r>
      <w:r w:rsidR="006A6658">
        <w:rPr>
          <w:position w:val="1"/>
          <w:sz w:val="20"/>
          <w:szCs w:val="20"/>
        </w:rPr>
        <w:t xml:space="preserve"> </w:t>
      </w:r>
      <w:r w:rsidR="006A6658">
        <w:rPr>
          <w:position w:val="1"/>
          <w:sz w:val="20"/>
          <w:szCs w:val="20"/>
        </w:rPr>
        <w:tab/>
      </w:r>
      <w:r>
        <w:rPr>
          <w:noProof/>
          <w:position w:val="2"/>
          <w:sz w:val="20"/>
          <w:szCs w:val="20"/>
        </w:rPr>
        <mc:AlternateContent>
          <mc:Choice Requires="wpg">
            <w:drawing>
              <wp:inline distT="0" distB="0" distL="0" distR="0" wp14:anchorId="17A264C9" wp14:editId="17A264CA">
                <wp:extent cx="758190" cy="222885"/>
                <wp:effectExtent l="9525" t="9525" r="3810" b="5715"/>
                <wp:docPr id="5" name="Group 6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8190" cy="222885"/>
                          <a:chOff x="0" y="0"/>
                          <a:chExt cx="1194" cy="351"/>
                        </a:xfrm>
                      </wpg:grpSpPr>
                      <wps:wsp>
                        <wps:cNvPr id="6" name="Freeform 610"/>
                        <wps:cNvSpPr>
                          <a:spLocks/>
                        </wps:cNvSpPr>
                        <wps:spPr bwMode="auto">
                          <a:xfrm>
                            <a:off x="2" y="2"/>
                            <a:ext cx="1189" cy="346"/>
                          </a:xfrm>
                          <a:custGeom>
                            <a:avLst/>
                            <a:gdLst>
                              <a:gd name="T0" fmla="*/ 0 w 1189"/>
                              <a:gd name="T1" fmla="*/ 345 h 346"/>
                              <a:gd name="T2" fmla="*/ 1188 w 1189"/>
                              <a:gd name="T3" fmla="*/ 345 h 346"/>
                              <a:gd name="T4" fmla="*/ 1188 w 1189"/>
                              <a:gd name="T5" fmla="*/ 0 h 346"/>
                              <a:gd name="T6" fmla="*/ 0 w 1189"/>
                              <a:gd name="T7" fmla="*/ 0 h 346"/>
                              <a:gd name="T8" fmla="*/ 0 w 1189"/>
                              <a:gd name="T9" fmla="*/ 345 h 346"/>
                            </a:gdLst>
                            <a:ahLst/>
                            <a:cxnLst>
                              <a:cxn ang="0">
                                <a:pos x="T0" y="T1"/>
                              </a:cxn>
                              <a:cxn ang="0">
                                <a:pos x="T2" y="T3"/>
                              </a:cxn>
                              <a:cxn ang="0">
                                <a:pos x="T4" y="T5"/>
                              </a:cxn>
                              <a:cxn ang="0">
                                <a:pos x="T6" y="T7"/>
                              </a:cxn>
                              <a:cxn ang="0">
                                <a:pos x="T8" y="T9"/>
                              </a:cxn>
                            </a:cxnLst>
                            <a:rect l="0" t="0" r="r" b="b"/>
                            <a:pathLst>
                              <a:path w="1189" h="346">
                                <a:moveTo>
                                  <a:pt x="0" y="345"/>
                                </a:moveTo>
                                <a:lnTo>
                                  <a:pt x="1188" y="345"/>
                                </a:lnTo>
                                <a:lnTo>
                                  <a:pt x="1188"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09" o:spid="_x0000_s1026" style="width:59.7pt;height:17.55pt;mso-position-horizontal-relative:char;mso-position-vertical-relative:line" coordsize="1194,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">
                <v:shape id="Freeform 610" o:spid="_x0000_s1027" style="position:absolute;left:2;top:2;width:1189;height:346;visibility:visible;mso-wrap-style:square;v-text-anchor:top" coordsize="1189,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Bjm8IA&#10;AADaAAAADwAAAGRycy9kb3ducmV2LnhtbESPQYvCMBSE7wv+h/AEL4um60KRahRxEQQPi1U8P5pn&#10;W21eahNt/fdGEDwOM/MNM1t0phJ3alxpWcHPKAJBnFldcq7gsF8PJyCcR9ZYWSYFD3KwmPe+Zpho&#10;2/KO7qnPRYCwS1BB4X2dSOmyggy6ka2Jg3eyjUEfZJNL3WAb4KaS4yiKpcGSw0KBNa0Kyi7pzSi4&#10;ppft921//uf4Ideb36v5a+VRqUG/W05BeOr8J/xub7SCGF5Xwg2Q8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8GObwgAAANoAAAAPAAAAAAAAAAAAAAAAAJgCAABkcnMvZG93&#10;bnJldi54bWxQSwUGAAAAAAQABAD1AAAAhwMAAAAA&#10;" path="m,345r1188,l1188,,,,,345xe" filled="f" strokecolor="#808285" strokeweight=".25pt">
                  <v:path arrowok="t" o:connecttype="custom" o:connectlocs="0,345;1188,345;1188,0;0,0;0,345" o:connectangles="0,0,0,0,0"/>
                </v:shape>
                <w10:anchorlock/>
              </v:group>
            </w:pict>
          </mc:Fallback>
        </mc:AlternateContent>
      </w:r>
      <w:r w:rsidR="006A6658">
        <w:rPr>
          <w:position w:val="2"/>
          <w:sz w:val="20"/>
          <w:szCs w:val="20"/>
        </w:rPr>
        <w:t xml:space="preserve"> </w:t>
      </w:r>
      <w:r w:rsidR="006A6658">
        <w:rPr>
          <w:position w:val="2"/>
          <w:sz w:val="20"/>
          <w:szCs w:val="20"/>
        </w:rPr>
        <w:tab/>
      </w:r>
      <w:r>
        <w:rPr>
          <w:noProof/>
          <w:position w:val="1"/>
          <w:sz w:val="20"/>
          <w:szCs w:val="20"/>
        </w:rPr>
        <mc:AlternateContent>
          <mc:Choice Requires="wpg">
            <w:drawing>
              <wp:inline distT="0" distB="0" distL="0" distR="0" wp14:anchorId="17A264CB" wp14:editId="17A264CC">
                <wp:extent cx="2132330" cy="222885"/>
                <wp:effectExtent l="9525" t="9525" r="10795" b="5715"/>
                <wp:docPr id="3" name="Group 6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2330" cy="222885"/>
                          <a:chOff x="0" y="0"/>
                          <a:chExt cx="3358" cy="351"/>
                        </a:xfrm>
                      </wpg:grpSpPr>
                      <wps:wsp>
                        <wps:cNvPr id="615" name="Freeform 612"/>
                        <wps:cNvSpPr>
                          <a:spLocks/>
                        </wps:cNvSpPr>
                        <wps:spPr bwMode="auto">
                          <a:xfrm>
                            <a:off x="2" y="2"/>
                            <a:ext cx="3353" cy="346"/>
                          </a:xfrm>
                          <a:custGeom>
                            <a:avLst/>
                            <a:gdLst>
                              <a:gd name="T0" fmla="*/ 0 w 3353"/>
                              <a:gd name="T1" fmla="*/ 345 h 346"/>
                              <a:gd name="T2" fmla="*/ 3352 w 3353"/>
                              <a:gd name="T3" fmla="*/ 345 h 346"/>
                              <a:gd name="T4" fmla="*/ 3352 w 3353"/>
                              <a:gd name="T5" fmla="*/ 0 h 346"/>
                              <a:gd name="T6" fmla="*/ 0 w 3353"/>
                              <a:gd name="T7" fmla="*/ 0 h 346"/>
                              <a:gd name="T8" fmla="*/ 0 w 3353"/>
                              <a:gd name="T9" fmla="*/ 345 h 346"/>
                            </a:gdLst>
                            <a:ahLst/>
                            <a:cxnLst>
                              <a:cxn ang="0">
                                <a:pos x="T0" y="T1"/>
                              </a:cxn>
                              <a:cxn ang="0">
                                <a:pos x="T2" y="T3"/>
                              </a:cxn>
                              <a:cxn ang="0">
                                <a:pos x="T4" y="T5"/>
                              </a:cxn>
                              <a:cxn ang="0">
                                <a:pos x="T6" y="T7"/>
                              </a:cxn>
                              <a:cxn ang="0">
                                <a:pos x="T8" y="T9"/>
                              </a:cxn>
                            </a:cxnLst>
                            <a:rect l="0" t="0" r="r" b="b"/>
                            <a:pathLst>
                              <a:path w="3353" h="346">
                                <a:moveTo>
                                  <a:pt x="0" y="345"/>
                                </a:moveTo>
                                <a:lnTo>
                                  <a:pt x="3352" y="345"/>
                                </a:lnTo>
                                <a:lnTo>
                                  <a:pt x="3352"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11" o:spid="_x0000_s1026" style="width:167.9pt;height:17.55pt;mso-position-horizontal-relative:char;mso-position-vertical-relative:line" coordsize="335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">
                <v:shape id="Freeform 612" o:spid="_x0000_s1027" style="position:absolute;left:2;top:2;width:3353;height:346;visibility:visible;mso-wrap-style:square;v-text-anchor:top" coordsize="3353,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5ZHcMA&#10;AADaAAAADwAAAGRycy9kb3ducmV2LnhtbESPW2vCQBSE3wv+h+UIvtVNpFaNriJCxfrUenk/ZI9J&#10;NHs2ZNdc/n23UOjjMDPfMKtNZ0rRUO0KywricQSCOLW64EzB5fzxOgfhPLLG0jIp6MnBZj14WWGi&#10;bcvf1Jx8JgKEXYIKcu+rREqX5mTQjW1FHLybrQ36IOtM6hrbADelnETRuzRYcFjIsaJdTunj9DQK&#10;dm133MeN4+Oiv39N+9n1s3rGSo2G3XYJwlPn/8N/7YNW8Aa/V8IN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5ZHcMAAADaAAAADwAAAAAAAAAAAAAAAACYAgAAZHJzL2Rv&#10;d25yZXYueG1sUEsFBgAAAAAEAAQA9QAAAIgDAAAAAA==&#10;" path="m,345r3352,l3352,,,,,345xe" filled="f" strokecolor="#808285" strokeweight=".25pt">
                  <v:path arrowok="t" o:connecttype="custom" o:connectlocs="0,345;3352,345;3352,0;0,0;0,345" o:connectangles="0,0,0,0,0"/>
                </v:shape>
                <w10:anchorlock/>
              </v:group>
            </w:pict>
          </mc:Fallback>
        </mc:AlternateContent>
      </w:r>
      <w:r w:rsidR="006A6658">
        <w:rPr>
          <w:position w:val="1"/>
          <w:sz w:val="20"/>
          <w:szCs w:val="20"/>
        </w:rPr>
        <w:t xml:space="preserve"> </w:t>
      </w:r>
      <w:r w:rsidR="006A6658">
        <w:rPr>
          <w:position w:val="1"/>
          <w:sz w:val="20"/>
          <w:szCs w:val="20"/>
        </w:rPr>
        <w:tab/>
      </w:r>
      <w:r>
        <w:rPr>
          <w:noProof/>
          <w:position w:val="2"/>
          <w:sz w:val="20"/>
          <w:szCs w:val="20"/>
        </w:rPr>
        <mc:AlternateContent>
          <mc:Choice Requires="wpg">
            <w:drawing>
              <wp:inline distT="0" distB="0" distL="0" distR="0" wp14:anchorId="17A264CD" wp14:editId="17A264CE">
                <wp:extent cx="758190" cy="222885"/>
                <wp:effectExtent l="9525" t="9525" r="3810" b="5715"/>
                <wp:docPr id="1" name="Group 6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8190" cy="222885"/>
                          <a:chOff x="0" y="0"/>
                          <a:chExt cx="1194" cy="351"/>
                        </a:xfrm>
                      </wpg:grpSpPr>
                      <wps:wsp>
                        <wps:cNvPr id="617" name="Freeform 614"/>
                        <wps:cNvSpPr>
                          <a:spLocks/>
                        </wps:cNvSpPr>
                        <wps:spPr bwMode="auto">
                          <a:xfrm>
                            <a:off x="2" y="2"/>
                            <a:ext cx="1189" cy="346"/>
                          </a:xfrm>
                          <a:custGeom>
                            <a:avLst/>
                            <a:gdLst>
                              <a:gd name="T0" fmla="*/ 0 w 1189"/>
                              <a:gd name="T1" fmla="*/ 345 h 346"/>
                              <a:gd name="T2" fmla="*/ 1188 w 1189"/>
                              <a:gd name="T3" fmla="*/ 345 h 346"/>
                              <a:gd name="T4" fmla="*/ 1188 w 1189"/>
                              <a:gd name="T5" fmla="*/ 0 h 346"/>
                              <a:gd name="T6" fmla="*/ 0 w 1189"/>
                              <a:gd name="T7" fmla="*/ 0 h 346"/>
                              <a:gd name="T8" fmla="*/ 0 w 1189"/>
                              <a:gd name="T9" fmla="*/ 345 h 346"/>
                            </a:gdLst>
                            <a:ahLst/>
                            <a:cxnLst>
                              <a:cxn ang="0">
                                <a:pos x="T0" y="T1"/>
                              </a:cxn>
                              <a:cxn ang="0">
                                <a:pos x="T2" y="T3"/>
                              </a:cxn>
                              <a:cxn ang="0">
                                <a:pos x="T4" y="T5"/>
                              </a:cxn>
                              <a:cxn ang="0">
                                <a:pos x="T6" y="T7"/>
                              </a:cxn>
                              <a:cxn ang="0">
                                <a:pos x="T8" y="T9"/>
                              </a:cxn>
                            </a:cxnLst>
                            <a:rect l="0" t="0" r="r" b="b"/>
                            <a:pathLst>
                              <a:path w="1189" h="346">
                                <a:moveTo>
                                  <a:pt x="0" y="345"/>
                                </a:moveTo>
                                <a:lnTo>
                                  <a:pt x="1188" y="345"/>
                                </a:lnTo>
                                <a:lnTo>
                                  <a:pt x="1188" y="0"/>
                                </a:lnTo>
                                <a:lnTo>
                                  <a:pt x="0" y="0"/>
                                </a:lnTo>
                                <a:lnTo>
                                  <a:pt x="0" y="345"/>
                                </a:lnTo>
                                <a:close/>
                              </a:path>
                            </a:pathLst>
                          </a:custGeom>
                          <a:noFill/>
                          <a:ln w="3175">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613" o:spid="_x0000_s1026" style="width:59.7pt;height:17.55pt;mso-position-horizontal-relative:char;mso-position-vertical-relative:line" coordsize="1194,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">
                <v:shape id="Freeform 614" o:spid="_x0000_s1027" style="position:absolute;left:2;top:2;width:1189;height:346;visibility:visible;mso-wrap-style:square;v-text-anchor:top" coordsize="1189,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tlmMMA&#10;AADaAAAADwAAAGRycy9kb3ducmV2LnhtbESPQWvCQBSE7wX/w/IEL0U3phBK6ipFEQIeirF4fmRf&#10;k9Ts25hdTfLvXaHQ4zAz3zCrzWAacafO1ZYVLBcRCOLC6ppLBd+n/fwdhPPIGhvLpGAkB5v15GWF&#10;qbY9H+me+1IECLsUFVTet6mUrqjIoFvYljh4P7Yz6IPsSqk77APcNDKOokQarDksVNjStqLikt+M&#10;gmt+ObzeTr9fnIxyn71dza6XZ6Vm0+HzA4Snwf+H/9qZVhDD80q4AX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tlmMMAAADaAAAADwAAAAAAAAAAAAAAAACYAgAAZHJzL2Rv&#10;d25yZXYueG1sUEsFBgAAAAAEAAQA9QAAAIgDAAAAAA==&#10;" path="m,345r1188,l1188,,,,,345xe" filled="f" strokecolor="#808285" strokeweight=".25pt">
                  <v:path arrowok="t" o:connecttype="custom" o:connectlocs="0,345;1188,345;1188,0;0,0;0,345" o:connectangles="0,0,0,0,0"/>
                </v:shape>
                <w10:anchorlock/>
              </v:group>
            </w:pict>
          </mc:Fallback>
        </mc:AlternateContent>
      </w:r>
    </w:p>
    <w:sectPr w:rsidR="006A6658">
      <w:type w:val="continuous"/>
      <w:pgSz w:w="15840" w:h="12240" w:orient="landscape"/>
      <w:pgMar w:top="280" w:right="360" w:bottom="0" w:left="580" w:header="720" w:footer="720" w:gutter="0"/>
      <w:cols w:space="720" w:equalWidth="0">
        <w:col w:w="149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nap ITC">
    <w:panose1 w:val="04040A07060A020202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numFmt w:val="bullet"/>
      <w:lvlText w:val="-"/>
      <w:lvlJc w:val="left"/>
      <w:pPr>
        <w:ind w:left="244" w:hanging="144"/>
      </w:pPr>
      <w:rPr>
        <w:rFonts w:ascii="Trebuchet MS" w:hAnsi="Trebuchet MS"/>
        <w:b w:val="0"/>
        <w:w w:val="103"/>
        <w:sz w:val="16"/>
      </w:rPr>
    </w:lvl>
    <w:lvl w:ilvl="1">
      <w:numFmt w:val="bullet"/>
      <w:lvlText w:val="-"/>
      <w:lvlJc w:val="left"/>
      <w:pPr>
        <w:ind w:left="964" w:hanging="144"/>
      </w:pPr>
      <w:rPr>
        <w:rFonts w:ascii="Trebuchet MS" w:hAnsi="Trebuchet MS"/>
        <w:b w:val="0"/>
        <w:w w:val="103"/>
        <w:sz w:val="16"/>
      </w:rPr>
    </w:lvl>
    <w:lvl w:ilvl="2">
      <w:numFmt w:val="bullet"/>
      <w:lvlText w:val="•"/>
      <w:lvlJc w:val="left"/>
      <w:pPr>
        <w:ind w:left="1235" w:hanging="144"/>
      </w:pPr>
    </w:lvl>
    <w:lvl w:ilvl="3">
      <w:numFmt w:val="bullet"/>
      <w:lvlText w:val="•"/>
      <w:lvlJc w:val="left"/>
      <w:pPr>
        <w:ind w:left="1506" w:hanging="144"/>
      </w:pPr>
    </w:lvl>
    <w:lvl w:ilvl="4">
      <w:numFmt w:val="bullet"/>
      <w:lvlText w:val="•"/>
      <w:lvlJc w:val="left"/>
      <w:pPr>
        <w:ind w:left="1777" w:hanging="144"/>
      </w:pPr>
    </w:lvl>
    <w:lvl w:ilvl="5">
      <w:numFmt w:val="bullet"/>
      <w:lvlText w:val="•"/>
      <w:lvlJc w:val="left"/>
      <w:pPr>
        <w:ind w:left="2048" w:hanging="144"/>
      </w:pPr>
    </w:lvl>
    <w:lvl w:ilvl="6">
      <w:numFmt w:val="bullet"/>
      <w:lvlText w:val="•"/>
      <w:lvlJc w:val="left"/>
      <w:pPr>
        <w:ind w:left="2320" w:hanging="144"/>
      </w:pPr>
    </w:lvl>
    <w:lvl w:ilvl="7">
      <w:numFmt w:val="bullet"/>
      <w:lvlText w:val="•"/>
      <w:lvlJc w:val="left"/>
      <w:pPr>
        <w:ind w:left="2591" w:hanging="144"/>
      </w:pPr>
    </w:lvl>
    <w:lvl w:ilvl="8">
      <w:numFmt w:val="bullet"/>
      <w:lvlText w:val="•"/>
      <w:lvlJc w:val="left"/>
      <w:pPr>
        <w:ind w:left="2862" w:hanging="144"/>
      </w:pPr>
    </w:lvl>
  </w:abstractNum>
  <w:abstractNum w:abstractNumId="1">
    <w:nsid w:val="00000403"/>
    <w:multiLevelType w:val="multilevel"/>
    <w:tmpl w:val="00000886"/>
    <w:lvl w:ilvl="0">
      <w:numFmt w:val="bullet"/>
      <w:lvlText w:val="-"/>
      <w:lvlJc w:val="left"/>
      <w:pPr>
        <w:ind w:left="79" w:hanging="93"/>
      </w:pPr>
      <w:rPr>
        <w:rFonts w:ascii="Trebuchet MS" w:hAnsi="Trebuchet MS"/>
        <w:b w:val="0"/>
        <w:w w:val="103"/>
        <w:sz w:val="16"/>
      </w:rPr>
    </w:lvl>
    <w:lvl w:ilvl="1">
      <w:numFmt w:val="bullet"/>
      <w:lvlText w:val="•"/>
      <w:lvlJc w:val="left"/>
      <w:pPr>
        <w:ind w:left="411" w:hanging="93"/>
      </w:pPr>
    </w:lvl>
    <w:lvl w:ilvl="2">
      <w:numFmt w:val="bullet"/>
      <w:lvlText w:val="•"/>
      <w:lvlJc w:val="left"/>
      <w:pPr>
        <w:ind w:left="744" w:hanging="93"/>
      </w:pPr>
    </w:lvl>
    <w:lvl w:ilvl="3">
      <w:numFmt w:val="bullet"/>
      <w:lvlText w:val="•"/>
      <w:lvlJc w:val="left"/>
      <w:pPr>
        <w:ind w:left="1076" w:hanging="93"/>
      </w:pPr>
    </w:lvl>
    <w:lvl w:ilvl="4">
      <w:numFmt w:val="bullet"/>
      <w:lvlText w:val="•"/>
      <w:lvlJc w:val="left"/>
      <w:pPr>
        <w:ind w:left="1409" w:hanging="93"/>
      </w:pPr>
    </w:lvl>
    <w:lvl w:ilvl="5">
      <w:numFmt w:val="bullet"/>
      <w:lvlText w:val="•"/>
      <w:lvlJc w:val="left"/>
      <w:pPr>
        <w:ind w:left="1741" w:hanging="93"/>
      </w:pPr>
    </w:lvl>
    <w:lvl w:ilvl="6">
      <w:numFmt w:val="bullet"/>
      <w:lvlText w:val="•"/>
      <w:lvlJc w:val="left"/>
      <w:pPr>
        <w:ind w:left="2074" w:hanging="93"/>
      </w:pPr>
    </w:lvl>
    <w:lvl w:ilvl="7">
      <w:numFmt w:val="bullet"/>
      <w:lvlText w:val="•"/>
      <w:lvlJc w:val="left"/>
      <w:pPr>
        <w:ind w:left="2406" w:hanging="93"/>
      </w:pPr>
    </w:lvl>
    <w:lvl w:ilvl="8">
      <w:numFmt w:val="bullet"/>
      <w:lvlText w:val="•"/>
      <w:lvlJc w:val="left"/>
      <w:pPr>
        <w:ind w:left="2738" w:hanging="93"/>
      </w:pPr>
    </w:lvl>
  </w:abstractNum>
  <w:abstractNum w:abstractNumId="2">
    <w:nsid w:val="00000404"/>
    <w:multiLevelType w:val="multilevel"/>
    <w:tmpl w:val="00000887"/>
    <w:lvl w:ilvl="0">
      <w:numFmt w:val="bullet"/>
      <w:lvlText w:val="-"/>
      <w:lvlJc w:val="left"/>
      <w:pPr>
        <w:ind w:left="63" w:hanging="144"/>
      </w:pPr>
      <w:rPr>
        <w:rFonts w:ascii="Trebuchet MS" w:hAnsi="Trebuchet MS"/>
        <w:b w:val="0"/>
        <w:w w:val="103"/>
        <w:sz w:val="16"/>
      </w:rPr>
    </w:lvl>
    <w:lvl w:ilvl="1">
      <w:numFmt w:val="bullet"/>
      <w:lvlText w:val="•"/>
      <w:lvlJc w:val="left"/>
      <w:pPr>
        <w:ind w:left="282" w:hanging="144"/>
      </w:pPr>
    </w:lvl>
    <w:lvl w:ilvl="2">
      <w:numFmt w:val="bullet"/>
      <w:lvlText w:val="•"/>
      <w:lvlJc w:val="left"/>
      <w:pPr>
        <w:ind w:left="501" w:hanging="144"/>
      </w:pPr>
    </w:lvl>
    <w:lvl w:ilvl="3">
      <w:numFmt w:val="bullet"/>
      <w:lvlText w:val="•"/>
      <w:lvlJc w:val="left"/>
      <w:pPr>
        <w:ind w:left="721" w:hanging="144"/>
      </w:pPr>
    </w:lvl>
    <w:lvl w:ilvl="4">
      <w:numFmt w:val="bullet"/>
      <w:lvlText w:val="•"/>
      <w:lvlJc w:val="left"/>
      <w:pPr>
        <w:ind w:left="940" w:hanging="144"/>
      </w:pPr>
    </w:lvl>
    <w:lvl w:ilvl="5">
      <w:numFmt w:val="bullet"/>
      <w:lvlText w:val="•"/>
      <w:lvlJc w:val="left"/>
      <w:pPr>
        <w:ind w:left="1159" w:hanging="144"/>
      </w:pPr>
    </w:lvl>
    <w:lvl w:ilvl="6">
      <w:numFmt w:val="bullet"/>
      <w:lvlText w:val="•"/>
      <w:lvlJc w:val="left"/>
      <w:pPr>
        <w:ind w:left="1378" w:hanging="144"/>
      </w:pPr>
    </w:lvl>
    <w:lvl w:ilvl="7">
      <w:numFmt w:val="bullet"/>
      <w:lvlText w:val="•"/>
      <w:lvlJc w:val="left"/>
      <w:pPr>
        <w:ind w:left="1597" w:hanging="144"/>
      </w:pPr>
    </w:lvl>
    <w:lvl w:ilvl="8">
      <w:numFmt w:val="bullet"/>
      <w:lvlText w:val="•"/>
      <w:lvlJc w:val="left"/>
      <w:pPr>
        <w:ind w:left="1817" w:hanging="144"/>
      </w:pPr>
    </w:lvl>
  </w:abstractNum>
  <w:abstractNum w:abstractNumId="3">
    <w:nsid w:val="00000405"/>
    <w:multiLevelType w:val="multilevel"/>
    <w:tmpl w:val="00000888"/>
    <w:lvl w:ilvl="0">
      <w:numFmt w:val="bullet"/>
      <w:lvlText w:val="-"/>
      <w:lvlJc w:val="left"/>
      <w:pPr>
        <w:ind w:left="63" w:hanging="127"/>
      </w:pPr>
      <w:rPr>
        <w:rFonts w:ascii="Arial" w:hAnsi="Arial"/>
        <w:b w:val="0"/>
        <w:sz w:val="16"/>
      </w:rPr>
    </w:lvl>
    <w:lvl w:ilvl="1">
      <w:numFmt w:val="bullet"/>
      <w:lvlText w:val="•"/>
      <w:lvlJc w:val="left"/>
      <w:pPr>
        <w:ind w:left="283" w:hanging="127"/>
      </w:pPr>
    </w:lvl>
    <w:lvl w:ilvl="2">
      <w:numFmt w:val="bullet"/>
      <w:lvlText w:val="•"/>
      <w:lvlJc w:val="left"/>
      <w:pPr>
        <w:ind w:left="502" w:hanging="127"/>
      </w:pPr>
    </w:lvl>
    <w:lvl w:ilvl="3">
      <w:numFmt w:val="bullet"/>
      <w:lvlText w:val="•"/>
      <w:lvlJc w:val="left"/>
      <w:pPr>
        <w:ind w:left="721" w:hanging="127"/>
      </w:pPr>
    </w:lvl>
    <w:lvl w:ilvl="4">
      <w:numFmt w:val="bullet"/>
      <w:lvlText w:val="•"/>
      <w:lvlJc w:val="left"/>
      <w:pPr>
        <w:ind w:left="940" w:hanging="127"/>
      </w:pPr>
    </w:lvl>
    <w:lvl w:ilvl="5">
      <w:numFmt w:val="bullet"/>
      <w:lvlText w:val="•"/>
      <w:lvlJc w:val="left"/>
      <w:pPr>
        <w:ind w:left="1159" w:hanging="127"/>
      </w:pPr>
    </w:lvl>
    <w:lvl w:ilvl="6">
      <w:numFmt w:val="bullet"/>
      <w:lvlText w:val="•"/>
      <w:lvlJc w:val="left"/>
      <w:pPr>
        <w:ind w:left="1378" w:hanging="127"/>
      </w:pPr>
    </w:lvl>
    <w:lvl w:ilvl="7">
      <w:numFmt w:val="bullet"/>
      <w:lvlText w:val="•"/>
      <w:lvlJc w:val="left"/>
      <w:pPr>
        <w:ind w:left="1598" w:hanging="127"/>
      </w:pPr>
    </w:lvl>
    <w:lvl w:ilvl="8">
      <w:numFmt w:val="bullet"/>
      <w:lvlText w:val="•"/>
      <w:lvlJc w:val="left"/>
      <w:pPr>
        <w:ind w:left="1817" w:hanging="127"/>
      </w:pPr>
    </w:lvl>
  </w:abstractNum>
  <w:abstractNum w:abstractNumId="4">
    <w:nsid w:val="00000406"/>
    <w:multiLevelType w:val="multilevel"/>
    <w:tmpl w:val="00000889"/>
    <w:lvl w:ilvl="0">
      <w:numFmt w:val="bullet"/>
      <w:lvlText w:val="-"/>
      <w:lvlJc w:val="left"/>
      <w:pPr>
        <w:ind w:left="81" w:hanging="126"/>
      </w:pPr>
      <w:rPr>
        <w:rFonts w:ascii="Trebuchet MS" w:hAnsi="Trebuchet MS"/>
        <w:b w:val="0"/>
        <w:w w:val="103"/>
        <w:sz w:val="14"/>
      </w:rPr>
    </w:lvl>
    <w:lvl w:ilvl="1">
      <w:numFmt w:val="bullet"/>
      <w:lvlText w:val="•"/>
      <w:lvlJc w:val="left"/>
      <w:pPr>
        <w:ind w:left="298" w:hanging="126"/>
      </w:pPr>
    </w:lvl>
    <w:lvl w:ilvl="2">
      <w:numFmt w:val="bullet"/>
      <w:lvlText w:val="•"/>
      <w:lvlJc w:val="left"/>
      <w:pPr>
        <w:ind w:left="515" w:hanging="126"/>
      </w:pPr>
    </w:lvl>
    <w:lvl w:ilvl="3">
      <w:numFmt w:val="bullet"/>
      <w:lvlText w:val="•"/>
      <w:lvlJc w:val="left"/>
      <w:pPr>
        <w:ind w:left="731" w:hanging="126"/>
      </w:pPr>
    </w:lvl>
    <w:lvl w:ilvl="4">
      <w:numFmt w:val="bullet"/>
      <w:lvlText w:val="•"/>
      <w:lvlJc w:val="left"/>
      <w:pPr>
        <w:ind w:left="948" w:hanging="126"/>
      </w:pPr>
    </w:lvl>
    <w:lvl w:ilvl="5">
      <w:numFmt w:val="bullet"/>
      <w:lvlText w:val="•"/>
      <w:lvlJc w:val="left"/>
      <w:pPr>
        <w:ind w:left="1165" w:hanging="126"/>
      </w:pPr>
    </w:lvl>
    <w:lvl w:ilvl="6">
      <w:numFmt w:val="bullet"/>
      <w:lvlText w:val="•"/>
      <w:lvlJc w:val="left"/>
      <w:pPr>
        <w:ind w:left="1381" w:hanging="126"/>
      </w:pPr>
    </w:lvl>
    <w:lvl w:ilvl="7">
      <w:numFmt w:val="bullet"/>
      <w:lvlText w:val="•"/>
      <w:lvlJc w:val="left"/>
      <w:pPr>
        <w:ind w:left="1598" w:hanging="126"/>
      </w:pPr>
    </w:lvl>
    <w:lvl w:ilvl="8">
      <w:numFmt w:val="bullet"/>
      <w:lvlText w:val="•"/>
      <w:lvlJc w:val="left"/>
      <w:pPr>
        <w:ind w:left="1815" w:hanging="126"/>
      </w:pPr>
    </w:lvl>
  </w:abstractNum>
  <w:abstractNum w:abstractNumId="5">
    <w:nsid w:val="00000407"/>
    <w:multiLevelType w:val="multilevel"/>
    <w:tmpl w:val="0000088A"/>
    <w:lvl w:ilvl="0">
      <w:numFmt w:val="bullet"/>
      <w:lvlText w:val="-"/>
      <w:lvlJc w:val="left"/>
      <w:pPr>
        <w:ind w:left="190" w:hanging="126"/>
      </w:pPr>
      <w:rPr>
        <w:rFonts w:ascii="Snap ITC" w:hAnsi="Snap ITC"/>
        <w:b w:val="0"/>
        <w:w w:val="99"/>
        <w:sz w:val="14"/>
      </w:rPr>
    </w:lvl>
    <w:lvl w:ilvl="1">
      <w:numFmt w:val="bullet"/>
      <w:lvlText w:val="•"/>
      <w:lvlJc w:val="left"/>
      <w:pPr>
        <w:ind w:left="401" w:hanging="126"/>
      </w:pPr>
    </w:lvl>
    <w:lvl w:ilvl="2">
      <w:numFmt w:val="bullet"/>
      <w:lvlText w:val="•"/>
      <w:lvlJc w:val="left"/>
      <w:pPr>
        <w:ind w:left="612" w:hanging="126"/>
      </w:pPr>
    </w:lvl>
    <w:lvl w:ilvl="3">
      <w:numFmt w:val="bullet"/>
      <w:lvlText w:val="•"/>
      <w:lvlJc w:val="left"/>
      <w:pPr>
        <w:ind w:left="823" w:hanging="126"/>
      </w:pPr>
    </w:lvl>
    <w:lvl w:ilvl="4">
      <w:numFmt w:val="bullet"/>
      <w:lvlText w:val="•"/>
      <w:lvlJc w:val="left"/>
      <w:pPr>
        <w:ind w:left="1034" w:hanging="126"/>
      </w:pPr>
    </w:lvl>
    <w:lvl w:ilvl="5">
      <w:numFmt w:val="bullet"/>
      <w:lvlText w:val="•"/>
      <w:lvlJc w:val="left"/>
      <w:pPr>
        <w:ind w:left="1245" w:hanging="126"/>
      </w:pPr>
    </w:lvl>
    <w:lvl w:ilvl="6">
      <w:numFmt w:val="bullet"/>
      <w:lvlText w:val="•"/>
      <w:lvlJc w:val="left"/>
      <w:pPr>
        <w:ind w:left="1456" w:hanging="126"/>
      </w:pPr>
    </w:lvl>
    <w:lvl w:ilvl="7">
      <w:numFmt w:val="bullet"/>
      <w:lvlText w:val="•"/>
      <w:lvlJc w:val="left"/>
      <w:pPr>
        <w:ind w:left="1667" w:hanging="126"/>
      </w:pPr>
    </w:lvl>
    <w:lvl w:ilvl="8">
      <w:numFmt w:val="bullet"/>
      <w:lvlText w:val="•"/>
      <w:lvlJc w:val="left"/>
      <w:pPr>
        <w:ind w:left="1877" w:hanging="126"/>
      </w:pPr>
    </w:lvl>
  </w:abstractNum>
  <w:num w:numId="1">
    <w:abstractNumId w:val="5"/>
  </w:num>
  <w:num w:numId="2">
    <w:abstractNumId w:val="4"/>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0F0"/>
    <w:rsid w:val="0013319B"/>
    <w:rsid w:val="001D41D4"/>
    <w:rsid w:val="001E0543"/>
    <w:rsid w:val="001E3920"/>
    <w:rsid w:val="0032295A"/>
    <w:rsid w:val="003B3091"/>
    <w:rsid w:val="0040530A"/>
    <w:rsid w:val="00450B24"/>
    <w:rsid w:val="00450F89"/>
    <w:rsid w:val="00476E74"/>
    <w:rsid w:val="004B50F0"/>
    <w:rsid w:val="004C607B"/>
    <w:rsid w:val="005B4C3E"/>
    <w:rsid w:val="005E16B6"/>
    <w:rsid w:val="005F75EB"/>
    <w:rsid w:val="006A6658"/>
    <w:rsid w:val="006D58B1"/>
    <w:rsid w:val="00866BEB"/>
    <w:rsid w:val="0088618A"/>
    <w:rsid w:val="008B7118"/>
    <w:rsid w:val="009338DA"/>
    <w:rsid w:val="009C33CB"/>
    <w:rsid w:val="00A2529D"/>
    <w:rsid w:val="00A75D2E"/>
    <w:rsid w:val="00B54BB9"/>
    <w:rsid w:val="00B81D18"/>
    <w:rsid w:val="00C04FAE"/>
    <w:rsid w:val="00C23E37"/>
    <w:rsid w:val="00C41038"/>
    <w:rsid w:val="00D54AB3"/>
    <w:rsid w:val="00DD6582"/>
    <w:rsid w:val="00DF2AC6"/>
    <w:rsid w:val="00F56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A2639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1"/>
    <w:qFormat/>
    <w:pPr>
      <w:ind w:left="117"/>
      <w:outlineLvl w:val="0"/>
    </w:pPr>
    <w:rPr>
      <w:rFonts w:ascii="Arial" w:hAnsi="Arial" w:cs="Arial"/>
      <w:sz w:val="20"/>
      <w:szCs w:val="20"/>
    </w:rPr>
  </w:style>
  <w:style w:type="paragraph" w:styleId="Heading2">
    <w:name w:val="heading 2"/>
    <w:basedOn w:val="Normal"/>
    <w:next w:val="Normal"/>
    <w:link w:val="Heading2Char"/>
    <w:uiPriority w:val="1"/>
    <w:qFormat/>
    <w:pPr>
      <w:ind w:left="259"/>
      <w:outlineLvl w:val="1"/>
    </w:pPr>
    <w:rPr>
      <w:rFonts w:ascii="Arial" w:hAnsi="Arial" w:cs="Arial"/>
      <w:sz w:val="18"/>
      <w:szCs w:val="18"/>
    </w:rPr>
  </w:style>
  <w:style w:type="paragraph" w:styleId="Heading3">
    <w:name w:val="heading 3"/>
    <w:basedOn w:val="Normal"/>
    <w:next w:val="Normal"/>
    <w:link w:val="Heading3Char"/>
    <w:uiPriority w:val="1"/>
    <w:qFormat/>
    <w:pPr>
      <w:ind w:left="5120"/>
      <w:outlineLvl w:val="2"/>
    </w:pPr>
    <w:rPr>
      <w:rFonts w:ascii="Arial" w:hAnsi="Arial"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
    <w:semiHidden/>
    <w:locked/>
    <w:rPr>
      <w:rFonts w:ascii="Cambria" w:eastAsia="Times New Roman" w:hAnsi="Cambria" w:cs="Times New Roman"/>
      <w:b/>
      <w:bCs/>
      <w:i/>
      <w:iCs/>
      <w:sz w:val="28"/>
      <w:szCs w:val="28"/>
    </w:rPr>
  </w:style>
  <w:style w:type="character" w:customStyle="1" w:styleId="Heading3Char">
    <w:name w:val="Heading 3 Char"/>
    <w:link w:val="Heading3"/>
    <w:uiPriority w:val="9"/>
    <w:semiHidden/>
    <w:locked/>
    <w:rPr>
      <w:rFonts w:ascii="Cambria" w:eastAsia="Times New Roman" w:hAnsi="Cambria" w:cs="Times New Roman"/>
      <w:b/>
      <w:bCs/>
      <w:sz w:val="26"/>
      <w:szCs w:val="26"/>
    </w:rPr>
  </w:style>
  <w:style w:type="paragraph" w:styleId="BodyText">
    <w:name w:val="Body Text"/>
    <w:basedOn w:val="Normal"/>
    <w:link w:val="BodyTextChar"/>
    <w:uiPriority w:val="1"/>
    <w:qFormat/>
    <w:pPr>
      <w:spacing w:before="42"/>
      <w:ind w:left="319"/>
    </w:pPr>
    <w:rPr>
      <w:rFonts w:ascii="Arial" w:hAnsi="Arial" w:cs="Arial"/>
      <w:sz w:val="14"/>
      <w:szCs w:val="14"/>
    </w:rPr>
  </w:style>
  <w:style w:type="character" w:customStyle="1" w:styleId="BodyTextChar">
    <w:name w:val="Body Text Char"/>
    <w:link w:val="BodyText"/>
    <w:uiPriority w:val="99"/>
    <w:semiHidden/>
    <w:locked/>
    <w:rPr>
      <w:rFonts w:ascii="Times New Roman" w:hAnsi="Times New Roman" w:cs="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1"/>
    <w:qFormat/>
    <w:pPr>
      <w:ind w:left="117"/>
      <w:outlineLvl w:val="0"/>
    </w:pPr>
    <w:rPr>
      <w:rFonts w:ascii="Arial" w:hAnsi="Arial" w:cs="Arial"/>
      <w:sz w:val="20"/>
      <w:szCs w:val="20"/>
    </w:rPr>
  </w:style>
  <w:style w:type="paragraph" w:styleId="Heading2">
    <w:name w:val="heading 2"/>
    <w:basedOn w:val="Normal"/>
    <w:next w:val="Normal"/>
    <w:link w:val="Heading2Char"/>
    <w:uiPriority w:val="1"/>
    <w:qFormat/>
    <w:pPr>
      <w:ind w:left="259"/>
      <w:outlineLvl w:val="1"/>
    </w:pPr>
    <w:rPr>
      <w:rFonts w:ascii="Arial" w:hAnsi="Arial" w:cs="Arial"/>
      <w:sz w:val="18"/>
      <w:szCs w:val="18"/>
    </w:rPr>
  </w:style>
  <w:style w:type="paragraph" w:styleId="Heading3">
    <w:name w:val="heading 3"/>
    <w:basedOn w:val="Normal"/>
    <w:next w:val="Normal"/>
    <w:link w:val="Heading3Char"/>
    <w:uiPriority w:val="1"/>
    <w:qFormat/>
    <w:pPr>
      <w:ind w:left="5120"/>
      <w:outlineLvl w:val="2"/>
    </w:pPr>
    <w:rPr>
      <w:rFonts w:ascii="Arial" w:hAnsi="Arial"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
    <w:semiHidden/>
    <w:locked/>
    <w:rPr>
      <w:rFonts w:ascii="Cambria" w:eastAsia="Times New Roman" w:hAnsi="Cambria" w:cs="Times New Roman"/>
      <w:b/>
      <w:bCs/>
      <w:i/>
      <w:iCs/>
      <w:sz w:val="28"/>
      <w:szCs w:val="28"/>
    </w:rPr>
  </w:style>
  <w:style w:type="character" w:customStyle="1" w:styleId="Heading3Char">
    <w:name w:val="Heading 3 Char"/>
    <w:link w:val="Heading3"/>
    <w:uiPriority w:val="9"/>
    <w:semiHidden/>
    <w:locked/>
    <w:rPr>
      <w:rFonts w:ascii="Cambria" w:eastAsia="Times New Roman" w:hAnsi="Cambria" w:cs="Times New Roman"/>
      <w:b/>
      <w:bCs/>
      <w:sz w:val="26"/>
      <w:szCs w:val="26"/>
    </w:rPr>
  </w:style>
  <w:style w:type="paragraph" w:styleId="BodyText">
    <w:name w:val="Body Text"/>
    <w:basedOn w:val="Normal"/>
    <w:link w:val="BodyTextChar"/>
    <w:uiPriority w:val="1"/>
    <w:qFormat/>
    <w:pPr>
      <w:spacing w:before="42"/>
      <w:ind w:left="319"/>
    </w:pPr>
    <w:rPr>
      <w:rFonts w:ascii="Arial" w:hAnsi="Arial" w:cs="Arial"/>
      <w:sz w:val="14"/>
      <w:szCs w:val="14"/>
    </w:rPr>
  </w:style>
  <w:style w:type="character" w:customStyle="1" w:styleId="BodyTextChar">
    <w:name w:val="Body Text Char"/>
    <w:link w:val="BodyText"/>
    <w:uiPriority w:val="99"/>
    <w:semiHidden/>
    <w:locked/>
    <w:rPr>
      <w:rFonts w:ascii="Times New Roman" w:hAnsi="Times New Roman" w:cs="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gram.intake@usda.gov" TargetMode="External"/><Relationship Id="rId5" Type="http://schemas.openxmlformats.org/officeDocument/2006/relationships/numbering" Target="numbering.xml"/><Relationship Id="rId10" Type="http://schemas.openxmlformats.org/officeDocument/2006/relationships/hyperlink" Target="http://www.ascr.usda.gov/complaint_%EF%AC%81ling_cust.html" TargetMode="Externa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F477AB457D9347989FB43D9589FD03" ma:contentTypeVersion="19" ma:contentTypeDescription="Create a new document." ma:contentTypeScope="" ma:versionID="6e2d9db34f277ca53ea7af9f3f3afdd4">
  <xsd:schema xmlns:xsd="http://www.w3.org/2001/XMLSchema" xmlns:p="http://schemas.microsoft.com/office/2006/metadata/properties" xmlns:ns2="61bb7fe8-5a18-403c-91be-7de2232a3b99" targetNamespace="http://schemas.microsoft.com/office/2006/metadata/properties" ma:root="true" ma:fieldsID="c6507f3fcbf8657e9c47c29cedb7ca3d" ns2:_="">
    <xsd:import namespace="61bb7fe8-5a18-403c-91be-7de2232a3b99"/>
    <xsd:element name="properties">
      <xsd:complexType>
        <xsd:sequence>
          <xsd:element name="documentManagement">
            <xsd:complexType>
              <xsd:all>
                <xsd:element ref="ns2:FFY"/>
                <xsd:element ref="ns2:PGM" minOccurs="0"/>
                <xsd:element ref="ns2:DocID" minOccurs="0"/>
                <xsd:element ref="ns2:signed" minOccurs="0"/>
                <xsd:element ref="ns2:Also_x002d_See" minOccurs="0"/>
                <xsd:element ref="ns2:Keyphrase" minOccurs="0"/>
                <xsd:element ref="ns2:status"/>
              </xsd:all>
            </xsd:complexType>
          </xsd:element>
        </xsd:sequence>
      </xsd:complexType>
    </xsd:element>
  </xsd:schema>
  <xsd:schema xmlns:xsd="http://www.w3.org/2001/XMLSchema" xmlns:dms="http://schemas.microsoft.com/office/2006/documentManagement/types" targetNamespace="61bb7fe8-5a18-403c-91be-7de2232a3b99" elementFormDefault="qualified">
    <xsd:import namespace="http://schemas.microsoft.com/office/2006/documentManagement/types"/>
    <xsd:element name="FFY" ma:index="1" ma:displayName="FY" ma:default="2017" ma:description="In which Federal Fiscal Year did this get issued?" ma:format="RadioButtons" ma:internalName="FFY">
      <xsd:simpleType>
        <xsd:restriction base="dms:Choice">
          <xsd:enumeration value="2017"/>
          <xsd:enumeration value="2016"/>
          <xsd:enumeration value="2015"/>
          <xsd:enumeration value="2014"/>
          <xsd:enumeration value="2013"/>
          <xsd:enumeration value="2012"/>
          <xsd:enumeration value="2011"/>
        </xsd:restriction>
      </xsd:simpleType>
    </xsd:element>
    <xsd:element name="PGM" ma:index="3" nillable="true" ma:displayName="PGM" ma:internalName="PGM" ma:requiredMultiChoice="true">
      <xsd:complexType>
        <xsd:complexContent>
          <xsd:extension base="dms:MultiChoice">
            <xsd:sequence>
              <xsd:element name="Value" maxOccurs="unbounded" minOccurs="0" nillable="true">
                <xsd:simpleType>
                  <xsd:restriction base="dms:Choice">
                    <xsd:enumeration value="CACFP"/>
                    <xsd:enumeration value="SP"/>
                    <xsd:enumeration value="SFSP"/>
                  </xsd:restriction>
                </xsd:simpleType>
              </xsd:element>
            </xsd:sequence>
          </xsd:extension>
        </xsd:complexContent>
      </xsd:complexType>
    </xsd:element>
    <xsd:element name="DocID" ma:index="4" nillable="true" ma:displayName="Issue date" ma:default="[today]" ma:description="This is the document key used by the program to identify/track documents." ma:format="DateOnly" ma:internalName="DocID">
      <xsd:simpleType>
        <xsd:restriction base="dms:DateTime"/>
      </xsd:simpleType>
    </xsd:element>
    <xsd:element name="signed" ma:index="5" nillable="true" ma:displayName="signed" ma:default="0" ma:description="Is this a signed version of this document?" ma:internalName="signed">
      <xsd:simpleType>
        <xsd:restriction base="dms:Boolean"/>
      </xsd:simpleType>
    </xsd:element>
    <xsd:element name="Also_x002d_See" ma:index="6" nillable="true" ma:displayName="Reference" ma:description="this is a hyperlink that you can use to tie to another resource location, such as to the FNS Public Web.&#10;&#10;If this is a resource, it is highly likely to have an accompanying link.  However,this field is not mandatory." ma:format="Hyperlink" ma:internalName="Also_x002d_See">
      <xsd:complexType>
        <xsd:complexContent>
          <xsd:extension base="dms:URL">
            <xsd:sequence>
              <xsd:element name="Url" type="dms:ValidUrl" minOccurs="0" nillable="true"/>
              <xsd:element name="Description" type="xsd:string" nillable="true"/>
            </xsd:sequence>
          </xsd:extension>
        </xsd:complexContent>
      </xsd:complexType>
    </xsd:element>
    <xsd:element name="Keyphrase" ma:index="13" nillable="true" ma:displayName="Subject" ma:list="{bbcd3a85-e20f-4296-b23b-fbf15705acef}" ma:internalName="Keyphrase" ma:showField="Title">
      <xsd:simpleType>
        <xsd:restriction base="dms:Lookup"/>
      </xsd:simpleType>
    </xsd:element>
    <xsd:element name="status" ma:index="15" ma:displayName="status" ma:default="active" ma:format="RadioButtons" ma:internalName="status">
      <xsd:simpleType>
        <xsd:restriction base="dms:Choice">
          <xsd:enumeration value="active"/>
          <xsd:enumeration value="superseded"/>
          <xsd:enumeration value="obsolet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0" ma:displayName="Policy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status xmlns="61bb7fe8-5a18-403c-91be-7de2232a3b99">active</status>
    <PGM xmlns="61bb7fe8-5a18-403c-91be-7de2232a3b99">
      <Value>SP</Value>
    </PGM>
    <FFY xmlns="61bb7fe8-5a18-403c-91be-7de2232a3b99">2017</FFY>
    <Keyphrase xmlns="61bb7fe8-5a18-403c-91be-7de2232a3b99">47</Keyphrase>
    <DocID xmlns="61bb7fe8-5a18-403c-91be-7de2232a3b99">2017-05-03T04:00:00+00:00</DocID>
    <signed xmlns="61bb7fe8-5a18-403c-91be-7de2232a3b99">false</signed>
    <Also_x002d_See xmlns="61bb7fe8-5a18-403c-91be-7de2232a3b99">
      <Url xsi:nil="true"/>
      <Description xsi:nil="true"/>
    </Also_x002d_Se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Mercury Document" ma:contentTypeID="0x0101003CAA27F9BB162844A957B453487AD27500CEBE9043B180804094C552881CAC7CD8" ma:contentTypeVersion="56" ma:contentTypeDescription="Documents managed within Mercury" ma:contentTypeScope="" ma:versionID="bbb7f9733f6855279737af52c3abc5db">
  <xsd:schema xmlns:xsd="http://www.w3.org/2001/XMLSchema" xmlns:p="http://schemas.microsoft.com/office/2006/metadata/properties" xmlns:ns2="76414393-1dbb-4232-8691-371b83ebe9e8" targetNamespace="http://schemas.microsoft.com/office/2006/metadata/properties" ma:root="true" ma:fieldsID="e4a3c6c8ea3d1a0459987c682f025d69" ns2:_="">
    <xsd:import namespace="76414393-1dbb-4232-8691-371b83ebe9e8"/>
    <xsd:element name="properties">
      <xsd:complexType>
        <xsd:sequence>
          <xsd:element name="documentManagement">
            <xsd:complexType>
              <xsd:all>
                <xsd:element ref="ns2:Document_x0020_Type" minOccurs="0"/>
                <xsd:element ref="ns2:Document_x0020_Status" minOccurs="0"/>
                <xsd:element ref="ns2:ParentContentType" minOccurs="0"/>
                <xsd:element ref="ns2:ParentID" minOccurs="0"/>
              </xsd:all>
            </xsd:complexType>
          </xsd:element>
        </xsd:sequence>
      </xsd:complexType>
    </xsd:element>
  </xsd:schema>
  <xsd:schema xmlns:xsd="http://www.w3.org/2001/XMLSchema" xmlns:dms="http://schemas.microsoft.com/office/2006/documentManagement/types" targetNamespace="76414393-1dbb-4232-8691-371b83ebe9e8" elementFormDefault="qualified">
    <xsd:import namespace="http://schemas.microsoft.com/office/2006/documentManagement/types"/>
    <xsd:element name="Document_x0020_Type" ma:index="8" nillable="true" ma:displayName="Document Type" ma:list="{12d8cf0d-f925-4c05-a2aa-3a7af7896766}" ma:internalName="Document_x0020_Type" ma:showField="Title" ma:web="76414393-1dbb-4232-8691-371b83ebe9e8">
      <xsd:simpleType>
        <xsd:restriction base="dms:Lookup"/>
      </xsd:simpleType>
    </xsd:element>
    <xsd:element name="Document_x0020_Status" ma:index="9" nillable="true" ma:displayName="Document Status" ma:list="{24c4a1af-0728-41ab-bf56-9633c90d7eae}" ma:internalName="Document_x0020_Status" ma:showField="Title" ma:web="76414393-1dbb-4232-8691-371b83ebe9e8">
      <xsd:simpleType>
        <xsd:restriction base="dms:Lookup"/>
      </xsd:simpleType>
    </xsd:element>
    <xsd:element name="ParentContentType" ma:index="10" nillable="true" ma:displayName="ParentContentType" ma:hidden="true" ma:internalName="ParentContentType" ma:readOnly="false">
      <xsd:simpleType>
        <xsd:restriction base="dms:Text">
          <xsd:maxLength value="255"/>
        </xsd:restriction>
      </xsd:simpleType>
    </xsd:element>
    <xsd:element name="ParentID" ma:index="11" nillable="true" ma:displayName="ParentID" ma:decimals="0" ma:description="Item ID of Parent Folder in Work Library" ma:hidden="true" ma:internalName="ParentID" ma:readOnly="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9DC1762-C927-4D87-A969-2B6EB4AC35D4}"/>
</file>

<file path=customXml/itemProps2.xml><?xml version="1.0" encoding="utf-8"?>
<ds:datastoreItem xmlns:ds="http://schemas.openxmlformats.org/officeDocument/2006/customXml" ds:itemID="{E92737FB-70D0-49B8-A975-D941DA70F2A4}"/>
</file>

<file path=customXml/itemProps3.xml><?xml version="1.0" encoding="utf-8"?>
<ds:datastoreItem xmlns:ds="http://schemas.openxmlformats.org/officeDocument/2006/customXml" ds:itemID="{E8FF6D24-BD21-49F8-BF18-A587F38AAFCA}"/>
</file>

<file path=customXml/itemProps4.xml><?xml version="1.0" encoding="utf-8"?>
<ds:datastoreItem xmlns:ds="http://schemas.openxmlformats.org/officeDocument/2006/customXml" ds:itemID="{23165639-D967-4DB0-85B0-2DB3A09CE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414393-1dbb-4232-8691-371b83ebe9e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900</Words>
  <Characters>5105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School Lunch Prototype App </vt:lpstr>
    </vt:vector>
  </TitlesOfParts>
  <Company>FNS User</Company>
  <LinksUpToDate>false</LinksUpToDate>
  <CharactersWithSpaces>5994</CharactersWithSpaces>
  <SharedDoc>false</SharedDoc>
  <HLinks>
    <vt:vector size="18" baseType="variant">
      <vt:variant>
        <vt:i4>5701674</vt:i4>
      </vt:variant>
      <vt:variant>
        <vt:i4>75</vt:i4>
      </vt:variant>
      <vt:variant>
        <vt:i4>0</vt:i4>
      </vt:variant>
      <vt:variant>
        <vt:i4>5</vt:i4>
      </vt:variant>
      <vt:variant>
        <vt:lpwstr>mailto:program.intake@usda.gov</vt:lpwstr>
      </vt:variant>
      <vt:variant>
        <vt:lpwstr/>
      </vt:variant>
      <vt:variant>
        <vt:i4>6619171</vt:i4>
      </vt:variant>
      <vt:variant>
        <vt:i4>72</vt:i4>
      </vt:variant>
      <vt:variant>
        <vt:i4>0</vt:i4>
      </vt:variant>
      <vt:variant>
        <vt:i4>5</vt:i4>
      </vt:variant>
      <vt:variant>
        <vt:lpwstr>http://www.ascr.usda.gov/complaint_%EF%AC%81ling_cust.html</vt:lpwstr>
      </vt:variant>
      <vt:variant>
        <vt:lpwstr/>
      </vt:variant>
      <vt:variant>
        <vt:i4>5111880</vt:i4>
      </vt:variant>
      <vt:variant>
        <vt:i4>0</vt:i4>
      </vt:variant>
      <vt:variant>
        <vt:i4>0</vt:i4>
      </vt:variant>
      <vt:variant>
        <vt:i4>5</vt:i4>
      </vt:variant>
      <vt:variant>
        <vt:lpwstr>http://www.abcdefgh.edu/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SP28-2017 Application Word Document</dc:title>
  <dc:creator>Kevin Maskornick</dc:creator>
  <cp:lastModifiedBy>Moczydlowski, Christina M. - FNS</cp:lastModifiedBy>
  <cp:revision>2</cp:revision>
  <cp:lastPrinted>2017-04-20T12:40:00Z</cp:lastPrinted>
  <dcterms:created xsi:type="dcterms:W3CDTF">2017-05-03T20:59:00Z</dcterms:created>
  <dcterms:modified xsi:type="dcterms:W3CDTF">2017-05-03T20:59:00Z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0x01010055F477AB457D9347989FB43D9589FD03</vt:lpwstr>
  </property>
</Properties>
</file>